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F5FB8" w14:textId="77777777" w:rsidR="00C97EB1" w:rsidRPr="00335BE2" w:rsidRDefault="0000152D" w:rsidP="00B35EE8">
      <w:pPr>
        <w:pStyle w:val="Default"/>
        <w:spacing w:line="360" w:lineRule="auto"/>
        <w:jc w:val="center"/>
        <w:rPr>
          <w:rFonts w:ascii="Arial" w:hAnsi="Arial" w:cs="Arial"/>
          <w:b/>
          <w:bCs/>
          <w:color w:val="auto"/>
          <w:sz w:val="22"/>
          <w:szCs w:val="22"/>
        </w:rPr>
      </w:pPr>
      <w:r w:rsidRPr="00335BE2">
        <w:rPr>
          <w:rFonts w:ascii="Arial" w:hAnsi="Arial" w:cs="Arial"/>
          <w:b/>
          <w:bCs/>
          <w:color w:val="auto"/>
          <w:sz w:val="22"/>
          <w:szCs w:val="22"/>
        </w:rPr>
        <w:t>EDITAL DE LICITAÇÃO Nº</w:t>
      </w:r>
      <w:r w:rsidR="00266384" w:rsidRPr="00335BE2">
        <w:rPr>
          <w:rFonts w:ascii="Arial" w:hAnsi="Arial" w:cs="Arial"/>
          <w:b/>
          <w:bCs/>
          <w:color w:val="auto"/>
          <w:sz w:val="22"/>
          <w:szCs w:val="22"/>
        </w:rPr>
        <w:t>023</w:t>
      </w:r>
      <w:r w:rsidRPr="00335BE2">
        <w:rPr>
          <w:rFonts w:ascii="Arial" w:hAnsi="Arial" w:cs="Arial"/>
          <w:b/>
          <w:bCs/>
          <w:color w:val="auto"/>
          <w:sz w:val="22"/>
          <w:szCs w:val="22"/>
        </w:rPr>
        <w:t>/202</w:t>
      </w:r>
      <w:r w:rsidR="0030129F" w:rsidRPr="00335BE2">
        <w:rPr>
          <w:rFonts w:ascii="Arial" w:hAnsi="Arial" w:cs="Arial"/>
          <w:b/>
          <w:bCs/>
          <w:color w:val="auto"/>
          <w:sz w:val="22"/>
          <w:szCs w:val="22"/>
        </w:rPr>
        <w:t>3</w:t>
      </w:r>
      <w:r w:rsidR="00C97EB1" w:rsidRPr="00335BE2">
        <w:rPr>
          <w:rFonts w:ascii="Arial" w:hAnsi="Arial" w:cs="Arial"/>
          <w:b/>
          <w:bCs/>
          <w:color w:val="auto"/>
          <w:sz w:val="22"/>
          <w:szCs w:val="22"/>
        </w:rPr>
        <w:t xml:space="preserve"> </w:t>
      </w:r>
      <w:r w:rsidR="00C97EB1" w:rsidRPr="00335BE2">
        <w:rPr>
          <w:rFonts w:ascii="Arial" w:hAnsi="Arial" w:cs="Arial"/>
          <w:b/>
          <w:bCs/>
          <w:color w:val="FF0000"/>
          <w:sz w:val="22"/>
          <w:szCs w:val="22"/>
        </w:rPr>
        <w:t>(RETIFICADO)</w:t>
      </w:r>
    </w:p>
    <w:p w14:paraId="40793AB9" w14:textId="3DD7D506" w:rsidR="0000152D" w:rsidRPr="00335BE2" w:rsidRDefault="0000152D" w:rsidP="00B35EE8">
      <w:pPr>
        <w:pStyle w:val="Default"/>
        <w:spacing w:line="360" w:lineRule="auto"/>
        <w:jc w:val="center"/>
        <w:rPr>
          <w:rFonts w:ascii="Arial" w:hAnsi="Arial" w:cs="Arial"/>
          <w:b/>
          <w:bCs/>
          <w:color w:val="auto"/>
          <w:sz w:val="22"/>
          <w:szCs w:val="22"/>
        </w:rPr>
      </w:pPr>
      <w:bookmarkStart w:id="0" w:name="_Hlk137640286"/>
      <w:r w:rsidRPr="00335BE2">
        <w:rPr>
          <w:rFonts w:ascii="Arial" w:hAnsi="Arial" w:cs="Arial"/>
          <w:b/>
          <w:bCs/>
          <w:color w:val="auto"/>
          <w:sz w:val="22"/>
          <w:szCs w:val="22"/>
        </w:rPr>
        <w:t xml:space="preserve">PREGAO PRESENCIAL Nº </w:t>
      </w:r>
      <w:r w:rsidR="00266384" w:rsidRPr="00335BE2">
        <w:rPr>
          <w:rFonts w:ascii="Arial" w:hAnsi="Arial" w:cs="Arial"/>
          <w:b/>
          <w:bCs/>
          <w:color w:val="auto"/>
          <w:sz w:val="22"/>
          <w:szCs w:val="22"/>
        </w:rPr>
        <w:t>013</w:t>
      </w:r>
      <w:r w:rsidRPr="00335BE2">
        <w:rPr>
          <w:rFonts w:ascii="Arial" w:hAnsi="Arial" w:cs="Arial"/>
          <w:b/>
          <w:bCs/>
          <w:color w:val="auto"/>
          <w:sz w:val="22"/>
          <w:szCs w:val="22"/>
        </w:rPr>
        <w:t>/202</w:t>
      </w:r>
      <w:r w:rsidR="0030129F" w:rsidRPr="00335BE2">
        <w:rPr>
          <w:rFonts w:ascii="Arial" w:hAnsi="Arial" w:cs="Arial"/>
          <w:b/>
          <w:bCs/>
          <w:color w:val="auto"/>
          <w:sz w:val="22"/>
          <w:szCs w:val="22"/>
        </w:rPr>
        <w:t>3</w:t>
      </w:r>
      <w:r w:rsidR="00BF6873" w:rsidRPr="00335BE2">
        <w:rPr>
          <w:rFonts w:ascii="Arial" w:hAnsi="Arial" w:cs="Arial"/>
          <w:b/>
          <w:bCs/>
          <w:color w:val="auto"/>
          <w:sz w:val="22"/>
          <w:szCs w:val="22"/>
        </w:rPr>
        <w:t xml:space="preserve"> </w:t>
      </w:r>
      <w:r w:rsidR="002F44C4" w:rsidRPr="00335BE2">
        <w:rPr>
          <w:rFonts w:ascii="Arial" w:hAnsi="Arial" w:cs="Arial"/>
          <w:b/>
          <w:bCs/>
          <w:color w:val="auto"/>
          <w:sz w:val="22"/>
          <w:szCs w:val="22"/>
        </w:rPr>
        <w:t xml:space="preserve">- </w:t>
      </w:r>
      <w:r w:rsidRPr="00335BE2">
        <w:rPr>
          <w:rFonts w:ascii="Arial" w:hAnsi="Arial" w:cs="Arial"/>
          <w:b/>
          <w:bCs/>
          <w:color w:val="auto"/>
          <w:sz w:val="22"/>
          <w:szCs w:val="22"/>
        </w:rPr>
        <w:t>PROCESSO LICITATÓRIO Nº</w:t>
      </w:r>
      <w:r w:rsidR="00C829B4" w:rsidRPr="00335BE2">
        <w:rPr>
          <w:rFonts w:ascii="Arial" w:hAnsi="Arial" w:cs="Arial"/>
          <w:b/>
          <w:bCs/>
          <w:color w:val="auto"/>
          <w:sz w:val="22"/>
          <w:szCs w:val="22"/>
        </w:rPr>
        <w:t xml:space="preserve"> </w:t>
      </w:r>
      <w:r w:rsidR="00266384" w:rsidRPr="00335BE2">
        <w:rPr>
          <w:rFonts w:ascii="Arial" w:hAnsi="Arial" w:cs="Arial"/>
          <w:b/>
          <w:bCs/>
          <w:color w:val="auto"/>
          <w:sz w:val="22"/>
          <w:szCs w:val="22"/>
        </w:rPr>
        <w:t>055</w:t>
      </w:r>
      <w:r w:rsidRPr="00335BE2">
        <w:rPr>
          <w:rFonts w:ascii="Arial" w:hAnsi="Arial" w:cs="Arial"/>
          <w:b/>
          <w:bCs/>
          <w:color w:val="auto"/>
          <w:sz w:val="22"/>
          <w:szCs w:val="22"/>
        </w:rPr>
        <w:t>/202</w:t>
      </w:r>
      <w:r w:rsidR="0030129F" w:rsidRPr="00335BE2">
        <w:rPr>
          <w:rFonts w:ascii="Arial" w:hAnsi="Arial" w:cs="Arial"/>
          <w:b/>
          <w:bCs/>
          <w:color w:val="auto"/>
          <w:sz w:val="22"/>
          <w:szCs w:val="22"/>
        </w:rPr>
        <w:t>3</w:t>
      </w:r>
      <w:bookmarkEnd w:id="0"/>
    </w:p>
    <w:p w14:paraId="038811B4" w14:textId="4E035CDD" w:rsidR="0000152D" w:rsidRPr="00335BE2" w:rsidRDefault="0000152D" w:rsidP="00B35EE8">
      <w:pPr>
        <w:pStyle w:val="Default"/>
        <w:spacing w:line="360" w:lineRule="auto"/>
        <w:jc w:val="center"/>
        <w:rPr>
          <w:rFonts w:ascii="Arial" w:hAnsi="Arial" w:cs="Arial"/>
          <w:color w:val="auto"/>
          <w:sz w:val="22"/>
          <w:szCs w:val="22"/>
        </w:rPr>
      </w:pPr>
      <w:r w:rsidRPr="00335BE2">
        <w:rPr>
          <w:rFonts w:ascii="Arial" w:hAnsi="Arial" w:cs="Arial"/>
          <w:b/>
          <w:bCs/>
          <w:color w:val="auto"/>
          <w:sz w:val="22"/>
          <w:szCs w:val="22"/>
        </w:rPr>
        <w:t>TIPO: MENOR PREÇO</w:t>
      </w:r>
      <w:r w:rsidR="008719CD" w:rsidRPr="00335BE2">
        <w:rPr>
          <w:rFonts w:ascii="Arial" w:hAnsi="Arial" w:cs="Arial"/>
          <w:b/>
          <w:bCs/>
          <w:color w:val="auto"/>
          <w:sz w:val="22"/>
          <w:szCs w:val="22"/>
        </w:rPr>
        <w:t xml:space="preserve"> (MENOR TAXA DE ADMINISTRAÇÃO)</w:t>
      </w:r>
    </w:p>
    <w:p w14:paraId="53CD7497" w14:textId="77777777" w:rsidR="0000152D" w:rsidRPr="00335BE2" w:rsidRDefault="0000152D" w:rsidP="00B35EE8">
      <w:pPr>
        <w:pStyle w:val="Default"/>
        <w:spacing w:line="360" w:lineRule="auto"/>
        <w:jc w:val="center"/>
        <w:rPr>
          <w:rFonts w:ascii="Arial" w:hAnsi="Arial" w:cs="Arial"/>
          <w:b/>
          <w:bCs/>
          <w:color w:val="auto"/>
          <w:sz w:val="22"/>
          <w:szCs w:val="22"/>
        </w:rPr>
      </w:pPr>
    </w:p>
    <w:p w14:paraId="7DDDA35D" w14:textId="46148C30" w:rsidR="0000152D" w:rsidRPr="00335BE2" w:rsidRDefault="0000152D" w:rsidP="00B35EE8">
      <w:pPr>
        <w:pStyle w:val="Default"/>
        <w:spacing w:line="360" w:lineRule="auto"/>
        <w:jc w:val="center"/>
        <w:rPr>
          <w:rFonts w:ascii="Arial" w:hAnsi="Arial" w:cs="Arial"/>
          <w:color w:val="auto"/>
          <w:sz w:val="22"/>
          <w:szCs w:val="22"/>
        </w:rPr>
      </w:pPr>
      <w:r w:rsidRPr="00335BE2">
        <w:rPr>
          <w:rFonts w:ascii="Arial" w:hAnsi="Arial" w:cs="Arial"/>
          <w:b/>
          <w:bCs/>
          <w:color w:val="auto"/>
          <w:sz w:val="22"/>
          <w:szCs w:val="22"/>
        </w:rPr>
        <w:t>Data do Pregão</w:t>
      </w:r>
      <w:r w:rsidR="00717A68" w:rsidRPr="00335BE2">
        <w:rPr>
          <w:rFonts w:ascii="Arial" w:hAnsi="Arial" w:cs="Arial"/>
          <w:b/>
          <w:bCs/>
          <w:color w:val="auto"/>
          <w:sz w:val="22"/>
          <w:szCs w:val="22"/>
        </w:rPr>
        <w:t xml:space="preserve"> Presencial</w:t>
      </w:r>
      <w:r w:rsidR="005845BE" w:rsidRPr="00335BE2">
        <w:rPr>
          <w:rFonts w:ascii="Arial" w:hAnsi="Arial" w:cs="Arial"/>
          <w:b/>
          <w:bCs/>
          <w:color w:val="auto"/>
          <w:sz w:val="22"/>
          <w:szCs w:val="22"/>
        </w:rPr>
        <w:t xml:space="preserve">: </w:t>
      </w:r>
      <w:r w:rsidR="004F1510">
        <w:rPr>
          <w:rFonts w:ascii="Arial" w:hAnsi="Arial" w:cs="Arial"/>
          <w:b/>
          <w:bCs/>
          <w:color w:val="auto"/>
          <w:sz w:val="22"/>
          <w:szCs w:val="22"/>
        </w:rPr>
        <w:t>28/06/2023</w:t>
      </w:r>
    </w:p>
    <w:p w14:paraId="3AD11322" w14:textId="099D7633" w:rsidR="0000152D" w:rsidRPr="00335BE2" w:rsidRDefault="0000152D" w:rsidP="00B35EE8">
      <w:pPr>
        <w:pStyle w:val="Default"/>
        <w:spacing w:line="360" w:lineRule="auto"/>
        <w:jc w:val="center"/>
        <w:rPr>
          <w:rFonts w:ascii="Arial" w:hAnsi="Arial" w:cs="Arial"/>
          <w:color w:val="auto"/>
          <w:sz w:val="22"/>
          <w:szCs w:val="22"/>
        </w:rPr>
      </w:pPr>
      <w:r w:rsidRPr="00335BE2">
        <w:rPr>
          <w:rFonts w:ascii="Arial" w:hAnsi="Arial" w:cs="Arial"/>
          <w:b/>
          <w:bCs/>
          <w:color w:val="auto"/>
          <w:sz w:val="22"/>
          <w:szCs w:val="22"/>
        </w:rPr>
        <w:t xml:space="preserve">Horário do Pregão: </w:t>
      </w:r>
      <w:r w:rsidR="004F1510">
        <w:rPr>
          <w:rFonts w:ascii="Arial" w:hAnsi="Arial" w:cs="Arial"/>
          <w:b/>
          <w:bCs/>
          <w:color w:val="auto"/>
          <w:sz w:val="22"/>
          <w:szCs w:val="22"/>
        </w:rPr>
        <w:t>13</w:t>
      </w:r>
      <w:r w:rsidR="005845BE" w:rsidRPr="00335BE2">
        <w:rPr>
          <w:rFonts w:ascii="Arial" w:hAnsi="Arial" w:cs="Arial"/>
          <w:b/>
          <w:bCs/>
          <w:color w:val="auto"/>
          <w:sz w:val="22"/>
          <w:szCs w:val="22"/>
        </w:rPr>
        <w:t>:00</w:t>
      </w:r>
      <w:r w:rsidRPr="00335BE2">
        <w:rPr>
          <w:rFonts w:ascii="Arial" w:hAnsi="Arial" w:cs="Arial"/>
          <w:b/>
          <w:bCs/>
          <w:color w:val="auto"/>
          <w:sz w:val="22"/>
          <w:szCs w:val="22"/>
        </w:rPr>
        <w:t xml:space="preserve"> </w:t>
      </w:r>
      <w:r w:rsidRPr="00335BE2">
        <w:rPr>
          <w:rFonts w:ascii="Arial" w:hAnsi="Arial" w:cs="Arial"/>
          <w:color w:val="auto"/>
          <w:sz w:val="22"/>
          <w:szCs w:val="22"/>
        </w:rPr>
        <w:t>horas.</w:t>
      </w:r>
    </w:p>
    <w:p w14:paraId="357DED29" w14:textId="77777777" w:rsidR="00C829B4" w:rsidRPr="00335BE2" w:rsidRDefault="00C829B4" w:rsidP="00B35EE8">
      <w:pPr>
        <w:pStyle w:val="Default"/>
        <w:spacing w:line="360" w:lineRule="auto"/>
        <w:jc w:val="center"/>
        <w:rPr>
          <w:rFonts w:ascii="Arial" w:hAnsi="Arial" w:cs="Arial"/>
          <w:color w:val="auto"/>
          <w:sz w:val="22"/>
          <w:szCs w:val="22"/>
        </w:rPr>
      </w:pPr>
    </w:p>
    <w:p w14:paraId="01D7CC02" w14:textId="77777777" w:rsidR="0000152D" w:rsidRPr="00335BE2" w:rsidRDefault="0000152D" w:rsidP="00B35EE8">
      <w:pPr>
        <w:pStyle w:val="Default"/>
        <w:spacing w:line="360" w:lineRule="auto"/>
        <w:rPr>
          <w:rFonts w:ascii="Arial" w:hAnsi="Arial" w:cs="Arial"/>
          <w:color w:val="auto"/>
          <w:sz w:val="22"/>
          <w:szCs w:val="22"/>
        </w:rPr>
      </w:pPr>
      <w:r w:rsidRPr="00335BE2">
        <w:rPr>
          <w:rFonts w:ascii="Arial" w:hAnsi="Arial" w:cs="Arial"/>
          <w:b/>
          <w:bCs/>
          <w:color w:val="auto"/>
          <w:sz w:val="22"/>
          <w:szCs w:val="22"/>
        </w:rPr>
        <w:t xml:space="preserve">Local: </w:t>
      </w:r>
      <w:r w:rsidRPr="00335BE2">
        <w:rPr>
          <w:rFonts w:ascii="Arial" w:hAnsi="Arial" w:cs="Arial"/>
          <w:color w:val="auto"/>
          <w:sz w:val="22"/>
          <w:szCs w:val="22"/>
        </w:rPr>
        <w:t xml:space="preserve">Prefeitura Municipal de Matutina, localizada na Rua José </w:t>
      </w:r>
      <w:proofErr w:type="spellStart"/>
      <w:r w:rsidRPr="00335BE2">
        <w:rPr>
          <w:rFonts w:ascii="Arial" w:hAnsi="Arial" w:cs="Arial"/>
          <w:color w:val="auto"/>
          <w:sz w:val="22"/>
          <w:szCs w:val="22"/>
        </w:rPr>
        <w:t>Londe</w:t>
      </w:r>
      <w:proofErr w:type="spellEnd"/>
      <w:r w:rsidRPr="00335BE2">
        <w:rPr>
          <w:rFonts w:ascii="Arial" w:hAnsi="Arial" w:cs="Arial"/>
          <w:color w:val="auto"/>
          <w:sz w:val="22"/>
          <w:szCs w:val="22"/>
        </w:rPr>
        <w:t xml:space="preserve"> Filho, 354 – Centro - Matutina - MG.</w:t>
      </w:r>
    </w:p>
    <w:p w14:paraId="2E5F9A03" w14:textId="4CA3B526" w:rsidR="00EC7981" w:rsidRPr="00335BE2" w:rsidRDefault="00EC7981" w:rsidP="00B35EE8">
      <w:pPr>
        <w:tabs>
          <w:tab w:val="left" w:pos="5954"/>
        </w:tabs>
        <w:spacing w:line="360" w:lineRule="auto"/>
        <w:jc w:val="center"/>
        <w:rPr>
          <w:rFonts w:ascii="Arial" w:hAnsi="Arial" w:cs="Arial"/>
          <w:b/>
          <w:color w:val="000000"/>
          <w:sz w:val="22"/>
          <w:szCs w:val="22"/>
        </w:rPr>
      </w:pPr>
    </w:p>
    <w:p w14:paraId="48548918" w14:textId="77777777" w:rsidR="00B2567B" w:rsidRPr="00335BE2" w:rsidRDefault="00B2567B" w:rsidP="00B35EE8">
      <w:pPr>
        <w:spacing w:line="360" w:lineRule="auto"/>
        <w:jc w:val="both"/>
        <w:rPr>
          <w:rFonts w:ascii="Arial" w:hAnsi="Arial" w:cs="Arial"/>
          <w:b/>
          <w:bCs/>
          <w:sz w:val="22"/>
          <w:szCs w:val="22"/>
        </w:rPr>
      </w:pPr>
      <w:r w:rsidRPr="00335BE2">
        <w:rPr>
          <w:rFonts w:ascii="Arial" w:hAnsi="Arial" w:cs="Arial"/>
          <w:b/>
          <w:color w:val="000000"/>
          <w:sz w:val="22"/>
          <w:szCs w:val="22"/>
        </w:rPr>
        <w:t>OBJETO</w:t>
      </w:r>
      <w:r w:rsidRPr="00335BE2">
        <w:rPr>
          <w:rFonts w:ascii="Arial" w:hAnsi="Arial" w:cs="Arial"/>
          <w:b/>
          <w:caps/>
          <w:color w:val="000000"/>
          <w:sz w:val="22"/>
          <w:szCs w:val="22"/>
          <w:lang w:eastAsia="pt-BR"/>
        </w:rPr>
        <w:t xml:space="preserve">: </w:t>
      </w:r>
      <w:bookmarkStart w:id="1" w:name="_Hlk83122779"/>
      <w:r w:rsidRPr="00335BE2">
        <w:rPr>
          <w:rFonts w:ascii="Arial" w:hAnsi="Arial" w:cs="Arial"/>
          <w:b/>
          <w:bCs/>
          <w:sz w:val="22"/>
          <w:szCs w:val="22"/>
        </w:rPr>
        <w:t>CONTRATAÇÃO DE EMPRESA ESPECIALIZADA NA PRESTAÇÃO DE SERVIÇOS DE APOIO OPERACIONAL E</w:t>
      </w:r>
      <w:r w:rsidRPr="00335BE2">
        <w:rPr>
          <w:rFonts w:ascii="Arial" w:hAnsi="Arial" w:cs="Arial"/>
          <w:b/>
          <w:bCs/>
          <w:sz w:val="22"/>
          <w:szCs w:val="22"/>
          <w:lang w:eastAsia="pt-BR"/>
        </w:rPr>
        <w:t xml:space="preserve"> GERENCIAMENTO ELETRÔNICO DAS MANUTENÇÕES DA FROTA, COM USO DE TECNOLOGIA DE CARTÕES MAGNÉTICOS INDIVIDUAIS, </w:t>
      </w:r>
      <w:bookmarkStart w:id="2" w:name="_Hlk137642849"/>
      <w:r w:rsidRPr="00335BE2">
        <w:rPr>
          <w:rFonts w:ascii="Arial" w:hAnsi="Arial" w:cs="Arial"/>
          <w:b/>
          <w:bCs/>
          <w:sz w:val="22"/>
          <w:szCs w:val="22"/>
          <w:lang w:eastAsia="pt-BR"/>
        </w:rPr>
        <w:t>SISTEMAS ONLINES E OU SIMILARES E IMPLANTAÇÃO DE SISTEMA INFORMATIZADO VIA INTERNET</w:t>
      </w:r>
      <w:bookmarkEnd w:id="2"/>
      <w:r w:rsidRPr="00335BE2">
        <w:rPr>
          <w:rFonts w:ascii="Arial" w:hAnsi="Arial" w:cs="Arial"/>
          <w:b/>
          <w:bCs/>
          <w:sz w:val="22"/>
          <w:szCs w:val="22"/>
          <w:lang w:eastAsia="pt-BR"/>
        </w:rPr>
        <w:t>, DISPONIBILIZANDO REDE DE ESTABELECIMENTOS CREDENCIADOS (OFICINAS, AUTOPEÇAS E CONCESSIONÁRIAS) PARA FORNECIMENTOS DE PEÇAS E EXECUÇÕES DE SERVIÇOS DE MANUTENÇÕES CORRETIVAS E PREVENTIVAS EM ATENDIMENTO A TODAS AS SECRETARIAS DO MUNICÍPIO DE MATUTINA/MG</w:t>
      </w:r>
      <w:bookmarkEnd w:id="1"/>
      <w:r w:rsidRPr="00335BE2">
        <w:rPr>
          <w:rFonts w:ascii="Arial" w:hAnsi="Arial" w:cs="Arial"/>
          <w:b/>
          <w:sz w:val="22"/>
          <w:szCs w:val="22"/>
        </w:rPr>
        <w:t>.</w:t>
      </w:r>
    </w:p>
    <w:p w14:paraId="6E1C299E" w14:textId="77777777" w:rsidR="00B2567B" w:rsidRPr="00335BE2" w:rsidRDefault="00B2567B" w:rsidP="00B35EE8">
      <w:pPr>
        <w:pStyle w:val="TextosemFormatao"/>
        <w:tabs>
          <w:tab w:val="left" w:pos="356"/>
        </w:tabs>
        <w:spacing w:line="360" w:lineRule="auto"/>
        <w:jc w:val="both"/>
        <w:rPr>
          <w:rFonts w:ascii="Arial" w:hAnsi="Arial" w:cs="Arial"/>
          <w:color w:val="000000"/>
          <w:sz w:val="22"/>
          <w:szCs w:val="22"/>
        </w:rPr>
      </w:pPr>
    </w:p>
    <w:p w14:paraId="497592AD" w14:textId="17F04F86" w:rsidR="00B2567B" w:rsidRPr="00335BE2" w:rsidRDefault="00B2567B" w:rsidP="00B35EE8">
      <w:pPr>
        <w:numPr>
          <w:ilvl w:val="0"/>
          <w:numId w:val="3"/>
        </w:numPr>
        <w:tabs>
          <w:tab w:val="left" w:pos="5954"/>
        </w:tabs>
        <w:suppressAutoHyphens w:val="0"/>
        <w:spacing w:line="360" w:lineRule="auto"/>
        <w:ind w:left="0" w:firstLine="0"/>
        <w:jc w:val="both"/>
        <w:rPr>
          <w:rFonts w:ascii="Arial" w:hAnsi="Arial" w:cs="Arial"/>
          <w:sz w:val="22"/>
          <w:szCs w:val="22"/>
        </w:rPr>
      </w:pPr>
      <w:r w:rsidRPr="00335BE2">
        <w:rPr>
          <w:rFonts w:ascii="Arial" w:hAnsi="Arial" w:cs="Arial"/>
          <w:b/>
          <w:bCs/>
          <w:color w:val="000000"/>
          <w:sz w:val="22"/>
          <w:szCs w:val="22"/>
        </w:rPr>
        <w:t xml:space="preserve">APRESENTAÇÃO PARA CREDENCIAMENTO DOS LICITANTES: DIA </w:t>
      </w:r>
      <w:r w:rsidR="00B35EE8" w:rsidRPr="00335BE2">
        <w:rPr>
          <w:rFonts w:ascii="Arial" w:hAnsi="Arial" w:cs="Arial"/>
          <w:b/>
          <w:bCs/>
          <w:color w:val="000000"/>
          <w:sz w:val="22"/>
          <w:szCs w:val="22"/>
        </w:rPr>
        <w:t xml:space="preserve">28 </w:t>
      </w:r>
      <w:r w:rsidR="005845BE" w:rsidRPr="00335BE2">
        <w:rPr>
          <w:rFonts w:ascii="Arial" w:hAnsi="Arial" w:cs="Arial"/>
          <w:b/>
          <w:bCs/>
          <w:color w:val="000000"/>
          <w:sz w:val="22"/>
          <w:szCs w:val="22"/>
        </w:rPr>
        <w:t xml:space="preserve">DE JUNHO </w:t>
      </w:r>
      <w:r w:rsidRPr="00335BE2">
        <w:rPr>
          <w:rFonts w:ascii="Arial" w:hAnsi="Arial" w:cs="Arial"/>
          <w:b/>
          <w:bCs/>
          <w:color w:val="000000"/>
          <w:sz w:val="22"/>
          <w:szCs w:val="22"/>
        </w:rPr>
        <w:t>DE 202</w:t>
      </w:r>
      <w:r w:rsidR="005845BE" w:rsidRPr="00335BE2">
        <w:rPr>
          <w:rFonts w:ascii="Arial" w:hAnsi="Arial" w:cs="Arial"/>
          <w:b/>
          <w:bCs/>
          <w:color w:val="000000"/>
          <w:sz w:val="22"/>
          <w:szCs w:val="22"/>
        </w:rPr>
        <w:t>3</w:t>
      </w:r>
      <w:r w:rsidRPr="00335BE2">
        <w:rPr>
          <w:rFonts w:ascii="Arial" w:hAnsi="Arial" w:cs="Arial"/>
          <w:color w:val="000000"/>
          <w:sz w:val="22"/>
          <w:szCs w:val="22"/>
        </w:rPr>
        <w:t xml:space="preserve"> ATÉ ÀS</w:t>
      </w:r>
      <w:r w:rsidR="005845BE" w:rsidRPr="00335BE2">
        <w:rPr>
          <w:rFonts w:ascii="Arial" w:hAnsi="Arial" w:cs="Arial"/>
          <w:color w:val="000000"/>
          <w:sz w:val="22"/>
          <w:szCs w:val="22"/>
        </w:rPr>
        <w:t xml:space="preserve"> </w:t>
      </w:r>
      <w:r w:rsidR="00B35EE8" w:rsidRPr="00335BE2">
        <w:rPr>
          <w:rFonts w:ascii="Arial" w:hAnsi="Arial" w:cs="Arial"/>
          <w:b/>
          <w:color w:val="000000"/>
          <w:sz w:val="22"/>
          <w:szCs w:val="22"/>
        </w:rPr>
        <w:t>13</w:t>
      </w:r>
      <w:r w:rsidR="005845BE" w:rsidRPr="00335BE2">
        <w:rPr>
          <w:rFonts w:ascii="Arial" w:hAnsi="Arial" w:cs="Arial"/>
          <w:b/>
          <w:color w:val="000000"/>
          <w:sz w:val="22"/>
          <w:szCs w:val="22"/>
        </w:rPr>
        <w:t>:00</w:t>
      </w:r>
      <w:r w:rsidR="005845BE" w:rsidRPr="00335BE2">
        <w:rPr>
          <w:rFonts w:ascii="Arial" w:hAnsi="Arial" w:cs="Arial"/>
          <w:color w:val="000000"/>
          <w:sz w:val="22"/>
          <w:szCs w:val="22"/>
        </w:rPr>
        <w:t xml:space="preserve"> </w:t>
      </w:r>
      <w:r w:rsidRPr="00335BE2">
        <w:rPr>
          <w:rFonts w:ascii="Arial" w:hAnsi="Arial" w:cs="Arial"/>
          <w:b/>
          <w:bCs/>
          <w:color w:val="000000"/>
          <w:sz w:val="22"/>
          <w:szCs w:val="22"/>
        </w:rPr>
        <w:t>H</w:t>
      </w:r>
      <w:r w:rsidRPr="00335BE2">
        <w:rPr>
          <w:rFonts w:ascii="Arial" w:hAnsi="Arial" w:cs="Arial"/>
          <w:color w:val="000000"/>
          <w:sz w:val="22"/>
          <w:szCs w:val="22"/>
        </w:rPr>
        <w:t xml:space="preserve"> NA SALA DA LICITAÇÃO;</w:t>
      </w:r>
    </w:p>
    <w:p w14:paraId="3E88CF7D" w14:textId="77777777" w:rsidR="00B2567B" w:rsidRPr="00335BE2" w:rsidRDefault="00B2567B" w:rsidP="00B35EE8">
      <w:pPr>
        <w:tabs>
          <w:tab w:val="left" w:pos="5954"/>
        </w:tabs>
        <w:spacing w:line="360" w:lineRule="auto"/>
        <w:jc w:val="both"/>
        <w:rPr>
          <w:rFonts w:ascii="Arial" w:hAnsi="Arial" w:cs="Arial"/>
          <w:color w:val="000000"/>
          <w:sz w:val="22"/>
          <w:szCs w:val="22"/>
        </w:rPr>
      </w:pPr>
    </w:p>
    <w:p w14:paraId="674BAA52" w14:textId="510255AF" w:rsidR="00B2567B" w:rsidRPr="00335BE2" w:rsidRDefault="00B2567B" w:rsidP="00B35EE8">
      <w:pPr>
        <w:numPr>
          <w:ilvl w:val="0"/>
          <w:numId w:val="3"/>
        </w:numPr>
        <w:tabs>
          <w:tab w:val="left" w:pos="5954"/>
        </w:tabs>
        <w:suppressAutoHyphens w:val="0"/>
        <w:spacing w:line="360" w:lineRule="auto"/>
        <w:ind w:left="0" w:firstLine="0"/>
        <w:jc w:val="both"/>
        <w:rPr>
          <w:rFonts w:ascii="Arial" w:hAnsi="Arial" w:cs="Arial"/>
          <w:sz w:val="22"/>
          <w:szCs w:val="22"/>
        </w:rPr>
      </w:pPr>
      <w:r w:rsidRPr="00335BE2">
        <w:rPr>
          <w:rFonts w:ascii="Arial" w:hAnsi="Arial" w:cs="Arial"/>
          <w:b/>
          <w:bCs/>
          <w:color w:val="000000"/>
          <w:sz w:val="22"/>
          <w:szCs w:val="22"/>
        </w:rPr>
        <w:t xml:space="preserve">CONSULTAS AO EDITAL: </w:t>
      </w:r>
      <w:r w:rsidRPr="00335BE2">
        <w:rPr>
          <w:rFonts w:ascii="Arial" w:hAnsi="Arial" w:cs="Arial"/>
          <w:color w:val="000000"/>
          <w:sz w:val="22"/>
          <w:szCs w:val="22"/>
        </w:rPr>
        <w:t xml:space="preserve">SALA </w:t>
      </w:r>
      <w:r w:rsidR="009D172B" w:rsidRPr="00335BE2">
        <w:rPr>
          <w:rFonts w:ascii="Arial" w:hAnsi="Arial" w:cs="Arial"/>
          <w:color w:val="000000"/>
          <w:sz w:val="22"/>
          <w:szCs w:val="22"/>
        </w:rPr>
        <w:t>DA</w:t>
      </w:r>
      <w:r w:rsidRPr="00335BE2">
        <w:rPr>
          <w:rFonts w:ascii="Arial" w:hAnsi="Arial" w:cs="Arial"/>
          <w:color w:val="000000"/>
          <w:sz w:val="22"/>
          <w:szCs w:val="22"/>
        </w:rPr>
        <w:t xml:space="preserve"> LICITAÇÃO DESTA PREFEITURA.</w:t>
      </w:r>
    </w:p>
    <w:p w14:paraId="5CD1EF98" w14:textId="77777777" w:rsidR="00B2567B" w:rsidRPr="00335BE2" w:rsidRDefault="00B2567B" w:rsidP="00B35EE8">
      <w:pPr>
        <w:tabs>
          <w:tab w:val="left" w:pos="5954"/>
        </w:tabs>
        <w:spacing w:line="360" w:lineRule="auto"/>
        <w:jc w:val="both"/>
        <w:rPr>
          <w:rFonts w:ascii="Arial" w:hAnsi="Arial" w:cs="Arial"/>
          <w:color w:val="000000"/>
          <w:sz w:val="22"/>
          <w:szCs w:val="22"/>
        </w:rPr>
      </w:pPr>
    </w:p>
    <w:p w14:paraId="3F695E54" w14:textId="0A3B6742" w:rsidR="00B2567B" w:rsidRPr="00335BE2" w:rsidRDefault="00B2567B" w:rsidP="00B35EE8">
      <w:pPr>
        <w:tabs>
          <w:tab w:val="left" w:pos="5954"/>
        </w:tabs>
        <w:spacing w:line="360" w:lineRule="auto"/>
        <w:jc w:val="center"/>
        <w:rPr>
          <w:rFonts w:ascii="Arial" w:hAnsi="Arial" w:cs="Arial"/>
          <w:b/>
          <w:color w:val="000000"/>
          <w:sz w:val="22"/>
          <w:szCs w:val="22"/>
        </w:rPr>
      </w:pPr>
      <w:r w:rsidRPr="00335BE2">
        <w:rPr>
          <w:rFonts w:ascii="Arial" w:hAnsi="Arial" w:cs="Arial"/>
          <w:b/>
          <w:color w:val="000000"/>
          <w:sz w:val="22"/>
          <w:szCs w:val="22"/>
        </w:rPr>
        <w:t xml:space="preserve">ESCLARECIMENTOS: </w:t>
      </w:r>
      <w:r w:rsidRPr="00335BE2">
        <w:rPr>
          <w:rFonts w:ascii="Arial" w:hAnsi="Arial" w:cs="Arial"/>
          <w:color w:val="000000"/>
          <w:sz w:val="22"/>
          <w:szCs w:val="22"/>
        </w:rPr>
        <w:t xml:space="preserve">ATRAVÉS DOS TELEFONES (34) </w:t>
      </w:r>
      <w:r w:rsidR="005845BE" w:rsidRPr="00335BE2">
        <w:rPr>
          <w:rFonts w:ascii="Arial" w:hAnsi="Arial" w:cs="Arial"/>
          <w:color w:val="000000"/>
          <w:sz w:val="22"/>
          <w:szCs w:val="22"/>
        </w:rPr>
        <w:t>36741220/1230</w:t>
      </w:r>
      <w:r w:rsidR="00FF5ECC" w:rsidRPr="00335BE2">
        <w:rPr>
          <w:rFonts w:ascii="Arial" w:hAnsi="Arial" w:cs="Arial"/>
          <w:color w:val="000000"/>
          <w:sz w:val="22"/>
          <w:szCs w:val="22"/>
        </w:rPr>
        <w:t xml:space="preserve"> ou pelo </w:t>
      </w:r>
      <w:proofErr w:type="spellStart"/>
      <w:r w:rsidR="00FF5ECC" w:rsidRPr="00335BE2">
        <w:rPr>
          <w:rFonts w:ascii="Arial" w:hAnsi="Arial" w:cs="Arial"/>
          <w:color w:val="000000"/>
          <w:sz w:val="22"/>
          <w:szCs w:val="22"/>
        </w:rPr>
        <w:t>email</w:t>
      </w:r>
      <w:proofErr w:type="spellEnd"/>
      <w:r w:rsidR="00FF5ECC" w:rsidRPr="00335BE2">
        <w:rPr>
          <w:rFonts w:ascii="Arial" w:hAnsi="Arial" w:cs="Arial"/>
          <w:color w:val="000000"/>
          <w:sz w:val="22"/>
          <w:szCs w:val="22"/>
        </w:rPr>
        <w:t>: licitacaomat@matutina.mg.gov.br</w:t>
      </w:r>
    </w:p>
    <w:p w14:paraId="24A43680" w14:textId="77777777" w:rsidR="00EC7981" w:rsidRPr="00335BE2" w:rsidRDefault="00EC7981" w:rsidP="00B35EE8">
      <w:pPr>
        <w:tabs>
          <w:tab w:val="left" w:pos="5954"/>
        </w:tabs>
        <w:spacing w:line="360" w:lineRule="auto"/>
        <w:jc w:val="center"/>
        <w:rPr>
          <w:rFonts w:ascii="Arial" w:hAnsi="Arial" w:cs="Arial"/>
          <w:b/>
          <w:color w:val="000000"/>
          <w:sz w:val="22"/>
          <w:szCs w:val="22"/>
        </w:rPr>
      </w:pPr>
    </w:p>
    <w:p w14:paraId="53B0EF3E" w14:textId="1F628457" w:rsidR="008F5181" w:rsidRPr="00335BE2" w:rsidRDefault="00B35EE8" w:rsidP="00B35EE8">
      <w:pPr>
        <w:suppressAutoHyphens w:val="0"/>
        <w:spacing w:line="360" w:lineRule="auto"/>
        <w:jc w:val="center"/>
        <w:rPr>
          <w:rFonts w:ascii="Arial" w:hAnsi="Arial" w:cs="Arial"/>
          <w:sz w:val="22"/>
          <w:szCs w:val="22"/>
        </w:rPr>
      </w:pPr>
      <w:proofErr w:type="gramStart"/>
      <w:r w:rsidRPr="00335BE2">
        <w:rPr>
          <w:rFonts w:ascii="Arial" w:hAnsi="Arial" w:cs="Arial"/>
          <w:b/>
          <w:color w:val="000000"/>
          <w:sz w:val="22"/>
          <w:szCs w:val="22"/>
        </w:rPr>
        <w:t xml:space="preserve">VILMAR </w:t>
      </w:r>
      <w:r w:rsidR="009D172B" w:rsidRPr="00335BE2">
        <w:rPr>
          <w:rFonts w:ascii="Arial" w:hAnsi="Arial" w:cs="Arial"/>
          <w:b/>
          <w:color w:val="000000"/>
          <w:sz w:val="22"/>
          <w:szCs w:val="22"/>
        </w:rPr>
        <w:t xml:space="preserve"> </w:t>
      </w:r>
      <w:r w:rsidR="001F0DFF" w:rsidRPr="00335BE2">
        <w:rPr>
          <w:rFonts w:ascii="Arial" w:hAnsi="Arial" w:cs="Arial"/>
          <w:b/>
          <w:color w:val="000000"/>
          <w:sz w:val="22"/>
          <w:szCs w:val="22"/>
        </w:rPr>
        <w:t>MARTINS</w:t>
      </w:r>
      <w:proofErr w:type="gramEnd"/>
    </w:p>
    <w:p w14:paraId="45D6ECCC" w14:textId="72EFB1F2" w:rsidR="008F5181" w:rsidRPr="00335BE2" w:rsidRDefault="005845BE" w:rsidP="00B35EE8">
      <w:pPr>
        <w:suppressAutoHyphens w:val="0"/>
        <w:spacing w:line="360" w:lineRule="auto"/>
        <w:jc w:val="center"/>
        <w:rPr>
          <w:rFonts w:ascii="Arial" w:hAnsi="Arial" w:cs="Arial"/>
          <w:bCs/>
          <w:sz w:val="22"/>
          <w:szCs w:val="22"/>
        </w:rPr>
      </w:pPr>
      <w:r w:rsidRPr="00335BE2">
        <w:rPr>
          <w:rFonts w:ascii="Arial" w:hAnsi="Arial" w:cs="Arial"/>
          <w:bCs/>
          <w:color w:val="000000"/>
          <w:sz w:val="22"/>
          <w:szCs w:val="22"/>
        </w:rPr>
        <w:t>Pregoeir</w:t>
      </w:r>
      <w:r w:rsidR="00B35EE8" w:rsidRPr="00335BE2">
        <w:rPr>
          <w:rFonts w:ascii="Arial" w:hAnsi="Arial" w:cs="Arial"/>
          <w:bCs/>
          <w:color w:val="000000"/>
          <w:sz w:val="22"/>
          <w:szCs w:val="22"/>
        </w:rPr>
        <w:t>o</w:t>
      </w:r>
    </w:p>
    <w:p w14:paraId="65268BC6" w14:textId="77777777" w:rsidR="006C31D0" w:rsidRPr="00335BE2" w:rsidRDefault="006C31D0" w:rsidP="00B35EE8">
      <w:pPr>
        <w:tabs>
          <w:tab w:val="left" w:pos="5954"/>
        </w:tabs>
        <w:spacing w:line="360" w:lineRule="auto"/>
        <w:jc w:val="center"/>
        <w:rPr>
          <w:rFonts w:ascii="Arial" w:hAnsi="Arial" w:cs="Arial"/>
          <w:b/>
          <w:color w:val="000000"/>
          <w:sz w:val="22"/>
          <w:szCs w:val="22"/>
        </w:rPr>
      </w:pPr>
    </w:p>
    <w:p w14:paraId="02D71B50" w14:textId="67E739E8" w:rsidR="008F5181" w:rsidRPr="00335BE2" w:rsidRDefault="00EC75B4" w:rsidP="00B35EE8">
      <w:pPr>
        <w:tabs>
          <w:tab w:val="left" w:pos="5954"/>
        </w:tabs>
        <w:spacing w:line="360" w:lineRule="auto"/>
        <w:jc w:val="center"/>
        <w:rPr>
          <w:rFonts w:ascii="Arial" w:hAnsi="Arial" w:cs="Arial"/>
          <w:b/>
          <w:color w:val="000000"/>
          <w:sz w:val="22"/>
          <w:szCs w:val="22"/>
        </w:rPr>
      </w:pPr>
      <w:r w:rsidRPr="00335BE2">
        <w:rPr>
          <w:rFonts w:ascii="Arial" w:hAnsi="Arial" w:cs="Arial"/>
          <w:b/>
          <w:color w:val="000000"/>
          <w:sz w:val="22"/>
          <w:szCs w:val="22"/>
        </w:rPr>
        <w:t xml:space="preserve">PROCESSO LICITATÓRIO </w:t>
      </w:r>
      <w:r w:rsidR="00917D63" w:rsidRPr="00335BE2">
        <w:rPr>
          <w:rFonts w:ascii="Arial" w:hAnsi="Arial" w:cs="Arial"/>
          <w:b/>
          <w:color w:val="000000"/>
          <w:sz w:val="22"/>
          <w:szCs w:val="22"/>
        </w:rPr>
        <w:t xml:space="preserve">N.º </w:t>
      </w:r>
      <w:r w:rsidR="005845BE" w:rsidRPr="00335BE2">
        <w:rPr>
          <w:rFonts w:ascii="Arial" w:hAnsi="Arial" w:cs="Arial"/>
          <w:b/>
          <w:color w:val="000000"/>
          <w:sz w:val="22"/>
          <w:szCs w:val="22"/>
        </w:rPr>
        <w:t>055</w:t>
      </w:r>
      <w:r w:rsidR="00917D63" w:rsidRPr="00335BE2">
        <w:rPr>
          <w:rFonts w:ascii="Arial" w:hAnsi="Arial" w:cs="Arial"/>
          <w:b/>
          <w:color w:val="000000"/>
          <w:sz w:val="22"/>
          <w:szCs w:val="22"/>
        </w:rPr>
        <w:t>/202</w:t>
      </w:r>
      <w:r w:rsidR="00CB24B5" w:rsidRPr="00335BE2">
        <w:rPr>
          <w:rFonts w:ascii="Arial" w:hAnsi="Arial" w:cs="Arial"/>
          <w:b/>
          <w:color w:val="000000"/>
          <w:sz w:val="22"/>
          <w:szCs w:val="22"/>
        </w:rPr>
        <w:t>3</w:t>
      </w:r>
      <w:r w:rsidR="00BF6873" w:rsidRPr="00335BE2">
        <w:rPr>
          <w:rFonts w:ascii="Arial" w:hAnsi="Arial" w:cs="Arial"/>
          <w:b/>
          <w:color w:val="000000"/>
          <w:sz w:val="22"/>
          <w:szCs w:val="22"/>
        </w:rPr>
        <w:t xml:space="preserve"> - </w:t>
      </w:r>
      <w:r w:rsidRPr="00335BE2">
        <w:rPr>
          <w:rFonts w:ascii="Arial" w:hAnsi="Arial" w:cs="Arial"/>
          <w:b/>
          <w:color w:val="000000"/>
          <w:sz w:val="22"/>
          <w:szCs w:val="22"/>
        </w:rPr>
        <w:t xml:space="preserve">PREGÃO PRESENCIAL Nº. </w:t>
      </w:r>
      <w:r w:rsidR="005845BE" w:rsidRPr="00335BE2">
        <w:rPr>
          <w:rFonts w:ascii="Arial" w:hAnsi="Arial" w:cs="Arial"/>
          <w:b/>
          <w:color w:val="000000"/>
          <w:sz w:val="22"/>
          <w:szCs w:val="22"/>
        </w:rPr>
        <w:t>013</w:t>
      </w:r>
      <w:r w:rsidR="001D01B1" w:rsidRPr="00335BE2">
        <w:rPr>
          <w:rFonts w:ascii="Arial" w:hAnsi="Arial" w:cs="Arial"/>
          <w:b/>
          <w:color w:val="000000"/>
          <w:sz w:val="22"/>
          <w:szCs w:val="22"/>
        </w:rPr>
        <w:t>/202</w:t>
      </w:r>
      <w:r w:rsidR="00CB24B5" w:rsidRPr="00335BE2">
        <w:rPr>
          <w:rFonts w:ascii="Arial" w:hAnsi="Arial" w:cs="Arial"/>
          <w:b/>
          <w:color w:val="000000"/>
          <w:sz w:val="22"/>
          <w:szCs w:val="22"/>
        </w:rPr>
        <w:t>3</w:t>
      </w:r>
    </w:p>
    <w:p w14:paraId="113F8BD4" w14:textId="77777777" w:rsidR="008F5181" w:rsidRPr="00335BE2" w:rsidRDefault="008F5181" w:rsidP="00B35EE8">
      <w:pPr>
        <w:tabs>
          <w:tab w:val="left" w:pos="5954"/>
        </w:tabs>
        <w:spacing w:line="360" w:lineRule="auto"/>
        <w:jc w:val="center"/>
        <w:rPr>
          <w:rFonts w:ascii="Arial" w:hAnsi="Arial" w:cs="Arial"/>
          <w:b/>
          <w:color w:val="000000"/>
          <w:sz w:val="22"/>
          <w:szCs w:val="22"/>
        </w:rPr>
      </w:pPr>
    </w:p>
    <w:p w14:paraId="4DE40D99" w14:textId="77777777" w:rsidR="008F5181" w:rsidRPr="00335BE2" w:rsidRDefault="00EC75B4" w:rsidP="00B35EE8">
      <w:pPr>
        <w:pStyle w:val="Ttulo1"/>
        <w:pBdr>
          <w:top w:val="double" w:sz="12" w:space="1" w:color="00000A"/>
          <w:bottom w:val="double" w:sz="12" w:space="1" w:color="00000A"/>
        </w:pBdr>
        <w:spacing w:line="360" w:lineRule="auto"/>
        <w:rPr>
          <w:rFonts w:ascii="Arial" w:hAnsi="Arial" w:cs="Arial"/>
          <w:sz w:val="22"/>
          <w:szCs w:val="22"/>
        </w:rPr>
      </w:pPr>
      <w:r w:rsidRPr="00335BE2">
        <w:rPr>
          <w:rFonts w:ascii="Arial" w:hAnsi="Arial" w:cs="Arial"/>
          <w:color w:val="000000"/>
          <w:sz w:val="22"/>
          <w:szCs w:val="22"/>
        </w:rPr>
        <w:t>PREÂMBULO</w:t>
      </w:r>
    </w:p>
    <w:p w14:paraId="40EA7F4C" w14:textId="7D31E701" w:rsidR="00E71A66" w:rsidRPr="00335BE2" w:rsidRDefault="00917D63" w:rsidP="00B35EE8">
      <w:pPr>
        <w:tabs>
          <w:tab w:val="left" w:pos="390"/>
          <w:tab w:val="left" w:pos="405"/>
        </w:tabs>
        <w:spacing w:line="360" w:lineRule="auto"/>
        <w:jc w:val="both"/>
        <w:rPr>
          <w:rFonts w:ascii="Arial" w:hAnsi="Arial" w:cs="Arial"/>
          <w:sz w:val="22"/>
          <w:szCs w:val="22"/>
        </w:rPr>
      </w:pPr>
      <w:r w:rsidRPr="00335BE2">
        <w:rPr>
          <w:rFonts w:ascii="Arial" w:hAnsi="Arial" w:cs="Arial"/>
          <w:color w:val="000000"/>
          <w:sz w:val="22"/>
          <w:szCs w:val="22"/>
        </w:rPr>
        <w:tab/>
      </w:r>
      <w:r w:rsidR="00E86CD7" w:rsidRPr="00335BE2">
        <w:rPr>
          <w:rFonts w:ascii="Arial" w:hAnsi="Arial" w:cs="Arial"/>
          <w:color w:val="000000"/>
          <w:sz w:val="22"/>
          <w:szCs w:val="22"/>
        </w:rPr>
        <w:t xml:space="preserve">O Município de </w:t>
      </w:r>
      <w:r w:rsidR="00B2567B" w:rsidRPr="00335BE2">
        <w:rPr>
          <w:rFonts w:ascii="Arial" w:hAnsi="Arial" w:cs="Arial"/>
          <w:color w:val="000000"/>
          <w:sz w:val="22"/>
          <w:szCs w:val="22"/>
        </w:rPr>
        <w:t>Matutina</w:t>
      </w:r>
      <w:r w:rsidR="00E86CD7" w:rsidRPr="00335BE2">
        <w:rPr>
          <w:rFonts w:ascii="Arial" w:hAnsi="Arial" w:cs="Arial"/>
          <w:color w:val="000000"/>
          <w:sz w:val="22"/>
          <w:szCs w:val="22"/>
        </w:rPr>
        <w:t xml:space="preserve">, com endereço na </w:t>
      </w:r>
      <w:r w:rsidR="001F0DFF" w:rsidRPr="00335BE2">
        <w:rPr>
          <w:rFonts w:ascii="Arial" w:hAnsi="Arial" w:cs="Arial"/>
          <w:color w:val="auto"/>
          <w:sz w:val="22"/>
          <w:szCs w:val="22"/>
        </w:rPr>
        <w:t xml:space="preserve">Rua José </w:t>
      </w:r>
      <w:proofErr w:type="spellStart"/>
      <w:r w:rsidR="001F0DFF" w:rsidRPr="00335BE2">
        <w:rPr>
          <w:rFonts w:ascii="Arial" w:hAnsi="Arial" w:cs="Arial"/>
          <w:color w:val="auto"/>
          <w:sz w:val="22"/>
          <w:szCs w:val="22"/>
        </w:rPr>
        <w:t>Londe</w:t>
      </w:r>
      <w:proofErr w:type="spellEnd"/>
      <w:r w:rsidR="001F0DFF" w:rsidRPr="00335BE2">
        <w:rPr>
          <w:rFonts w:ascii="Arial" w:hAnsi="Arial" w:cs="Arial"/>
          <w:color w:val="auto"/>
          <w:sz w:val="22"/>
          <w:szCs w:val="22"/>
        </w:rPr>
        <w:t xml:space="preserve"> Filho, N.º 354 – Centro - Matutina - MG</w:t>
      </w:r>
      <w:r w:rsidR="00E86CD7" w:rsidRPr="00335BE2">
        <w:rPr>
          <w:rFonts w:ascii="Arial" w:hAnsi="Arial" w:cs="Arial"/>
          <w:color w:val="000000"/>
          <w:sz w:val="22"/>
          <w:szCs w:val="22"/>
        </w:rPr>
        <w:t>, por intermédio de s</w:t>
      </w:r>
      <w:r w:rsidR="001F0DFF" w:rsidRPr="00335BE2">
        <w:rPr>
          <w:rFonts w:ascii="Arial" w:hAnsi="Arial" w:cs="Arial"/>
          <w:color w:val="000000"/>
          <w:sz w:val="22"/>
          <w:szCs w:val="22"/>
        </w:rPr>
        <w:t xml:space="preserve">eu </w:t>
      </w:r>
      <w:r w:rsidR="00E86CD7" w:rsidRPr="00335BE2">
        <w:rPr>
          <w:rFonts w:ascii="Arial" w:hAnsi="Arial" w:cs="Arial"/>
          <w:color w:val="000000"/>
          <w:sz w:val="22"/>
          <w:szCs w:val="22"/>
        </w:rPr>
        <w:t>Pregoeir</w:t>
      </w:r>
      <w:r w:rsidR="001F0DFF" w:rsidRPr="00335BE2">
        <w:rPr>
          <w:rFonts w:ascii="Arial" w:hAnsi="Arial" w:cs="Arial"/>
          <w:color w:val="000000"/>
          <w:sz w:val="22"/>
          <w:szCs w:val="22"/>
        </w:rPr>
        <w:t>o</w:t>
      </w:r>
      <w:r w:rsidR="00E86CD7" w:rsidRPr="00335BE2">
        <w:rPr>
          <w:rFonts w:ascii="Arial" w:hAnsi="Arial" w:cs="Arial"/>
          <w:color w:val="000000"/>
          <w:sz w:val="22"/>
          <w:szCs w:val="22"/>
        </w:rPr>
        <w:t xml:space="preserve"> e Equipe de Apoio designados pela </w:t>
      </w:r>
      <w:r w:rsidR="001F0DFF" w:rsidRPr="00335BE2">
        <w:rPr>
          <w:rFonts w:ascii="Arial" w:hAnsi="Arial" w:cs="Arial"/>
          <w:color w:val="auto"/>
          <w:sz w:val="22"/>
          <w:szCs w:val="22"/>
        </w:rPr>
        <w:t xml:space="preserve">Portaria nº. </w:t>
      </w:r>
      <w:r w:rsidR="00266384" w:rsidRPr="00335BE2">
        <w:rPr>
          <w:rFonts w:ascii="Arial" w:hAnsi="Arial" w:cs="Arial"/>
          <w:color w:val="auto"/>
          <w:sz w:val="22"/>
          <w:szCs w:val="22"/>
        </w:rPr>
        <w:t>04</w:t>
      </w:r>
      <w:r w:rsidR="001F0DFF" w:rsidRPr="00335BE2">
        <w:rPr>
          <w:rFonts w:ascii="Arial" w:hAnsi="Arial" w:cs="Arial"/>
          <w:color w:val="auto"/>
          <w:sz w:val="22"/>
          <w:szCs w:val="22"/>
        </w:rPr>
        <w:t xml:space="preserve"> de </w:t>
      </w:r>
      <w:r w:rsidR="00266384" w:rsidRPr="00335BE2">
        <w:rPr>
          <w:rFonts w:ascii="Arial" w:hAnsi="Arial" w:cs="Arial"/>
          <w:color w:val="auto"/>
          <w:sz w:val="22"/>
          <w:szCs w:val="22"/>
        </w:rPr>
        <w:t>02</w:t>
      </w:r>
      <w:r w:rsidR="001F0DFF" w:rsidRPr="00335BE2">
        <w:rPr>
          <w:rFonts w:ascii="Arial" w:hAnsi="Arial" w:cs="Arial"/>
          <w:color w:val="auto"/>
          <w:sz w:val="22"/>
          <w:szCs w:val="22"/>
        </w:rPr>
        <w:t xml:space="preserve"> de </w:t>
      </w:r>
      <w:r w:rsidR="00266384" w:rsidRPr="00335BE2">
        <w:rPr>
          <w:rFonts w:ascii="Arial" w:hAnsi="Arial" w:cs="Arial"/>
          <w:color w:val="auto"/>
          <w:sz w:val="22"/>
          <w:szCs w:val="22"/>
        </w:rPr>
        <w:t>janeiro</w:t>
      </w:r>
      <w:r w:rsidR="001F0DFF" w:rsidRPr="00335BE2">
        <w:rPr>
          <w:rFonts w:ascii="Arial" w:hAnsi="Arial" w:cs="Arial"/>
          <w:color w:val="auto"/>
          <w:sz w:val="22"/>
          <w:szCs w:val="22"/>
        </w:rPr>
        <w:t xml:space="preserve"> de 202</w:t>
      </w:r>
      <w:r w:rsidR="00CB24B5" w:rsidRPr="00335BE2">
        <w:rPr>
          <w:rFonts w:ascii="Arial" w:hAnsi="Arial" w:cs="Arial"/>
          <w:color w:val="auto"/>
          <w:sz w:val="22"/>
          <w:szCs w:val="22"/>
        </w:rPr>
        <w:t>3</w:t>
      </w:r>
      <w:r w:rsidR="00E86CD7" w:rsidRPr="00335BE2">
        <w:rPr>
          <w:rFonts w:ascii="Arial" w:hAnsi="Arial" w:cs="Arial"/>
          <w:color w:val="000000"/>
          <w:sz w:val="22"/>
          <w:szCs w:val="22"/>
        </w:rPr>
        <w:t>, torna público aos interessados que às</w:t>
      </w:r>
      <w:r w:rsidR="00266384" w:rsidRPr="00335BE2">
        <w:rPr>
          <w:rFonts w:ascii="Arial" w:hAnsi="Arial" w:cs="Arial"/>
          <w:color w:val="000000"/>
          <w:sz w:val="22"/>
          <w:szCs w:val="22"/>
        </w:rPr>
        <w:t xml:space="preserve"> </w:t>
      </w:r>
      <w:r w:rsidR="00B35EE8" w:rsidRPr="00335BE2">
        <w:rPr>
          <w:rFonts w:ascii="Arial" w:hAnsi="Arial" w:cs="Arial"/>
          <w:b/>
          <w:color w:val="000000"/>
          <w:sz w:val="22"/>
          <w:szCs w:val="22"/>
        </w:rPr>
        <w:t>13</w:t>
      </w:r>
      <w:r w:rsidR="00266384" w:rsidRPr="00335BE2">
        <w:rPr>
          <w:rFonts w:ascii="Arial" w:hAnsi="Arial" w:cs="Arial"/>
          <w:b/>
          <w:color w:val="000000"/>
          <w:sz w:val="22"/>
          <w:szCs w:val="22"/>
        </w:rPr>
        <w:t xml:space="preserve">:00 </w:t>
      </w:r>
      <w:r w:rsidR="001F0DFF" w:rsidRPr="00335BE2">
        <w:rPr>
          <w:rFonts w:ascii="Arial" w:hAnsi="Arial" w:cs="Arial"/>
          <w:b/>
          <w:color w:val="000000"/>
          <w:sz w:val="22"/>
          <w:szCs w:val="22"/>
        </w:rPr>
        <w:t>h</w:t>
      </w:r>
      <w:r w:rsidR="00E86CD7" w:rsidRPr="00335BE2">
        <w:rPr>
          <w:rFonts w:ascii="Arial" w:hAnsi="Arial" w:cs="Arial"/>
          <w:b/>
          <w:color w:val="000000"/>
          <w:sz w:val="22"/>
          <w:szCs w:val="22"/>
        </w:rPr>
        <w:t xml:space="preserve"> (</w:t>
      </w:r>
      <w:r w:rsidR="00266384" w:rsidRPr="00335BE2">
        <w:rPr>
          <w:rFonts w:ascii="Arial" w:hAnsi="Arial" w:cs="Arial"/>
          <w:b/>
          <w:color w:val="000000"/>
          <w:sz w:val="22"/>
          <w:szCs w:val="22"/>
        </w:rPr>
        <w:t>oito</w:t>
      </w:r>
      <w:r w:rsidR="00E6689F" w:rsidRPr="00335BE2">
        <w:rPr>
          <w:rFonts w:ascii="Arial" w:hAnsi="Arial" w:cs="Arial"/>
          <w:b/>
          <w:color w:val="000000"/>
          <w:sz w:val="22"/>
          <w:szCs w:val="22"/>
        </w:rPr>
        <w:t xml:space="preserve"> horas</w:t>
      </w:r>
      <w:r w:rsidR="00E86CD7" w:rsidRPr="00335BE2">
        <w:rPr>
          <w:rFonts w:ascii="Arial" w:hAnsi="Arial" w:cs="Arial"/>
          <w:b/>
          <w:color w:val="000000"/>
          <w:sz w:val="22"/>
          <w:szCs w:val="22"/>
        </w:rPr>
        <w:t>) do dia</w:t>
      </w:r>
      <w:r w:rsidR="00266384" w:rsidRPr="00335BE2">
        <w:rPr>
          <w:rFonts w:ascii="Arial" w:hAnsi="Arial" w:cs="Arial"/>
          <w:b/>
          <w:color w:val="000000"/>
          <w:sz w:val="22"/>
          <w:szCs w:val="22"/>
        </w:rPr>
        <w:t xml:space="preserve"> </w:t>
      </w:r>
      <w:r w:rsidR="00B35EE8" w:rsidRPr="00335BE2">
        <w:rPr>
          <w:rFonts w:ascii="Arial" w:hAnsi="Arial" w:cs="Arial"/>
          <w:b/>
          <w:color w:val="000000"/>
          <w:sz w:val="22"/>
          <w:szCs w:val="22"/>
        </w:rPr>
        <w:t>28</w:t>
      </w:r>
      <w:r w:rsidR="00E6689F" w:rsidRPr="00335BE2">
        <w:rPr>
          <w:rFonts w:ascii="Arial" w:hAnsi="Arial" w:cs="Arial"/>
          <w:b/>
          <w:color w:val="000000"/>
          <w:sz w:val="22"/>
          <w:szCs w:val="22"/>
        </w:rPr>
        <w:t xml:space="preserve"> de</w:t>
      </w:r>
      <w:r w:rsidR="00E6043A" w:rsidRPr="00335BE2">
        <w:rPr>
          <w:rFonts w:ascii="Arial" w:hAnsi="Arial" w:cs="Arial"/>
          <w:b/>
          <w:color w:val="000000"/>
          <w:sz w:val="22"/>
          <w:szCs w:val="22"/>
        </w:rPr>
        <w:t xml:space="preserve"> </w:t>
      </w:r>
      <w:r w:rsidR="00266384" w:rsidRPr="00335BE2">
        <w:rPr>
          <w:rFonts w:ascii="Arial" w:hAnsi="Arial" w:cs="Arial"/>
          <w:b/>
          <w:color w:val="000000"/>
          <w:sz w:val="22"/>
          <w:szCs w:val="22"/>
        </w:rPr>
        <w:t>junho</w:t>
      </w:r>
      <w:r w:rsidR="001F0DFF" w:rsidRPr="00335BE2">
        <w:rPr>
          <w:rFonts w:ascii="Arial" w:hAnsi="Arial" w:cs="Arial"/>
          <w:b/>
          <w:color w:val="000000"/>
          <w:sz w:val="22"/>
          <w:szCs w:val="22"/>
        </w:rPr>
        <w:t xml:space="preserve"> </w:t>
      </w:r>
      <w:r w:rsidR="00E6689F" w:rsidRPr="00335BE2">
        <w:rPr>
          <w:rFonts w:ascii="Arial" w:hAnsi="Arial" w:cs="Arial"/>
          <w:b/>
          <w:color w:val="000000"/>
          <w:sz w:val="22"/>
          <w:szCs w:val="22"/>
        </w:rPr>
        <w:t>de 202</w:t>
      </w:r>
      <w:r w:rsidR="00CB24B5" w:rsidRPr="00335BE2">
        <w:rPr>
          <w:rFonts w:ascii="Arial" w:hAnsi="Arial" w:cs="Arial"/>
          <w:b/>
          <w:color w:val="000000"/>
          <w:sz w:val="22"/>
          <w:szCs w:val="22"/>
        </w:rPr>
        <w:t>3</w:t>
      </w:r>
      <w:r w:rsidR="000D15E9" w:rsidRPr="00335BE2">
        <w:rPr>
          <w:rFonts w:ascii="Arial" w:hAnsi="Arial" w:cs="Arial"/>
          <w:b/>
          <w:color w:val="000000"/>
          <w:sz w:val="22"/>
          <w:szCs w:val="22"/>
        </w:rPr>
        <w:t>,</w:t>
      </w:r>
      <w:r w:rsidR="00E86CD7" w:rsidRPr="00335BE2">
        <w:rPr>
          <w:rFonts w:ascii="Arial" w:hAnsi="Arial" w:cs="Arial"/>
          <w:color w:val="000000"/>
          <w:sz w:val="22"/>
          <w:szCs w:val="22"/>
        </w:rPr>
        <w:t xml:space="preserve"> em sua sede, situada na </w:t>
      </w:r>
      <w:r w:rsidR="001F0DFF" w:rsidRPr="00335BE2">
        <w:rPr>
          <w:rFonts w:ascii="Arial" w:hAnsi="Arial" w:cs="Arial"/>
          <w:color w:val="auto"/>
          <w:sz w:val="22"/>
          <w:szCs w:val="22"/>
        </w:rPr>
        <w:t xml:space="preserve">Rua José </w:t>
      </w:r>
      <w:proofErr w:type="spellStart"/>
      <w:r w:rsidR="001F0DFF" w:rsidRPr="00335BE2">
        <w:rPr>
          <w:rFonts w:ascii="Arial" w:hAnsi="Arial" w:cs="Arial"/>
          <w:color w:val="auto"/>
          <w:sz w:val="22"/>
          <w:szCs w:val="22"/>
        </w:rPr>
        <w:t>Londe</w:t>
      </w:r>
      <w:proofErr w:type="spellEnd"/>
      <w:r w:rsidR="001F0DFF" w:rsidRPr="00335BE2">
        <w:rPr>
          <w:rFonts w:ascii="Arial" w:hAnsi="Arial" w:cs="Arial"/>
          <w:color w:val="auto"/>
          <w:sz w:val="22"/>
          <w:szCs w:val="22"/>
        </w:rPr>
        <w:t xml:space="preserve"> Filho, N.º 354 – Centro - Matutina - MG</w:t>
      </w:r>
      <w:r w:rsidR="00E86CD7" w:rsidRPr="00335BE2">
        <w:rPr>
          <w:rFonts w:ascii="Arial" w:hAnsi="Arial" w:cs="Arial"/>
          <w:color w:val="000000"/>
          <w:sz w:val="22"/>
          <w:szCs w:val="22"/>
        </w:rPr>
        <w:t>, em sessão pública, fará realizar licitação na modalidade Pregão Presencial nº</w:t>
      </w:r>
      <w:r w:rsidR="00EC75B4" w:rsidRPr="00335BE2">
        <w:rPr>
          <w:rFonts w:ascii="Arial" w:hAnsi="Arial" w:cs="Arial"/>
          <w:color w:val="000000"/>
          <w:sz w:val="22"/>
          <w:szCs w:val="22"/>
        </w:rPr>
        <w:t xml:space="preserve">. </w:t>
      </w:r>
      <w:r w:rsidR="00266384" w:rsidRPr="00335BE2">
        <w:rPr>
          <w:rFonts w:ascii="Arial" w:hAnsi="Arial" w:cs="Arial"/>
          <w:color w:val="000000"/>
          <w:sz w:val="22"/>
          <w:szCs w:val="22"/>
        </w:rPr>
        <w:t>013</w:t>
      </w:r>
      <w:r w:rsidR="00E83A5E" w:rsidRPr="00335BE2">
        <w:rPr>
          <w:rFonts w:ascii="Arial" w:hAnsi="Arial" w:cs="Arial"/>
          <w:color w:val="000000"/>
          <w:sz w:val="22"/>
          <w:szCs w:val="22"/>
        </w:rPr>
        <w:t>/202</w:t>
      </w:r>
      <w:r w:rsidR="00CB24B5" w:rsidRPr="00335BE2">
        <w:rPr>
          <w:rFonts w:ascii="Arial" w:hAnsi="Arial" w:cs="Arial"/>
          <w:color w:val="000000"/>
          <w:sz w:val="22"/>
          <w:szCs w:val="22"/>
        </w:rPr>
        <w:t>3</w:t>
      </w:r>
      <w:r w:rsidR="00EC75B4" w:rsidRPr="00335BE2">
        <w:rPr>
          <w:rFonts w:ascii="Arial" w:hAnsi="Arial" w:cs="Arial"/>
          <w:color w:val="000000"/>
          <w:sz w:val="22"/>
          <w:szCs w:val="22"/>
        </w:rPr>
        <w:t xml:space="preserve">, do tipo </w:t>
      </w:r>
      <w:r w:rsidR="00AD0BBD" w:rsidRPr="00335BE2">
        <w:rPr>
          <w:rFonts w:ascii="Arial" w:hAnsi="Arial" w:cs="Arial"/>
          <w:b/>
          <w:bCs/>
          <w:color w:val="000000"/>
          <w:sz w:val="22"/>
          <w:szCs w:val="22"/>
          <w:u w:val="single"/>
        </w:rPr>
        <w:t xml:space="preserve">MENOR </w:t>
      </w:r>
      <w:r w:rsidR="00463726" w:rsidRPr="00335BE2">
        <w:rPr>
          <w:rFonts w:ascii="Arial" w:hAnsi="Arial" w:cs="Arial"/>
          <w:b/>
          <w:bCs/>
          <w:color w:val="000000"/>
          <w:sz w:val="22"/>
          <w:szCs w:val="22"/>
          <w:u w:val="single"/>
        </w:rPr>
        <w:t>PREÇO</w:t>
      </w:r>
      <w:r w:rsidR="00AD0BBD" w:rsidRPr="00335BE2">
        <w:rPr>
          <w:rFonts w:ascii="Arial" w:hAnsi="Arial" w:cs="Arial"/>
          <w:color w:val="000000"/>
          <w:sz w:val="22"/>
          <w:szCs w:val="22"/>
        </w:rPr>
        <w:t xml:space="preserve">, </w:t>
      </w:r>
      <w:r w:rsidR="00A40DF5" w:rsidRPr="00335BE2">
        <w:rPr>
          <w:rFonts w:ascii="Arial" w:hAnsi="Arial" w:cs="Arial"/>
          <w:b/>
          <w:bCs/>
          <w:sz w:val="22"/>
          <w:szCs w:val="22"/>
        </w:rPr>
        <w:t>CONTRATAÇÃO DE EMPRESA ESPECIALIZADA NA PRESTAÇÃO DE SERVIÇOS DE APOIO OPERACIONAL E</w:t>
      </w:r>
      <w:r w:rsidR="00A40DF5" w:rsidRPr="00335BE2">
        <w:rPr>
          <w:rFonts w:ascii="Arial" w:hAnsi="Arial" w:cs="Arial"/>
          <w:b/>
          <w:bCs/>
          <w:sz w:val="22"/>
          <w:szCs w:val="22"/>
          <w:lang w:eastAsia="pt-BR"/>
        </w:rPr>
        <w:t xml:space="preserve"> GERENCIAMENTO ELETRÔNICO DAS MANUTENÇÕES DA FROTA, COM USO DE TECNOLOGIA DE CARTÕES MAGNÉTICOS INDIVIDUAIS, SISTEMAS ONLINES E OU SIMILARES E IMPLANTAÇÃO DE SISTEMA INFORMATIZADO VIA INTERNET, DISPONIBILIZANDO REDE DE ESTABELECIMENTOS CREDENCIADOS (OFICINAS, AUTOPEÇAS E CONCESSIONÁRIAS) PARA FORNECIMENTOS DE PEÇAS E EXECUÇÕES DE SERVIÇOS DE MANUTENÇÕES CORRETIVAS E PREVENTIVAS EM ATENDIMENTO A TODAS AS SECRETARIAS DO MUNICÍPIO DE </w:t>
      </w:r>
      <w:r w:rsidR="00B2567B" w:rsidRPr="00335BE2">
        <w:rPr>
          <w:rFonts w:ascii="Arial" w:hAnsi="Arial" w:cs="Arial"/>
          <w:b/>
          <w:bCs/>
          <w:sz w:val="22"/>
          <w:szCs w:val="22"/>
          <w:lang w:eastAsia="pt-BR"/>
        </w:rPr>
        <w:t>MATUTINA</w:t>
      </w:r>
      <w:r w:rsidR="00A40DF5" w:rsidRPr="00335BE2">
        <w:rPr>
          <w:rFonts w:ascii="Arial" w:hAnsi="Arial" w:cs="Arial"/>
          <w:b/>
          <w:bCs/>
          <w:sz w:val="22"/>
          <w:szCs w:val="22"/>
          <w:lang w:eastAsia="pt-BR"/>
        </w:rPr>
        <w:t>/MG</w:t>
      </w:r>
      <w:r w:rsidR="00EC75B4" w:rsidRPr="00335BE2">
        <w:rPr>
          <w:rFonts w:ascii="Arial" w:hAnsi="Arial" w:cs="Arial"/>
          <w:b/>
          <w:bCs/>
          <w:color w:val="000000"/>
          <w:sz w:val="22"/>
          <w:szCs w:val="22"/>
        </w:rPr>
        <w:t>,</w:t>
      </w:r>
      <w:r w:rsidR="00EC75B4" w:rsidRPr="00335BE2">
        <w:rPr>
          <w:rFonts w:ascii="Arial" w:hAnsi="Arial" w:cs="Arial"/>
          <w:b/>
          <w:color w:val="000000"/>
          <w:sz w:val="22"/>
          <w:szCs w:val="22"/>
        </w:rPr>
        <w:t xml:space="preserve"> </w:t>
      </w:r>
      <w:r w:rsidR="00E71A66" w:rsidRPr="00335BE2">
        <w:rPr>
          <w:rFonts w:ascii="Arial" w:hAnsi="Arial" w:cs="Arial"/>
          <w:color w:val="000000"/>
          <w:sz w:val="22"/>
          <w:szCs w:val="22"/>
        </w:rPr>
        <w:t xml:space="preserve">conforme descrição do objeto, constantes do Anexo I, esclarecendo que a presente licitação e consequente contratação serão regidas pela Lei Federal nº. 10.520/02, subsidiariamente pela </w:t>
      </w:r>
      <w:r w:rsidR="001F0DFF" w:rsidRPr="00335BE2">
        <w:rPr>
          <w:rFonts w:ascii="Arial" w:hAnsi="Arial" w:cs="Arial"/>
          <w:color w:val="000000"/>
          <w:sz w:val="22"/>
          <w:szCs w:val="22"/>
        </w:rPr>
        <w:t>L</w:t>
      </w:r>
      <w:r w:rsidR="00E71A66" w:rsidRPr="00335BE2">
        <w:rPr>
          <w:rFonts w:ascii="Arial" w:hAnsi="Arial" w:cs="Arial"/>
          <w:color w:val="000000"/>
          <w:sz w:val="22"/>
          <w:szCs w:val="22"/>
        </w:rPr>
        <w:t>ei</w:t>
      </w:r>
      <w:r w:rsidR="001F0DFF" w:rsidRPr="00335BE2">
        <w:rPr>
          <w:rFonts w:ascii="Arial" w:hAnsi="Arial" w:cs="Arial"/>
          <w:color w:val="000000"/>
          <w:sz w:val="22"/>
          <w:szCs w:val="22"/>
        </w:rPr>
        <w:t xml:space="preserve"> Federal</w:t>
      </w:r>
      <w:r w:rsidR="00E71A66" w:rsidRPr="00335BE2">
        <w:rPr>
          <w:rFonts w:ascii="Arial" w:hAnsi="Arial" w:cs="Arial"/>
          <w:color w:val="000000"/>
          <w:sz w:val="22"/>
          <w:szCs w:val="22"/>
        </w:rPr>
        <w:t xml:space="preserve"> nº. 8.666/93</w:t>
      </w:r>
      <w:r w:rsidR="001F0DFF" w:rsidRPr="00335BE2">
        <w:rPr>
          <w:rFonts w:ascii="Arial" w:hAnsi="Arial" w:cs="Arial"/>
          <w:color w:val="000000"/>
          <w:sz w:val="22"/>
          <w:szCs w:val="22"/>
        </w:rPr>
        <w:t xml:space="preserve"> e</w:t>
      </w:r>
      <w:r w:rsidR="00E71A66" w:rsidRPr="00335BE2">
        <w:rPr>
          <w:rFonts w:ascii="Arial" w:hAnsi="Arial" w:cs="Arial"/>
          <w:color w:val="000000"/>
          <w:sz w:val="22"/>
          <w:szCs w:val="22"/>
        </w:rPr>
        <w:t xml:space="preserve"> Lei Complementar n° 123/2006. Os trabalhos serão conduzidos pel</w:t>
      </w:r>
      <w:r w:rsidR="001F0DFF" w:rsidRPr="00335BE2">
        <w:rPr>
          <w:rFonts w:ascii="Arial" w:hAnsi="Arial" w:cs="Arial"/>
          <w:color w:val="000000"/>
          <w:sz w:val="22"/>
          <w:szCs w:val="22"/>
        </w:rPr>
        <w:t>o</w:t>
      </w:r>
      <w:r w:rsidR="00E71A66" w:rsidRPr="00335BE2">
        <w:rPr>
          <w:rFonts w:ascii="Arial" w:hAnsi="Arial" w:cs="Arial"/>
          <w:color w:val="000000"/>
          <w:sz w:val="22"/>
          <w:szCs w:val="22"/>
        </w:rPr>
        <w:t xml:space="preserve"> servidor da Prefeitura Municipal de </w:t>
      </w:r>
      <w:r w:rsidR="00B2567B" w:rsidRPr="00335BE2">
        <w:rPr>
          <w:rFonts w:ascii="Arial" w:hAnsi="Arial" w:cs="Arial"/>
          <w:color w:val="000000"/>
          <w:sz w:val="22"/>
          <w:szCs w:val="22"/>
        </w:rPr>
        <w:t>Matutina</w:t>
      </w:r>
      <w:r w:rsidR="00E71A66" w:rsidRPr="00335BE2">
        <w:rPr>
          <w:rFonts w:ascii="Arial" w:hAnsi="Arial" w:cs="Arial"/>
          <w:color w:val="000000"/>
          <w:sz w:val="22"/>
          <w:szCs w:val="22"/>
        </w:rPr>
        <w:t xml:space="preserve">, </w:t>
      </w:r>
      <w:r w:rsidR="001F0DFF" w:rsidRPr="00335BE2">
        <w:rPr>
          <w:rFonts w:ascii="Arial" w:hAnsi="Arial" w:cs="Arial"/>
          <w:color w:val="000000"/>
          <w:sz w:val="22"/>
          <w:szCs w:val="22"/>
        </w:rPr>
        <w:t>Vilmar Martins</w:t>
      </w:r>
      <w:r w:rsidR="00E71A66" w:rsidRPr="00335BE2">
        <w:rPr>
          <w:rFonts w:ascii="Arial" w:hAnsi="Arial" w:cs="Arial"/>
          <w:color w:val="000000"/>
          <w:sz w:val="22"/>
          <w:szCs w:val="22"/>
        </w:rPr>
        <w:t>, designad</w:t>
      </w:r>
      <w:r w:rsidR="001F0DFF" w:rsidRPr="00335BE2">
        <w:rPr>
          <w:rFonts w:ascii="Arial" w:hAnsi="Arial" w:cs="Arial"/>
          <w:color w:val="000000"/>
          <w:sz w:val="22"/>
          <w:szCs w:val="22"/>
        </w:rPr>
        <w:t>o</w:t>
      </w:r>
      <w:r w:rsidR="00E71A66" w:rsidRPr="00335BE2">
        <w:rPr>
          <w:rFonts w:ascii="Arial" w:hAnsi="Arial" w:cs="Arial"/>
          <w:color w:val="000000"/>
          <w:sz w:val="22"/>
          <w:szCs w:val="22"/>
        </w:rPr>
        <w:t xml:space="preserve"> Pregoeir</w:t>
      </w:r>
      <w:r w:rsidR="001F0DFF" w:rsidRPr="00335BE2">
        <w:rPr>
          <w:rFonts w:ascii="Arial" w:hAnsi="Arial" w:cs="Arial"/>
          <w:color w:val="000000"/>
          <w:sz w:val="22"/>
          <w:szCs w:val="22"/>
        </w:rPr>
        <w:t>o</w:t>
      </w:r>
      <w:r w:rsidR="00E71A66" w:rsidRPr="00335BE2">
        <w:rPr>
          <w:rFonts w:ascii="Arial" w:hAnsi="Arial" w:cs="Arial"/>
          <w:color w:val="000000"/>
          <w:sz w:val="22"/>
          <w:szCs w:val="22"/>
        </w:rPr>
        <w:t>, e integrarão a Equipe de Apoio, os servidores designados pela Portaria de nº. 0</w:t>
      </w:r>
      <w:r w:rsidR="005845BE" w:rsidRPr="00335BE2">
        <w:rPr>
          <w:rFonts w:ascii="Arial" w:hAnsi="Arial" w:cs="Arial"/>
          <w:color w:val="000000"/>
          <w:sz w:val="22"/>
          <w:szCs w:val="22"/>
        </w:rPr>
        <w:t>4</w:t>
      </w:r>
      <w:r w:rsidR="00E71A66" w:rsidRPr="00335BE2">
        <w:rPr>
          <w:rFonts w:ascii="Arial" w:hAnsi="Arial" w:cs="Arial"/>
          <w:color w:val="000000"/>
          <w:sz w:val="22"/>
          <w:szCs w:val="22"/>
        </w:rPr>
        <w:t>/202</w:t>
      </w:r>
      <w:r w:rsidR="005845BE" w:rsidRPr="00335BE2">
        <w:rPr>
          <w:rFonts w:ascii="Arial" w:hAnsi="Arial" w:cs="Arial"/>
          <w:color w:val="000000"/>
          <w:sz w:val="22"/>
          <w:szCs w:val="22"/>
        </w:rPr>
        <w:t>3</w:t>
      </w:r>
      <w:r w:rsidR="00E71A66" w:rsidRPr="00335BE2">
        <w:rPr>
          <w:rFonts w:ascii="Arial" w:hAnsi="Arial" w:cs="Arial"/>
          <w:color w:val="000000"/>
          <w:sz w:val="22"/>
          <w:szCs w:val="22"/>
        </w:rPr>
        <w:t>.</w:t>
      </w:r>
    </w:p>
    <w:p w14:paraId="7F2262D8" w14:textId="2737DC95" w:rsidR="00E71A66" w:rsidRPr="00335BE2" w:rsidRDefault="00E71A66" w:rsidP="00B35EE8">
      <w:pPr>
        <w:spacing w:line="360" w:lineRule="auto"/>
        <w:jc w:val="both"/>
        <w:rPr>
          <w:rFonts w:ascii="Arial" w:hAnsi="Arial" w:cs="Arial"/>
          <w:sz w:val="22"/>
          <w:szCs w:val="22"/>
        </w:rPr>
      </w:pPr>
      <w:r w:rsidRPr="00335BE2">
        <w:rPr>
          <w:rFonts w:ascii="Arial" w:hAnsi="Arial" w:cs="Arial"/>
          <w:color w:val="000000"/>
          <w:sz w:val="22"/>
          <w:szCs w:val="22"/>
        </w:rPr>
        <w:t xml:space="preserve">Caso de alguma eventualidade grave surgida em última hora, a licitação acontecerá no dia seguinte no mesmo horário agendado anteriormente ou em dia e horário marcado no Setor de Licitações no ato do protocolo dos envelopes. </w:t>
      </w:r>
    </w:p>
    <w:p w14:paraId="7CFC4774" w14:textId="77777777" w:rsidR="00A105AD" w:rsidRPr="00335BE2" w:rsidRDefault="00E71A66" w:rsidP="00B35EE8">
      <w:pPr>
        <w:spacing w:line="360" w:lineRule="auto"/>
        <w:jc w:val="both"/>
        <w:rPr>
          <w:rFonts w:ascii="Arial" w:hAnsi="Arial" w:cs="Arial"/>
          <w:color w:val="000000"/>
          <w:sz w:val="22"/>
          <w:szCs w:val="22"/>
        </w:rPr>
      </w:pPr>
      <w:r w:rsidRPr="00335BE2">
        <w:rPr>
          <w:rFonts w:ascii="Arial" w:hAnsi="Arial" w:cs="Arial"/>
          <w:color w:val="000000"/>
          <w:sz w:val="22"/>
          <w:szCs w:val="22"/>
        </w:rPr>
        <w:t>Na impossibilidade da conclusão dos trabalhos da sessão deste Pregão Presencial na mesma data de abertura, e em face de decisão d</w:t>
      </w:r>
      <w:r w:rsidR="00A105AD" w:rsidRPr="00335BE2">
        <w:rPr>
          <w:rFonts w:ascii="Arial" w:hAnsi="Arial" w:cs="Arial"/>
          <w:color w:val="000000"/>
          <w:sz w:val="22"/>
          <w:szCs w:val="22"/>
        </w:rPr>
        <w:t>o</w:t>
      </w:r>
      <w:r w:rsidRPr="00335BE2">
        <w:rPr>
          <w:rFonts w:ascii="Arial" w:hAnsi="Arial" w:cs="Arial"/>
          <w:color w:val="000000"/>
          <w:sz w:val="22"/>
          <w:szCs w:val="22"/>
        </w:rPr>
        <w:t xml:space="preserve"> Pregoeir</w:t>
      </w:r>
      <w:r w:rsidR="00A105AD" w:rsidRPr="00335BE2">
        <w:rPr>
          <w:rFonts w:ascii="Arial" w:hAnsi="Arial" w:cs="Arial"/>
          <w:color w:val="000000"/>
          <w:sz w:val="22"/>
          <w:szCs w:val="22"/>
        </w:rPr>
        <w:t>o</w:t>
      </w:r>
      <w:r w:rsidRPr="00335BE2">
        <w:rPr>
          <w:rFonts w:ascii="Arial" w:hAnsi="Arial" w:cs="Arial"/>
          <w:color w:val="000000"/>
          <w:sz w:val="22"/>
          <w:szCs w:val="22"/>
        </w:rPr>
        <w:t>, deverá ser determinada em ata a continuidade das atividades em dia a ser definido pel</w:t>
      </w:r>
      <w:r w:rsidR="00A105AD" w:rsidRPr="00335BE2">
        <w:rPr>
          <w:rFonts w:ascii="Arial" w:hAnsi="Arial" w:cs="Arial"/>
          <w:color w:val="000000"/>
          <w:sz w:val="22"/>
          <w:szCs w:val="22"/>
        </w:rPr>
        <w:t>o</w:t>
      </w:r>
      <w:r w:rsidRPr="00335BE2">
        <w:rPr>
          <w:rFonts w:ascii="Arial" w:hAnsi="Arial" w:cs="Arial"/>
          <w:color w:val="000000"/>
          <w:sz w:val="22"/>
          <w:szCs w:val="22"/>
        </w:rPr>
        <w:t xml:space="preserve"> Pregoeir</w:t>
      </w:r>
      <w:r w:rsidR="00A105AD" w:rsidRPr="00335BE2">
        <w:rPr>
          <w:rFonts w:ascii="Arial" w:hAnsi="Arial" w:cs="Arial"/>
          <w:color w:val="000000"/>
          <w:sz w:val="22"/>
          <w:szCs w:val="22"/>
        </w:rPr>
        <w:t>o</w:t>
      </w:r>
      <w:r w:rsidRPr="00335BE2">
        <w:rPr>
          <w:rFonts w:ascii="Arial" w:hAnsi="Arial" w:cs="Arial"/>
          <w:color w:val="000000"/>
          <w:sz w:val="22"/>
          <w:szCs w:val="22"/>
        </w:rPr>
        <w:t>.</w:t>
      </w:r>
    </w:p>
    <w:p w14:paraId="6536E94F" w14:textId="1893E671" w:rsidR="00E71A66" w:rsidRPr="00335BE2" w:rsidRDefault="00E71A66" w:rsidP="00B35EE8">
      <w:pPr>
        <w:spacing w:line="360" w:lineRule="auto"/>
        <w:jc w:val="both"/>
        <w:rPr>
          <w:rFonts w:ascii="Arial" w:hAnsi="Arial" w:cs="Arial"/>
          <w:b/>
          <w:bCs/>
          <w:i/>
          <w:iCs/>
          <w:color w:val="000000"/>
          <w:sz w:val="22"/>
          <w:szCs w:val="22"/>
        </w:rPr>
      </w:pPr>
      <w:r w:rsidRPr="00335BE2">
        <w:rPr>
          <w:rFonts w:ascii="Arial" w:hAnsi="Arial" w:cs="Arial"/>
          <w:b/>
          <w:bCs/>
          <w:i/>
          <w:iCs/>
          <w:color w:val="000000"/>
          <w:sz w:val="22"/>
          <w:szCs w:val="22"/>
        </w:rPr>
        <w:tab/>
      </w:r>
    </w:p>
    <w:p w14:paraId="06A16AD2" w14:textId="77777777" w:rsidR="008F5181" w:rsidRPr="00335BE2" w:rsidRDefault="00EC75B4" w:rsidP="00B35EE8">
      <w:pPr>
        <w:pStyle w:val="Ttulo1"/>
        <w:pBdr>
          <w:top w:val="double" w:sz="12" w:space="1" w:color="00000A"/>
          <w:bottom w:val="double" w:sz="12" w:space="1" w:color="00000A"/>
        </w:pBdr>
        <w:spacing w:line="360" w:lineRule="auto"/>
        <w:rPr>
          <w:rFonts w:ascii="Arial" w:hAnsi="Arial" w:cs="Arial"/>
          <w:sz w:val="22"/>
          <w:szCs w:val="22"/>
        </w:rPr>
      </w:pPr>
      <w:r w:rsidRPr="00335BE2">
        <w:rPr>
          <w:rFonts w:ascii="Arial" w:hAnsi="Arial" w:cs="Arial"/>
          <w:color w:val="000000"/>
          <w:sz w:val="22"/>
          <w:szCs w:val="22"/>
        </w:rPr>
        <w:lastRenderedPageBreak/>
        <w:t>I - DO OBJETO</w:t>
      </w:r>
    </w:p>
    <w:p w14:paraId="00BB112E" w14:textId="52728B45"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1.1.</w:t>
      </w:r>
      <w:r w:rsidRPr="00335BE2">
        <w:rPr>
          <w:rFonts w:ascii="Arial" w:hAnsi="Arial" w:cs="Arial"/>
          <w:color w:val="000000"/>
          <w:sz w:val="22"/>
          <w:szCs w:val="22"/>
        </w:rPr>
        <w:t xml:space="preserve"> O objeto desta licitação é a </w:t>
      </w:r>
      <w:r w:rsidRPr="00335BE2">
        <w:rPr>
          <w:rFonts w:ascii="Arial" w:hAnsi="Arial" w:cs="Arial"/>
          <w:b/>
          <w:color w:val="000000"/>
          <w:sz w:val="22"/>
          <w:szCs w:val="22"/>
        </w:rPr>
        <w:t>“</w:t>
      </w:r>
      <w:r w:rsidR="00E6043A" w:rsidRPr="00335BE2">
        <w:rPr>
          <w:rFonts w:ascii="Arial" w:hAnsi="Arial" w:cs="Arial"/>
          <w:b/>
          <w:bCs/>
          <w:sz w:val="22"/>
          <w:szCs w:val="22"/>
        </w:rPr>
        <w:t>CONTRATAÇÃO DE EMPRESA ESPECIALIZADA NA PRESTAÇÃO DE SERVIÇOS DE APOIO OPERACIONAL E</w:t>
      </w:r>
      <w:r w:rsidR="00E6043A" w:rsidRPr="00335BE2">
        <w:rPr>
          <w:rFonts w:ascii="Arial" w:hAnsi="Arial" w:cs="Arial"/>
          <w:b/>
          <w:bCs/>
          <w:sz w:val="22"/>
          <w:szCs w:val="22"/>
          <w:lang w:eastAsia="pt-BR"/>
        </w:rPr>
        <w:t xml:space="preserve"> GERENCIAMENTO ELETRÔNICO DAS MANUTENÇÕES DA FROTA, COM USO DE TECNOLOGIA DE CARTÕES MAGNÉTICOS INDIVIDUAIS, SISTEMAS ONLINES E OU SIMILARES E IMPLANTAÇÃO DE SISTEMA INFORMATIZADO VIA INTERNET, DISPONIBILIZANDO REDE DE ESTABELECIMENTOS CREDENCIADOS (OFICINAS, AUTOPEÇAS E CONCESSIONÁRIAS) PARA FORNECIMENTOS DE PEÇAS E EXECUÇÕES DE SERVIÇOS DE MANUTENÇÕES CORRETIVAS E PREVENTIVAS EM ATENDIMENTO A TODAS AS SECRETARIAS DO MUNICÍPIO DE </w:t>
      </w:r>
      <w:r w:rsidR="00B2567B" w:rsidRPr="00335BE2">
        <w:rPr>
          <w:rFonts w:ascii="Arial" w:hAnsi="Arial" w:cs="Arial"/>
          <w:b/>
          <w:bCs/>
          <w:sz w:val="22"/>
          <w:szCs w:val="22"/>
          <w:lang w:eastAsia="pt-BR"/>
        </w:rPr>
        <w:t>MATUTINA</w:t>
      </w:r>
      <w:r w:rsidR="00E6043A" w:rsidRPr="00335BE2">
        <w:rPr>
          <w:rFonts w:ascii="Arial" w:hAnsi="Arial" w:cs="Arial"/>
          <w:b/>
          <w:bCs/>
          <w:sz w:val="22"/>
          <w:szCs w:val="22"/>
          <w:lang w:eastAsia="pt-BR"/>
        </w:rPr>
        <w:t>/MG</w:t>
      </w:r>
      <w:r w:rsidR="00D33989" w:rsidRPr="00335BE2">
        <w:rPr>
          <w:rFonts w:ascii="Arial" w:hAnsi="Arial" w:cs="Arial"/>
          <w:b/>
          <w:sz w:val="22"/>
          <w:szCs w:val="22"/>
        </w:rPr>
        <w:t>”</w:t>
      </w:r>
      <w:r w:rsidR="00D33989" w:rsidRPr="00335BE2">
        <w:rPr>
          <w:rFonts w:ascii="Arial" w:hAnsi="Arial" w:cs="Arial"/>
          <w:color w:val="000000"/>
          <w:sz w:val="22"/>
          <w:szCs w:val="22"/>
        </w:rPr>
        <w:t xml:space="preserve"> </w:t>
      </w:r>
      <w:r w:rsidRPr="00335BE2">
        <w:rPr>
          <w:rFonts w:ascii="Arial" w:hAnsi="Arial" w:cs="Arial"/>
          <w:color w:val="000000"/>
          <w:sz w:val="22"/>
          <w:szCs w:val="22"/>
        </w:rPr>
        <w:t>conforme especificações constantes do anexo I, no modelo de proposta.</w:t>
      </w:r>
    </w:p>
    <w:p w14:paraId="5760D085" w14:textId="77777777" w:rsidR="00A105AD" w:rsidRPr="00335BE2" w:rsidRDefault="00EC75B4" w:rsidP="00B35EE8">
      <w:pPr>
        <w:pStyle w:val="Ttulo2"/>
        <w:rPr>
          <w:rFonts w:ascii="Arial" w:hAnsi="Arial" w:cs="Arial"/>
          <w:b w:val="0"/>
          <w:sz w:val="22"/>
          <w:szCs w:val="22"/>
        </w:rPr>
      </w:pPr>
      <w:r w:rsidRPr="00335BE2">
        <w:rPr>
          <w:rFonts w:ascii="Arial" w:hAnsi="Arial" w:cs="Arial"/>
          <w:sz w:val="22"/>
          <w:szCs w:val="22"/>
        </w:rPr>
        <w:t xml:space="preserve">1.2. </w:t>
      </w:r>
      <w:r w:rsidR="008E1494" w:rsidRPr="00335BE2">
        <w:rPr>
          <w:rFonts w:ascii="Arial" w:hAnsi="Arial" w:cs="Arial"/>
          <w:b w:val="0"/>
          <w:sz w:val="22"/>
          <w:szCs w:val="22"/>
        </w:rPr>
        <w:t xml:space="preserve">A contratação da empresa para prestação dos serviços objeto da licitação visa atender as necessidades de todas as secretarias da Prefeitura Municipal em aquisição de serviços, peças e manutenção da frota, permitindo que os veículos, máquinas e equipamentos estejam em perfeitas condições de uso e bom estado de conservação a qualquer tempo, a fim de que as atividades que dependem deles para seu desenvolvimento não sofram descontinuidade. </w:t>
      </w:r>
    </w:p>
    <w:p w14:paraId="35DB3DA2" w14:textId="77777777" w:rsidR="00A105AD" w:rsidRPr="00335BE2" w:rsidRDefault="00A105AD" w:rsidP="00B35EE8">
      <w:pPr>
        <w:pStyle w:val="Ttulo2"/>
        <w:rPr>
          <w:rFonts w:ascii="Arial" w:hAnsi="Arial" w:cs="Arial"/>
          <w:b w:val="0"/>
          <w:sz w:val="22"/>
          <w:szCs w:val="22"/>
        </w:rPr>
      </w:pPr>
      <w:r w:rsidRPr="00335BE2">
        <w:rPr>
          <w:rFonts w:ascii="Arial" w:hAnsi="Arial" w:cs="Arial"/>
          <w:bCs w:val="0"/>
          <w:sz w:val="22"/>
          <w:szCs w:val="22"/>
        </w:rPr>
        <w:t>1.3.</w:t>
      </w:r>
      <w:r w:rsidRPr="00335BE2">
        <w:rPr>
          <w:rFonts w:ascii="Arial" w:hAnsi="Arial" w:cs="Arial"/>
          <w:b w:val="0"/>
          <w:sz w:val="22"/>
          <w:szCs w:val="22"/>
        </w:rPr>
        <w:t xml:space="preserve"> </w:t>
      </w:r>
      <w:r w:rsidR="008E1494" w:rsidRPr="00335BE2">
        <w:rPr>
          <w:rFonts w:ascii="Arial" w:hAnsi="Arial" w:cs="Arial"/>
          <w:b w:val="0"/>
          <w:sz w:val="22"/>
          <w:szCs w:val="22"/>
        </w:rPr>
        <w:t xml:space="preserve">Visa, também, promover a otimização, padronização e racionalização nos serviços de manutenção preventiva e corretiva da frota de veículos pelas diversas secretarias em caráter contínuo e ininterrupto. </w:t>
      </w:r>
    </w:p>
    <w:p w14:paraId="238EB0F5" w14:textId="6D79A6F9" w:rsidR="008E1494" w:rsidRPr="00335BE2" w:rsidRDefault="00A105AD" w:rsidP="00B35EE8">
      <w:pPr>
        <w:pStyle w:val="Ttulo2"/>
        <w:rPr>
          <w:rFonts w:ascii="Arial" w:hAnsi="Arial" w:cs="Arial"/>
          <w:b w:val="0"/>
          <w:sz w:val="22"/>
          <w:szCs w:val="22"/>
        </w:rPr>
      </w:pPr>
      <w:r w:rsidRPr="00335BE2">
        <w:rPr>
          <w:rFonts w:ascii="Arial" w:hAnsi="Arial" w:cs="Arial"/>
          <w:bCs w:val="0"/>
          <w:sz w:val="22"/>
          <w:szCs w:val="22"/>
        </w:rPr>
        <w:t>1.4.</w:t>
      </w:r>
      <w:r w:rsidRPr="00335BE2">
        <w:rPr>
          <w:rFonts w:ascii="Arial" w:hAnsi="Arial" w:cs="Arial"/>
          <w:b w:val="0"/>
          <w:sz w:val="22"/>
          <w:szCs w:val="22"/>
        </w:rPr>
        <w:t xml:space="preserve"> </w:t>
      </w:r>
      <w:r w:rsidR="008E1494" w:rsidRPr="00335BE2">
        <w:rPr>
          <w:rFonts w:ascii="Arial" w:hAnsi="Arial" w:cs="Arial"/>
          <w:b w:val="0"/>
          <w:sz w:val="22"/>
          <w:szCs w:val="22"/>
        </w:rPr>
        <w:t>A decisão na escolha por este modelo de contratação considera as vantagens decorrentes da melhoria da gestão das despesas com a frota de veículos, gerando expectativas de redução de custos que envolvam manutenção, bem como do maior controle da frota por meio de relatórios gerenciais e da possibilidade de definir parâmetros de utilização e restrições diferenciadas relacionadas aos veículos e usuários.</w:t>
      </w:r>
    </w:p>
    <w:p w14:paraId="76107646" w14:textId="77777777" w:rsidR="00A105AD" w:rsidRPr="00335BE2" w:rsidRDefault="00A105AD" w:rsidP="00B35EE8">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1.5.</w:t>
      </w:r>
      <w:r w:rsidRPr="00335BE2">
        <w:rPr>
          <w:rFonts w:ascii="Arial" w:hAnsi="Arial" w:cs="Arial"/>
          <w:sz w:val="22"/>
          <w:szCs w:val="22"/>
        </w:rPr>
        <w:t xml:space="preserve"> </w:t>
      </w:r>
      <w:r w:rsidR="008E1494" w:rsidRPr="00335BE2">
        <w:rPr>
          <w:rFonts w:ascii="Arial" w:hAnsi="Arial" w:cs="Arial"/>
          <w:sz w:val="22"/>
          <w:szCs w:val="22"/>
        </w:rPr>
        <w:t xml:space="preserve">A necessidade da administração das manutenções de frota municipal via sistema de gestão e controle se dá pelo fato da alta demanda assim como a possibilidade de negociação de valores (via 03 orçamentos obrigatórios), o controle efetivo do que foi de fato executado via emissão da ordem de serviço pelo fornecedor assinada pelo motorista que levou o </w:t>
      </w:r>
      <w:r w:rsidR="003B3C5D" w:rsidRPr="00335BE2">
        <w:rPr>
          <w:rFonts w:ascii="Arial" w:hAnsi="Arial" w:cs="Arial"/>
          <w:sz w:val="22"/>
          <w:szCs w:val="22"/>
        </w:rPr>
        <w:t>item</w:t>
      </w:r>
      <w:r w:rsidR="008E1494" w:rsidRPr="00335BE2">
        <w:rPr>
          <w:rFonts w:ascii="Arial" w:hAnsi="Arial" w:cs="Arial"/>
          <w:sz w:val="22"/>
          <w:szCs w:val="22"/>
        </w:rPr>
        <w:t xml:space="preserve"> para a manutenção e ainda a emissão de requisição pelo coordenador da pasta atestando que está aprovado e correto. </w:t>
      </w:r>
    </w:p>
    <w:p w14:paraId="34277708" w14:textId="067FFD08" w:rsidR="008E1494" w:rsidRPr="00335BE2" w:rsidRDefault="00A105AD" w:rsidP="00B35EE8">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lastRenderedPageBreak/>
        <w:t>1.6.</w:t>
      </w:r>
      <w:r w:rsidRPr="00335BE2">
        <w:rPr>
          <w:rFonts w:ascii="Arial" w:hAnsi="Arial" w:cs="Arial"/>
          <w:sz w:val="22"/>
          <w:szCs w:val="22"/>
        </w:rPr>
        <w:t xml:space="preserve"> </w:t>
      </w:r>
      <w:r w:rsidR="008E1494" w:rsidRPr="00335BE2">
        <w:rPr>
          <w:rFonts w:ascii="Arial" w:hAnsi="Arial" w:cs="Arial"/>
          <w:sz w:val="22"/>
          <w:szCs w:val="22"/>
        </w:rPr>
        <w:t>Uma vez associados os orçamentos, ordem de serviço e requisição, o Setor de Frotas realiza a conferência e estando em conformidade aprova via sistema. </w:t>
      </w:r>
    </w:p>
    <w:p w14:paraId="276B7B0C" w14:textId="77777777" w:rsidR="00A105AD" w:rsidRPr="00335BE2" w:rsidRDefault="00A105AD" w:rsidP="00B35EE8">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1.7.</w:t>
      </w:r>
      <w:r w:rsidRPr="00335BE2">
        <w:rPr>
          <w:rFonts w:ascii="Arial" w:hAnsi="Arial" w:cs="Arial"/>
          <w:sz w:val="22"/>
          <w:szCs w:val="22"/>
        </w:rPr>
        <w:t xml:space="preserve"> </w:t>
      </w:r>
      <w:r w:rsidR="008E1494" w:rsidRPr="00335BE2">
        <w:rPr>
          <w:rFonts w:ascii="Arial" w:hAnsi="Arial" w:cs="Arial"/>
          <w:sz w:val="22"/>
          <w:szCs w:val="22"/>
        </w:rPr>
        <w:t xml:space="preserve">Justifica-se a escolha do sistema de gerenciamento, considerando a viabilidade de controle econômico e técnico, além de ser mais vantajoso principalmente no que tange à fiscalização e no desenvolvimento dos trabalhos. </w:t>
      </w:r>
    </w:p>
    <w:p w14:paraId="5852EAC9" w14:textId="77777777" w:rsidR="00DE7C97" w:rsidRPr="00335BE2" w:rsidRDefault="00A105AD" w:rsidP="00B35EE8">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1.8.</w:t>
      </w:r>
      <w:r w:rsidRPr="00335BE2">
        <w:rPr>
          <w:rFonts w:ascii="Arial" w:hAnsi="Arial" w:cs="Arial"/>
          <w:sz w:val="22"/>
          <w:szCs w:val="22"/>
        </w:rPr>
        <w:t xml:space="preserve"> </w:t>
      </w:r>
      <w:r w:rsidR="008E1494" w:rsidRPr="00335BE2">
        <w:rPr>
          <w:rFonts w:ascii="Arial" w:hAnsi="Arial" w:cs="Arial"/>
          <w:sz w:val="22"/>
          <w:szCs w:val="22"/>
        </w:rPr>
        <w:t xml:space="preserve">Conforme se infere na tabela abaixo, o município de </w:t>
      </w:r>
      <w:r w:rsidR="00B2567B" w:rsidRPr="00335BE2">
        <w:rPr>
          <w:rFonts w:ascii="Arial" w:hAnsi="Arial" w:cs="Arial"/>
          <w:sz w:val="22"/>
          <w:szCs w:val="22"/>
        </w:rPr>
        <w:t>Matutina</w:t>
      </w:r>
      <w:r w:rsidR="008E1494" w:rsidRPr="00335BE2">
        <w:rPr>
          <w:rFonts w:ascii="Arial" w:hAnsi="Arial" w:cs="Arial"/>
          <w:sz w:val="22"/>
          <w:szCs w:val="22"/>
        </w:rPr>
        <w:t>/MG efetuou elevados gastos com manutenção de veículos nos anos 20</w:t>
      </w:r>
      <w:r w:rsidRPr="00335BE2">
        <w:rPr>
          <w:rFonts w:ascii="Arial" w:hAnsi="Arial" w:cs="Arial"/>
          <w:sz w:val="22"/>
          <w:szCs w:val="22"/>
        </w:rPr>
        <w:t>20</w:t>
      </w:r>
      <w:r w:rsidR="008E1494" w:rsidRPr="00335BE2">
        <w:rPr>
          <w:rFonts w:ascii="Arial" w:hAnsi="Arial" w:cs="Arial"/>
          <w:sz w:val="22"/>
          <w:szCs w:val="22"/>
        </w:rPr>
        <w:t xml:space="preserve"> e 202</w:t>
      </w:r>
      <w:r w:rsidR="00DE7C97" w:rsidRPr="00335BE2">
        <w:rPr>
          <w:rFonts w:ascii="Arial" w:hAnsi="Arial" w:cs="Arial"/>
          <w:sz w:val="22"/>
          <w:szCs w:val="22"/>
        </w:rPr>
        <w:t>1, n</w:t>
      </w:r>
      <w:r w:rsidR="008E1494" w:rsidRPr="00335BE2">
        <w:rPr>
          <w:rFonts w:ascii="Arial" w:hAnsi="Arial" w:cs="Arial"/>
          <w:sz w:val="22"/>
          <w:szCs w:val="22"/>
        </w:rPr>
        <w:t xml:space="preserve">ão fosse o sistema de gerenciamento, os custos certamente seriam maiores, haja vista que o município não teria o leque de opções mais econômicas disponíveis para a realização dos serviços. </w:t>
      </w:r>
    </w:p>
    <w:p w14:paraId="690E2C95" w14:textId="6F2AEA24" w:rsidR="008E1494" w:rsidRPr="00335BE2" w:rsidRDefault="00DE7C97" w:rsidP="00B35EE8">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1.9.</w:t>
      </w:r>
      <w:r w:rsidRPr="00335BE2">
        <w:rPr>
          <w:rFonts w:ascii="Arial" w:hAnsi="Arial" w:cs="Arial"/>
          <w:sz w:val="22"/>
          <w:szCs w:val="22"/>
        </w:rPr>
        <w:t xml:space="preserve"> </w:t>
      </w:r>
      <w:r w:rsidR="008E1494" w:rsidRPr="00335BE2">
        <w:rPr>
          <w:rFonts w:ascii="Arial" w:hAnsi="Arial" w:cs="Arial"/>
          <w:sz w:val="22"/>
          <w:szCs w:val="22"/>
        </w:rPr>
        <w:t xml:space="preserve">Além disso, em um município de pequeno porte como </w:t>
      </w:r>
      <w:r w:rsidR="00B2567B" w:rsidRPr="00335BE2">
        <w:rPr>
          <w:rFonts w:ascii="Arial" w:hAnsi="Arial" w:cs="Arial"/>
          <w:sz w:val="22"/>
          <w:szCs w:val="22"/>
        </w:rPr>
        <w:t>Matutina</w:t>
      </w:r>
      <w:r w:rsidR="008E1494" w:rsidRPr="00335BE2">
        <w:rPr>
          <w:rFonts w:ascii="Arial" w:hAnsi="Arial" w:cs="Arial"/>
          <w:sz w:val="22"/>
          <w:szCs w:val="22"/>
        </w:rPr>
        <w:t>, com a escassez de recursos humanos disponíveis, não seria vantajoso procurar caso a caso, individualmente, meios para se efetivar a manutenção dos veículos, sob pena de causar sérios prejuízos por conta da demora em se solucionar o problema</w:t>
      </w:r>
      <w:r w:rsidRPr="00335BE2">
        <w:rPr>
          <w:rFonts w:ascii="Arial" w:hAnsi="Arial" w:cs="Arial"/>
          <w:sz w:val="22"/>
          <w:szCs w:val="22"/>
        </w:rPr>
        <w:t>, assim, o</w:t>
      </w:r>
      <w:r w:rsidR="008E1494" w:rsidRPr="00335BE2">
        <w:rPr>
          <w:rFonts w:ascii="Arial" w:hAnsi="Arial" w:cs="Arial"/>
          <w:sz w:val="22"/>
          <w:szCs w:val="22"/>
        </w:rPr>
        <w:t xml:space="preserve"> Sistema de Gerenciamento supre, a só tempo, a necessidade de econômica por parte do erário municipal e a vantajosidade com recursos humanos e técnicos que envolvem a manutenção da frota.</w:t>
      </w:r>
    </w:p>
    <w:p w14:paraId="5FD13AF0" w14:textId="77777777" w:rsidR="004B0510" w:rsidRPr="00335BE2" w:rsidRDefault="004B0510" w:rsidP="00B35EE8">
      <w:pPr>
        <w:spacing w:line="360" w:lineRule="auto"/>
        <w:jc w:val="both"/>
        <w:rPr>
          <w:rFonts w:ascii="Arial" w:hAnsi="Arial" w:cs="Arial"/>
          <w:sz w:val="22"/>
          <w:szCs w:val="22"/>
        </w:rPr>
      </w:pPr>
    </w:p>
    <w:p w14:paraId="78CEF36F" w14:textId="77777777" w:rsidR="008F5181" w:rsidRPr="00335BE2" w:rsidRDefault="00EC75B4" w:rsidP="00B35EE8">
      <w:pPr>
        <w:pStyle w:val="Ttulo1"/>
        <w:pBdr>
          <w:top w:val="double" w:sz="12" w:space="1" w:color="00000A"/>
          <w:bottom w:val="double" w:sz="12" w:space="1" w:color="00000A"/>
        </w:pBdr>
        <w:spacing w:line="360" w:lineRule="auto"/>
        <w:rPr>
          <w:rFonts w:ascii="Arial" w:hAnsi="Arial" w:cs="Arial"/>
          <w:sz w:val="22"/>
          <w:szCs w:val="22"/>
        </w:rPr>
      </w:pPr>
      <w:r w:rsidRPr="00335BE2">
        <w:rPr>
          <w:rFonts w:ascii="Arial" w:hAnsi="Arial" w:cs="Arial"/>
          <w:color w:val="000000"/>
          <w:sz w:val="22"/>
          <w:szCs w:val="22"/>
        </w:rPr>
        <w:t>II - CONSULTAS AO EDITAL E ESCLARECIMENTOS</w:t>
      </w:r>
    </w:p>
    <w:p w14:paraId="365DD8E5" w14:textId="77777777" w:rsidR="008F5181" w:rsidRPr="00335BE2" w:rsidRDefault="008F5181" w:rsidP="00B35EE8">
      <w:pPr>
        <w:spacing w:line="360" w:lineRule="auto"/>
        <w:jc w:val="both"/>
        <w:rPr>
          <w:rFonts w:ascii="Arial" w:hAnsi="Arial" w:cs="Arial"/>
          <w:b/>
          <w:color w:val="000000"/>
          <w:sz w:val="22"/>
          <w:szCs w:val="22"/>
        </w:rPr>
      </w:pPr>
    </w:p>
    <w:p w14:paraId="49568E80" w14:textId="2A0257EE"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2.1.</w:t>
      </w:r>
      <w:r w:rsidRPr="00335BE2">
        <w:rPr>
          <w:rFonts w:ascii="Arial" w:hAnsi="Arial" w:cs="Arial"/>
          <w:color w:val="000000"/>
          <w:sz w:val="22"/>
          <w:szCs w:val="22"/>
        </w:rPr>
        <w:t xml:space="preserve"> Cópia deste instrumento convocatório estará disponível no site da Prefeitura Municipal de </w:t>
      </w:r>
      <w:r w:rsidR="00B2567B" w:rsidRPr="00335BE2">
        <w:rPr>
          <w:rFonts w:ascii="Arial" w:hAnsi="Arial" w:cs="Arial"/>
          <w:color w:val="auto"/>
          <w:sz w:val="22"/>
          <w:szCs w:val="22"/>
        </w:rPr>
        <w:t>Matutina</w:t>
      </w:r>
      <w:r w:rsidRPr="00335BE2">
        <w:rPr>
          <w:rFonts w:ascii="Arial" w:hAnsi="Arial" w:cs="Arial"/>
          <w:color w:val="auto"/>
          <w:sz w:val="22"/>
          <w:szCs w:val="22"/>
        </w:rPr>
        <w:t>/MG (</w:t>
      </w:r>
      <w:hyperlink r:id="rId8" w:history="1">
        <w:r w:rsidR="00DE7C97" w:rsidRPr="00335BE2">
          <w:rPr>
            <w:rStyle w:val="Hyperlink"/>
            <w:rFonts w:ascii="Arial" w:hAnsi="Arial" w:cs="Arial"/>
            <w:color w:val="auto"/>
            <w:sz w:val="22"/>
            <w:szCs w:val="22"/>
          </w:rPr>
          <w:t>http://www.matutina.mg.gov.br</w:t>
        </w:r>
      </w:hyperlink>
      <w:r w:rsidRPr="00335BE2">
        <w:rPr>
          <w:rFonts w:ascii="Arial" w:hAnsi="Arial" w:cs="Arial"/>
          <w:color w:val="auto"/>
          <w:sz w:val="22"/>
          <w:szCs w:val="22"/>
        </w:rPr>
        <w:t xml:space="preserve">), podendo também ser obtido na sala </w:t>
      </w:r>
      <w:r w:rsidRPr="00335BE2">
        <w:rPr>
          <w:rFonts w:ascii="Arial" w:hAnsi="Arial" w:cs="Arial"/>
          <w:color w:val="000000"/>
          <w:sz w:val="22"/>
          <w:szCs w:val="22"/>
        </w:rPr>
        <w:t xml:space="preserve">de Licitação, na Prefeitura Municipal de </w:t>
      </w:r>
      <w:r w:rsidR="00B2567B" w:rsidRPr="00335BE2">
        <w:rPr>
          <w:rFonts w:ascii="Arial" w:hAnsi="Arial" w:cs="Arial"/>
          <w:color w:val="000000"/>
          <w:sz w:val="22"/>
          <w:szCs w:val="22"/>
        </w:rPr>
        <w:t>Matutina</w:t>
      </w:r>
      <w:r w:rsidRPr="00335BE2">
        <w:rPr>
          <w:rFonts w:ascii="Arial" w:hAnsi="Arial" w:cs="Arial"/>
          <w:color w:val="000000"/>
          <w:sz w:val="22"/>
          <w:szCs w:val="22"/>
        </w:rPr>
        <w:t xml:space="preserve">, no horário de </w:t>
      </w:r>
      <w:r w:rsidR="00DE7C97" w:rsidRPr="00335BE2">
        <w:rPr>
          <w:rFonts w:ascii="Arial" w:hAnsi="Arial" w:cs="Arial"/>
          <w:color w:val="000000"/>
          <w:sz w:val="22"/>
          <w:szCs w:val="22"/>
        </w:rPr>
        <w:t>7</w:t>
      </w:r>
      <w:r w:rsidRPr="00335BE2">
        <w:rPr>
          <w:rFonts w:ascii="Arial" w:hAnsi="Arial" w:cs="Arial"/>
          <w:color w:val="000000"/>
          <w:sz w:val="22"/>
          <w:szCs w:val="22"/>
        </w:rPr>
        <w:t>:00 às 1</w:t>
      </w:r>
      <w:r w:rsidR="00DE7C97" w:rsidRPr="00335BE2">
        <w:rPr>
          <w:rFonts w:ascii="Arial" w:hAnsi="Arial" w:cs="Arial"/>
          <w:color w:val="000000"/>
          <w:sz w:val="22"/>
          <w:szCs w:val="22"/>
        </w:rPr>
        <w:t>6</w:t>
      </w:r>
      <w:r w:rsidRPr="00335BE2">
        <w:rPr>
          <w:rFonts w:ascii="Arial" w:hAnsi="Arial" w:cs="Arial"/>
          <w:color w:val="000000"/>
          <w:sz w:val="22"/>
          <w:szCs w:val="22"/>
        </w:rPr>
        <w:t xml:space="preserve">:00 horas, ou solicitado pelo </w:t>
      </w:r>
      <w:proofErr w:type="spellStart"/>
      <w:r w:rsidRPr="00335BE2">
        <w:rPr>
          <w:rFonts w:ascii="Arial" w:hAnsi="Arial" w:cs="Arial"/>
          <w:color w:val="000000"/>
          <w:sz w:val="22"/>
          <w:szCs w:val="22"/>
        </w:rPr>
        <w:t>email</w:t>
      </w:r>
      <w:proofErr w:type="spellEnd"/>
      <w:r w:rsidRPr="00335BE2">
        <w:rPr>
          <w:rFonts w:ascii="Arial" w:hAnsi="Arial" w:cs="Arial"/>
          <w:color w:val="000000"/>
          <w:sz w:val="22"/>
          <w:szCs w:val="22"/>
        </w:rPr>
        <w:t xml:space="preserve">: </w:t>
      </w:r>
      <w:hyperlink r:id="rId9" w:history="1">
        <w:r w:rsidR="00266384" w:rsidRPr="00335BE2">
          <w:rPr>
            <w:rStyle w:val="Hyperlink"/>
            <w:rFonts w:ascii="Arial" w:hAnsi="Arial" w:cs="Arial"/>
            <w:sz w:val="22"/>
            <w:szCs w:val="22"/>
          </w:rPr>
          <w:t>licitacaomat@matutina.mg.gov.br</w:t>
        </w:r>
      </w:hyperlink>
    </w:p>
    <w:p w14:paraId="381CB5FD" w14:textId="77777777" w:rsidR="00266384" w:rsidRPr="00335BE2" w:rsidRDefault="00266384" w:rsidP="00B35EE8">
      <w:pPr>
        <w:spacing w:line="360" w:lineRule="auto"/>
        <w:jc w:val="both"/>
        <w:rPr>
          <w:rFonts w:ascii="Arial" w:hAnsi="Arial" w:cs="Arial"/>
          <w:sz w:val="22"/>
          <w:szCs w:val="22"/>
        </w:rPr>
      </w:pPr>
    </w:p>
    <w:p w14:paraId="18A59F04" w14:textId="1A1BFDAE"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 xml:space="preserve">2.2. </w:t>
      </w:r>
      <w:r w:rsidRPr="00335BE2">
        <w:rPr>
          <w:rFonts w:ascii="Arial" w:hAnsi="Arial" w:cs="Arial"/>
          <w:color w:val="000000"/>
          <w:sz w:val="22"/>
          <w:szCs w:val="22"/>
        </w:rPr>
        <w:t xml:space="preserve">Os pedidos de esclarecimentos sobre o edital poderão ser feitos também através do telefone (34) </w:t>
      </w:r>
      <w:r w:rsidR="00266384" w:rsidRPr="00335BE2">
        <w:rPr>
          <w:rFonts w:ascii="Arial" w:hAnsi="Arial" w:cs="Arial"/>
          <w:color w:val="000000"/>
          <w:sz w:val="22"/>
          <w:szCs w:val="22"/>
        </w:rPr>
        <w:t>3674 1220/1230</w:t>
      </w:r>
      <w:r w:rsidRPr="00335BE2">
        <w:rPr>
          <w:rFonts w:ascii="Arial" w:hAnsi="Arial" w:cs="Arial"/>
          <w:color w:val="000000"/>
          <w:sz w:val="22"/>
          <w:szCs w:val="22"/>
        </w:rPr>
        <w:t>.</w:t>
      </w:r>
    </w:p>
    <w:p w14:paraId="2C26D333" w14:textId="77777777" w:rsidR="008F5181" w:rsidRPr="00335BE2" w:rsidRDefault="00EC75B4" w:rsidP="00B35EE8">
      <w:pPr>
        <w:pStyle w:val="Ttulo1"/>
        <w:pBdr>
          <w:top w:val="double" w:sz="12" w:space="0" w:color="00000A"/>
          <w:bottom w:val="double" w:sz="12" w:space="1" w:color="00000A"/>
        </w:pBdr>
        <w:spacing w:line="360" w:lineRule="auto"/>
        <w:rPr>
          <w:rFonts w:ascii="Arial" w:hAnsi="Arial" w:cs="Arial"/>
          <w:sz w:val="22"/>
          <w:szCs w:val="22"/>
        </w:rPr>
      </w:pPr>
      <w:r w:rsidRPr="00335BE2">
        <w:rPr>
          <w:rFonts w:ascii="Arial" w:hAnsi="Arial" w:cs="Arial"/>
          <w:color w:val="000000"/>
          <w:sz w:val="22"/>
          <w:szCs w:val="22"/>
        </w:rPr>
        <w:t>III - CONDIÇÕES GERAIS DE PARTICIPAÇÃO</w:t>
      </w:r>
    </w:p>
    <w:p w14:paraId="68811D1F" w14:textId="072B7637" w:rsidR="00AF067D" w:rsidRPr="00335BE2" w:rsidRDefault="00AF067D" w:rsidP="00B35EE8">
      <w:pPr>
        <w:spacing w:line="360" w:lineRule="auto"/>
        <w:jc w:val="both"/>
        <w:rPr>
          <w:rFonts w:ascii="Arial" w:hAnsi="Arial" w:cs="Arial"/>
          <w:color w:val="auto"/>
          <w:sz w:val="22"/>
          <w:szCs w:val="22"/>
        </w:rPr>
      </w:pPr>
      <w:bookmarkStart w:id="3" w:name="_Hlk72837530"/>
      <w:r w:rsidRPr="00335BE2">
        <w:rPr>
          <w:rFonts w:ascii="Arial" w:hAnsi="Arial" w:cs="Arial"/>
          <w:b/>
          <w:color w:val="auto"/>
          <w:sz w:val="22"/>
          <w:szCs w:val="22"/>
        </w:rPr>
        <w:t xml:space="preserve">3.1. </w:t>
      </w:r>
      <w:r w:rsidR="00C829B4" w:rsidRPr="00335BE2">
        <w:rPr>
          <w:rFonts w:ascii="Arial" w:hAnsi="Arial" w:cs="Arial"/>
          <w:color w:val="auto"/>
          <w:sz w:val="22"/>
          <w:szCs w:val="22"/>
        </w:rPr>
        <w:t>Também p</w:t>
      </w:r>
      <w:r w:rsidRPr="00335BE2">
        <w:rPr>
          <w:rFonts w:ascii="Arial" w:hAnsi="Arial" w:cs="Arial"/>
          <w:color w:val="auto"/>
          <w:sz w:val="22"/>
          <w:szCs w:val="22"/>
        </w:rPr>
        <w:t xml:space="preserve">oderão participar deste Pregão Presencial </w:t>
      </w:r>
      <w:r w:rsidRPr="00335BE2">
        <w:rPr>
          <w:rFonts w:ascii="Arial" w:hAnsi="Arial" w:cs="Arial"/>
          <w:b/>
          <w:color w:val="auto"/>
          <w:sz w:val="22"/>
          <w:szCs w:val="22"/>
        </w:rPr>
        <w:t xml:space="preserve">MICROEMPRESAS, EMPRESAS DE PEQUENO PORTE e MEI </w:t>
      </w:r>
      <w:r w:rsidRPr="00335BE2">
        <w:rPr>
          <w:rFonts w:ascii="Arial" w:hAnsi="Arial" w:cs="Arial"/>
          <w:color w:val="auto"/>
          <w:sz w:val="22"/>
          <w:szCs w:val="22"/>
        </w:rPr>
        <w:t xml:space="preserve">do ramo pertinente ao objeto licitado, legalmente constituídas e que </w:t>
      </w:r>
      <w:r w:rsidRPr="00335BE2">
        <w:rPr>
          <w:rFonts w:ascii="Arial" w:hAnsi="Arial" w:cs="Arial"/>
          <w:color w:val="auto"/>
          <w:sz w:val="22"/>
          <w:szCs w:val="22"/>
        </w:rPr>
        <w:lastRenderedPageBreak/>
        <w:t>satisfaçam as condições estabelecidas neste Edital</w:t>
      </w:r>
      <w:r w:rsidR="00C829B4" w:rsidRPr="00335BE2">
        <w:rPr>
          <w:rFonts w:ascii="Arial" w:hAnsi="Arial" w:cs="Arial"/>
          <w:color w:val="auto"/>
          <w:sz w:val="22"/>
          <w:szCs w:val="22"/>
        </w:rPr>
        <w:t>, não sendo um edital exclusivo para essas empresas</w:t>
      </w:r>
      <w:r w:rsidRPr="00335BE2">
        <w:rPr>
          <w:rFonts w:ascii="Arial" w:hAnsi="Arial" w:cs="Arial"/>
          <w:color w:val="auto"/>
          <w:sz w:val="22"/>
          <w:szCs w:val="22"/>
        </w:rPr>
        <w:t>.</w:t>
      </w:r>
    </w:p>
    <w:p w14:paraId="3C47270C" w14:textId="77777777"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 xml:space="preserve">3.1.1. </w:t>
      </w:r>
      <w:r w:rsidRPr="00335BE2">
        <w:rPr>
          <w:rFonts w:ascii="Arial" w:hAnsi="Arial" w:cs="Arial"/>
          <w:color w:val="auto"/>
          <w:sz w:val="22"/>
          <w:szCs w:val="22"/>
        </w:rPr>
        <w:t>Participarão da Sessão Oficial do Pregão Presencial os representantes efetivamente credenciados.</w:t>
      </w:r>
    </w:p>
    <w:p w14:paraId="0F93F023" w14:textId="3AB4BC39"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3.2.</w:t>
      </w:r>
      <w:r w:rsidRPr="00335BE2">
        <w:rPr>
          <w:rFonts w:ascii="Arial" w:hAnsi="Arial" w:cs="Arial"/>
          <w:color w:val="auto"/>
          <w:sz w:val="22"/>
          <w:szCs w:val="22"/>
        </w:rPr>
        <w:t>A participação na licitação implica, automaticamente, na aceitação integral dos termos deste Edital e seus</w:t>
      </w:r>
      <w:r w:rsidR="00DE7C97" w:rsidRPr="00335BE2">
        <w:rPr>
          <w:rFonts w:ascii="Arial" w:hAnsi="Arial" w:cs="Arial"/>
          <w:color w:val="auto"/>
          <w:sz w:val="22"/>
          <w:szCs w:val="22"/>
        </w:rPr>
        <w:t xml:space="preserve"> </w:t>
      </w:r>
      <w:r w:rsidRPr="00335BE2">
        <w:rPr>
          <w:rFonts w:ascii="Arial" w:hAnsi="Arial" w:cs="Arial"/>
          <w:color w:val="auto"/>
          <w:sz w:val="22"/>
          <w:szCs w:val="22"/>
        </w:rPr>
        <w:t>Anexos e leis aplicáveis.</w:t>
      </w:r>
    </w:p>
    <w:p w14:paraId="397017DA" w14:textId="77777777"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3.3.</w:t>
      </w:r>
      <w:r w:rsidRPr="00335BE2">
        <w:rPr>
          <w:rFonts w:ascii="Arial" w:hAnsi="Arial" w:cs="Arial"/>
          <w:color w:val="auto"/>
          <w:sz w:val="22"/>
          <w:szCs w:val="22"/>
        </w:rPr>
        <w:t>É vedada a participação de empresa:</w:t>
      </w:r>
    </w:p>
    <w:p w14:paraId="1C4FD552" w14:textId="77777777"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 xml:space="preserve">3.3.1. </w:t>
      </w:r>
      <w:r w:rsidRPr="00335BE2">
        <w:rPr>
          <w:rFonts w:ascii="Arial" w:hAnsi="Arial" w:cs="Arial"/>
          <w:color w:val="auto"/>
          <w:sz w:val="22"/>
          <w:szCs w:val="22"/>
        </w:rPr>
        <w:t>Concordatária ou em processo de falência, sob concurso de credores, em dissolução ou em liquidação;</w:t>
      </w:r>
    </w:p>
    <w:p w14:paraId="4353F293" w14:textId="0CEF8505"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 xml:space="preserve">3.3.2. </w:t>
      </w:r>
      <w:r w:rsidRPr="00335BE2">
        <w:rPr>
          <w:rFonts w:ascii="Arial" w:hAnsi="Arial" w:cs="Arial"/>
          <w:color w:val="auto"/>
          <w:sz w:val="22"/>
          <w:szCs w:val="22"/>
        </w:rPr>
        <w:t>Que tenha sido declarada inidônea pela Administração Pública e, caso participe do processo licitatório,</w:t>
      </w:r>
      <w:r w:rsidR="008719CD" w:rsidRPr="00335BE2">
        <w:rPr>
          <w:rFonts w:ascii="Arial" w:hAnsi="Arial" w:cs="Arial"/>
          <w:color w:val="auto"/>
          <w:sz w:val="22"/>
          <w:szCs w:val="22"/>
        </w:rPr>
        <w:t xml:space="preserve"> </w:t>
      </w:r>
      <w:r w:rsidRPr="00335BE2">
        <w:rPr>
          <w:rFonts w:ascii="Arial" w:hAnsi="Arial" w:cs="Arial"/>
          <w:color w:val="auto"/>
          <w:sz w:val="22"/>
          <w:szCs w:val="22"/>
        </w:rPr>
        <w:t>estará sujeita às penalidades previstas no art. 97, parágrafo único da Lei Federal 8.666/93;</w:t>
      </w:r>
    </w:p>
    <w:p w14:paraId="068DD6C9" w14:textId="77777777"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 xml:space="preserve">3.3.3. </w:t>
      </w:r>
      <w:r w:rsidRPr="00335BE2">
        <w:rPr>
          <w:rFonts w:ascii="Arial" w:hAnsi="Arial" w:cs="Arial"/>
          <w:color w:val="auto"/>
          <w:sz w:val="22"/>
          <w:szCs w:val="22"/>
        </w:rPr>
        <w:t>Empresa suspensa ou impedida de transacionar com a Administração Pública ou qualquer dos seus órgãos descentralizados;</w:t>
      </w:r>
    </w:p>
    <w:p w14:paraId="0A758748" w14:textId="77777777"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 xml:space="preserve">3.3.4. </w:t>
      </w:r>
      <w:r w:rsidRPr="00335BE2">
        <w:rPr>
          <w:rFonts w:ascii="Arial" w:hAnsi="Arial" w:cs="Arial"/>
          <w:color w:val="auto"/>
          <w:sz w:val="22"/>
          <w:szCs w:val="22"/>
        </w:rPr>
        <w:t>Cujos sócios ou diretores pertençam, simultaneamente, a mais de uma firma licitante;</w:t>
      </w:r>
    </w:p>
    <w:p w14:paraId="59D399B7" w14:textId="7FAD35D1"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 xml:space="preserve">3.3.5. </w:t>
      </w:r>
      <w:r w:rsidRPr="00335BE2">
        <w:rPr>
          <w:rFonts w:ascii="Arial" w:hAnsi="Arial" w:cs="Arial"/>
          <w:color w:val="auto"/>
          <w:sz w:val="22"/>
          <w:szCs w:val="22"/>
        </w:rPr>
        <w:t xml:space="preserve">Empresa cujo dirigente, gerente, sócio ou responsável técnico seja servidor da Prefeitura Municipal de </w:t>
      </w:r>
      <w:r w:rsidR="00B2567B" w:rsidRPr="00335BE2">
        <w:rPr>
          <w:rFonts w:ascii="Arial" w:hAnsi="Arial" w:cs="Arial"/>
          <w:color w:val="auto"/>
          <w:sz w:val="22"/>
          <w:szCs w:val="22"/>
        </w:rPr>
        <w:t>Matutina</w:t>
      </w:r>
      <w:r w:rsidR="008719CD" w:rsidRPr="00335BE2">
        <w:rPr>
          <w:rFonts w:ascii="Arial" w:hAnsi="Arial" w:cs="Arial"/>
          <w:color w:val="auto"/>
          <w:sz w:val="22"/>
          <w:szCs w:val="22"/>
        </w:rPr>
        <w:t>;</w:t>
      </w:r>
    </w:p>
    <w:p w14:paraId="32F68FAF" w14:textId="28A4421D" w:rsidR="008719CD" w:rsidRPr="00335BE2" w:rsidRDefault="00E93872" w:rsidP="00B35EE8">
      <w:pPr>
        <w:spacing w:line="360" w:lineRule="auto"/>
        <w:jc w:val="both"/>
        <w:rPr>
          <w:rFonts w:ascii="Arial" w:hAnsi="Arial" w:cs="Arial"/>
          <w:color w:val="auto"/>
          <w:sz w:val="22"/>
          <w:szCs w:val="22"/>
        </w:rPr>
      </w:pPr>
      <w:r w:rsidRPr="00335BE2">
        <w:rPr>
          <w:rFonts w:ascii="Arial" w:hAnsi="Arial" w:cs="Arial"/>
          <w:b/>
          <w:bCs/>
          <w:color w:val="auto"/>
          <w:sz w:val="22"/>
          <w:szCs w:val="22"/>
        </w:rPr>
        <w:t>3.3.6.</w:t>
      </w:r>
      <w:r w:rsidRPr="00335BE2">
        <w:rPr>
          <w:rFonts w:ascii="Arial" w:hAnsi="Arial" w:cs="Arial"/>
          <w:color w:val="auto"/>
          <w:sz w:val="22"/>
          <w:szCs w:val="22"/>
        </w:rPr>
        <w:t xml:space="preserve"> Constituídas sob a forma de consórcio.</w:t>
      </w:r>
    </w:p>
    <w:p w14:paraId="40891FDD" w14:textId="4D32B119" w:rsidR="00E93872" w:rsidRPr="00335BE2" w:rsidRDefault="00E93872" w:rsidP="00B35EE8">
      <w:pPr>
        <w:spacing w:line="360" w:lineRule="auto"/>
        <w:jc w:val="both"/>
        <w:rPr>
          <w:rFonts w:ascii="Arial" w:hAnsi="Arial" w:cs="Arial"/>
          <w:color w:val="auto"/>
          <w:sz w:val="22"/>
          <w:szCs w:val="22"/>
        </w:rPr>
      </w:pPr>
      <w:r w:rsidRPr="00335BE2">
        <w:rPr>
          <w:rFonts w:ascii="Arial" w:hAnsi="Arial" w:cs="Arial"/>
          <w:b/>
          <w:bCs/>
          <w:color w:val="auto"/>
          <w:sz w:val="22"/>
          <w:szCs w:val="22"/>
        </w:rPr>
        <w:t>3.3.6.1.</w:t>
      </w:r>
      <w:r w:rsidRPr="00335BE2">
        <w:rPr>
          <w:rFonts w:ascii="Arial" w:hAnsi="Arial" w:cs="Arial"/>
          <w:color w:val="auto"/>
          <w:sz w:val="22"/>
          <w:szCs w:val="22"/>
        </w:rPr>
        <w:t xml:space="preserve"> Nota Explicativa: Considerando que ato discricionário da Administração diante da avaliação de conveniência e oportunidade no caso concreto, e considerando que existem no mercado diversas empresas com potencial técnico, profissional e operacional, suficiente para atender satisfatoriamente as exigências previstas neste edital, </w:t>
      </w:r>
      <w:r w:rsidR="00E648EA" w:rsidRPr="00335BE2">
        <w:rPr>
          <w:rFonts w:ascii="Arial" w:hAnsi="Arial" w:cs="Arial"/>
          <w:color w:val="auto"/>
          <w:sz w:val="22"/>
          <w:szCs w:val="22"/>
        </w:rPr>
        <w:t>entende-se que é conveniente a vedação de participação de empresas em “consórcio” no presente certame.</w:t>
      </w:r>
    </w:p>
    <w:p w14:paraId="25BCE30A" w14:textId="77777777"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 xml:space="preserve">3.4. </w:t>
      </w:r>
      <w:r w:rsidRPr="00335BE2">
        <w:rPr>
          <w:rFonts w:ascii="Arial" w:hAnsi="Arial" w:cs="Arial"/>
          <w:color w:val="auto"/>
          <w:sz w:val="22"/>
          <w:szCs w:val="22"/>
        </w:rPr>
        <w:t>A observância das vedações deste item é de inteira responsabilidade da licitante, que pelo descumprimento, se sujeita às penalidades cabíveis.</w:t>
      </w:r>
    </w:p>
    <w:p w14:paraId="5A5EBD24" w14:textId="77777777" w:rsidR="00AF067D" w:rsidRPr="00335BE2" w:rsidRDefault="00AF067D" w:rsidP="00B35EE8">
      <w:pPr>
        <w:spacing w:line="360" w:lineRule="auto"/>
        <w:jc w:val="both"/>
        <w:rPr>
          <w:rFonts w:ascii="Arial" w:hAnsi="Arial" w:cs="Arial"/>
          <w:color w:val="auto"/>
          <w:sz w:val="22"/>
          <w:szCs w:val="22"/>
        </w:rPr>
      </w:pPr>
      <w:r w:rsidRPr="00335BE2">
        <w:rPr>
          <w:rFonts w:ascii="Arial" w:hAnsi="Arial" w:cs="Arial"/>
          <w:b/>
          <w:color w:val="auto"/>
          <w:sz w:val="22"/>
          <w:szCs w:val="22"/>
        </w:rPr>
        <w:t xml:space="preserve">3.5. </w:t>
      </w:r>
      <w:r w:rsidRPr="00335BE2">
        <w:rPr>
          <w:rFonts w:ascii="Arial" w:hAnsi="Arial" w:cs="Arial"/>
          <w:color w:val="auto"/>
          <w:sz w:val="22"/>
          <w:szCs w:val="22"/>
        </w:rPr>
        <w:t>A empresa licitante deverá dispor de estrutura necessária o para atendimento das solicitações da prefeitura, dispondo de telefone e e-mail para atendimento em horário comercial.</w:t>
      </w:r>
    </w:p>
    <w:bookmarkEnd w:id="3"/>
    <w:p w14:paraId="7F8AE4FE" w14:textId="77777777" w:rsidR="00961C39" w:rsidRPr="00335BE2" w:rsidRDefault="00961C39" w:rsidP="00B35EE8">
      <w:pPr>
        <w:spacing w:line="360" w:lineRule="auto"/>
        <w:jc w:val="both"/>
        <w:rPr>
          <w:rFonts w:ascii="Arial" w:hAnsi="Arial" w:cs="Arial"/>
          <w:color w:val="000000"/>
          <w:sz w:val="22"/>
          <w:szCs w:val="22"/>
        </w:rPr>
      </w:pPr>
      <w:r w:rsidRPr="00335BE2">
        <w:rPr>
          <w:rFonts w:ascii="Arial" w:hAnsi="Arial" w:cs="Arial"/>
          <w:b/>
          <w:bCs/>
          <w:color w:val="auto"/>
          <w:sz w:val="22"/>
          <w:szCs w:val="22"/>
        </w:rPr>
        <w:t>3.</w:t>
      </w:r>
      <w:r w:rsidR="00463726" w:rsidRPr="00335BE2">
        <w:rPr>
          <w:rFonts w:ascii="Arial" w:hAnsi="Arial" w:cs="Arial"/>
          <w:b/>
          <w:bCs/>
          <w:color w:val="auto"/>
          <w:sz w:val="22"/>
          <w:szCs w:val="22"/>
        </w:rPr>
        <w:t>6</w:t>
      </w:r>
      <w:r w:rsidRPr="00335BE2">
        <w:rPr>
          <w:rFonts w:ascii="Arial" w:hAnsi="Arial" w:cs="Arial"/>
          <w:b/>
          <w:bCs/>
          <w:color w:val="auto"/>
          <w:sz w:val="22"/>
          <w:szCs w:val="22"/>
        </w:rPr>
        <w:t>.</w:t>
      </w:r>
      <w:r w:rsidRPr="00335BE2">
        <w:rPr>
          <w:rFonts w:ascii="Arial" w:hAnsi="Arial" w:cs="Arial"/>
          <w:color w:val="000000"/>
          <w:sz w:val="22"/>
          <w:szCs w:val="22"/>
        </w:rPr>
        <w:t xml:space="preserve"> A empresa contratada deverá operar como organização completa e independente, responsável pelas atividades de instalação de equipamentos necessários ao funcionamento do Sistema e a manutenção dos mesmos</w:t>
      </w:r>
      <w:r w:rsidR="0053566D" w:rsidRPr="00335BE2">
        <w:rPr>
          <w:rFonts w:ascii="Arial" w:hAnsi="Arial" w:cs="Arial"/>
          <w:color w:val="000000"/>
          <w:sz w:val="22"/>
          <w:szCs w:val="22"/>
        </w:rPr>
        <w:t>.</w:t>
      </w:r>
    </w:p>
    <w:p w14:paraId="0E7FD917" w14:textId="6A815A76" w:rsidR="0053566D" w:rsidRPr="00335BE2" w:rsidRDefault="0053566D" w:rsidP="00B35EE8">
      <w:pPr>
        <w:spacing w:line="360" w:lineRule="auto"/>
        <w:jc w:val="both"/>
        <w:rPr>
          <w:rFonts w:ascii="Arial" w:hAnsi="Arial" w:cs="Arial"/>
          <w:color w:val="000000"/>
          <w:sz w:val="22"/>
          <w:szCs w:val="22"/>
        </w:rPr>
      </w:pPr>
      <w:r w:rsidRPr="00335BE2">
        <w:rPr>
          <w:rFonts w:ascii="Arial" w:hAnsi="Arial" w:cs="Arial"/>
          <w:b/>
          <w:bCs/>
          <w:color w:val="000000"/>
          <w:sz w:val="22"/>
          <w:szCs w:val="22"/>
        </w:rPr>
        <w:lastRenderedPageBreak/>
        <w:t>3.</w:t>
      </w:r>
      <w:r w:rsidR="00463726" w:rsidRPr="00335BE2">
        <w:rPr>
          <w:rFonts w:ascii="Arial" w:hAnsi="Arial" w:cs="Arial"/>
          <w:b/>
          <w:bCs/>
          <w:color w:val="000000"/>
          <w:sz w:val="22"/>
          <w:szCs w:val="22"/>
        </w:rPr>
        <w:t>7</w:t>
      </w:r>
      <w:r w:rsidRPr="00335BE2">
        <w:rPr>
          <w:rFonts w:ascii="Arial" w:hAnsi="Arial" w:cs="Arial"/>
          <w:b/>
          <w:bCs/>
          <w:color w:val="000000"/>
          <w:sz w:val="22"/>
          <w:szCs w:val="22"/>
        </w:rPr>
        <w:t>.</w:t>
      </w:r>
      <w:r w:rsidRPr="00335BE2">
        <w:rPr>
          <w:rFonts w:ascii="Arial" w:hAnsi="Arial" w:cs="Arial"/>
          <w:color w:val="000000"/>
          <w:sz w:val="22"/>
          <w:szCs w:val="22"/>
        </w:rPr>
        <w:t xml:space="preserve"> </w:t>
      </w:r>
      <w:r w:rsidRPr="00335BE2">
        <w:rPr>
          <w:rFonts w:ascii="Arial" w:hAnsi="Arial" w:cs="Arial"/>
          <w:b/>
          <w:bCs/>
          <w:color w:val="000000"/>
          <w:sz w:val="22"/>
          <w:szCs w:val="22"/>
          <w:u w:val="single"/>
        </w:rPr>
        <w:t>Em casos de taxa negativa ou de valor zero, a empresa provisoriamente classificada em primeiro lugar, deverá demostrar a exequibilidade da sua proposta</w:t>
      </w:r>
      <w:r w:rsidR="00B35EE8" w:rsidRPr="00335BE2">
        <w:rPr>
          <w:rFonts w:ascii="Arial" w:hAnsi="Arial" w:cs="Arial"/>
          <w:b/>
          <w:bCs/>
          <w:color w:val="000000"/>
          <w:sz w:val="22"/>
          <w:szCs w:val="22"/>
          <w:u w:val="single"/>
        </w:rPr>
        <w:t xml:space="preserve"> para verificar a viabilidade do preço ofertado. </w:t>
      </w:r>
    </w:p>
    <w:p w14:paraId="59B801B9" w14:textId="50AC42CE" w:rsidR="00AF5A00" w:rsidRPr="00335BE2" w:rsidRDefault="00116439" w:rsidP="00B35EE8">
      <w:pPr>
        <w:spacing w:line="360" w:lineRule="auto"/>
        <w:jc w:val="both"/>
        <w:rPr>
          <w:rFonts w:ascii="Arial" w:hAnsi="Arial" w:cs="Arial"/>
          <w:color w:val="auto"/>
          <w:sz w:val="22"/>
          <w:szCs w:val="22"/>
        </w:rPr>
      </w:pPr>
      <w:r w:rsidRPr="00335BE2">
        <w:rPr>
          <w:rFonts w:ascii="Arial" w:hAnsi="Arial" w:cs="Arial"/>
          <w:b/>
          <w:bCs/>
          <w:color w:val="auto"/>
          <w:sz w:val="22"/>
          <w:szCs w:val="22"/>
        </w:rPr>
        <w:t>3.</w:t>
      </w:r>
      <w:r w:rsidR="00463726" w:rsidRPr="00335BE2">
        <w:rPr>
          <w:rFonts w:ascii="Arial" w:hAnsi="Arial" w:cs="Arial"/>
          <w:b/>
          <w:bCs/>
          <w:color w:val="auto"/>
          <w:sz w:val="22"/>
          <w:szCs w:val="22"/>
        </w:rPr>
        <w:t>8</w:t>
      </w:r>
      <w:r w:rsidRPr="00335BE2">
        <w:rPr>
          <w:rFonts w:ascii="Arial" w:hAnsi="Arial" w:cs="Arial"/>
          <w:b/>
          <w:bCs/>
          <w:color w:val="auto"/>
          <w:sz w:val="22"/>
          <w:szCs w:val="22"/>
        </w:rPr>
        <w:t>.</w:t>
      </w:r>
      <w:r w:rsidRPr="00335BE2">
        <w:rPr>
          <w:rFonts w:ascii="Arial" w:hAnsi="Arial" w:cs="Arial"/>
          <w:color w:val="auto"/>
          <w:sz w:val="22"/>
          <w:szCs w:val="22"/>
        </w:rPr>
        <w:t xml:space="preserve"> A empresa contratada deverá ter convênios, prioritariamente, em </w:t>
      </w:r>
      <w:r w:rsidR="00B2567B" w:rsidRPr="00335BE2">
        <w:rPr>
          <w:rFonts w:ascii="Arial" w:hAnsi="Arial" w:cs="Arial"/>
          <w:color w:val="auto"/>
          <w:sz w:val="22"/>
          <w:szCs w:val="22"/>
        </w:rPr>
        <w:t>Matutina</w:t>
      </w:r>
      <w:r w:rsidRPr="00335BE2">
        <w:rPr>
          <w:rFonts w:ascii="Arial" w:hAnsi="Arial" w:cs="Arial"/>
          <w:color w:val="auto"/>
          <w:sz w:val="22"/>
          <w:szCs w:val="22"/>
        </w:rPr>
        <w:t>/MG</w:t>
      </w:r>
      <w:r w:rsidR="00DE7C97" w:rsidRPr="00335BE2">
        <w:rPr>
          <w:rFonts w:ascii="Arial" w:hAnsi="Arial" w:cs="Arial"/>
          <w:color w:val="auto"/>
          <w:sz w:val="22"/>
          <w:szCs w:val="22"/>
        </w:rPr>
        <w:t xml:space="preserve"> </w:t>
      </w:r>
      <w:r w:rsidRPr="00335BE2">
        <w:rPr>
          <w:rFonts w:ascii="Arial" w:hAnsi="Arial" w:cs="Arial"/>
          <w:color w:val="auto"/>
          <w:sz w:val="22"/>
          <w:szCs w:val="22"/>
        </w:rPr>
        <w:t>e excepcionalmente, quando o serviço não puder ser executado nesta cidade, que tenha convênio em cidades próximas aptas a atender a demanda.</w:t>
      </w:r>
    </w:p>
    <w:p w14:paraId="7B8BC34E" w14:textId="77777777" w:rsidR="00DE7C97" w:rsidRPr="00335BE2" w:rsidRDefault="00DE7C97" w:rsidP="00B35EE8">
      <w:pPr>
        <w:spacing w:line="360" w:lineRule="auto"/>
        <w:jc w:val="both"/>
        <w:rPr>
          <w:rFonts w:ascii="Arial" w:hAnsi="Arial" w:cs="Arial"/>
          <w:color w:val="auto"/>
          <w:sz w:val="22"/>
          <w:szCs w:val="22"/>
        </w:rPr>
      </w:pPr>
    </w:p>
    <w:p w14:paraId="03270328" w14:textId="77777777" w:rsidR="008F5181" w:rsidRPr="00335BE2" w:rsidRDefault="00EC75B4" w:rsidP="00B35EE8">
      <w:pPr>
        <w:pStyle w:val="Ttulo1"/>
        <w:pBdr>
          <w:top w:val="double" w:sz="12" w:space="1" w:color="00000A"/>
          <w:bottom w:val="double" w:sz="12" w:space="1" w:color="00000A"/>
        </w:pBdr>
        <w:spacing w:line="360" w:lineRule="auto"/>
        <w:rPr>
          <w:rFonts w:ascii="Arial" w:hAnsi="Arial" w:cs="Arial"/>
          <w:sz w:val="22"/>
          <w:szCs w:val="22"/>
        </w:rPr>
      </w:pPr>
      <w:r w:rsidRPr="00335BE2">
        <w:rPr>
          <w:rFonts w:ascii="Arial" w:hAnsi="Arial" w:cs="Arial"/>
          <w:color w:val="000000"/>
          <w:sz w:val="22"/>
          <w:szCs w:val="22"/>
        </w:rPr>
        <w:t>IV - DA REPRESENTAÇÃO DO CREDENCIAMENTO</w:t>
      </w:r>
    </w:p>
    <w:p w14:paraId="0AB0CD0F" w14:textId="315F4237"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sz w:val="22"/>
          <w:szCs w:val="22"/>
        </w:rPr>
        <w:t>4.1.</w:t>
      </w:r>
      <w:r w:rsidRPr="00335BE2">
        <w:rPr>
          <w:rFonts w:ascii="Arial" w:hAnsi="Arial" w:cs="Arial"/>
          <w:sz w:val="22"/>
          <w:szCs w:val="22"/>
        </w:rPr>
        <w:t xml:space="preserve"> No dia, horário e local designados para recebimento dos envelopes, a Licitante poderá apresentar um representante para credenciamento, devendo apresentar-se munido dos seguintes documentos:</w:t>
      </w:r>
    </w:p>
    <w:p w14:paraId="634F1A6C" w14:textId="77777777" w:rsidR="00BF6873" w:rsidRPr="00335BE2" w:rsidRDefault="00A13D28" w:rsidP="00B35EE8">
      <w:pPr>
        <w:spacing w:line="360" w:lineRule="auto"/>
        <w:jc w:val="both"/>
        <w:rPr>
          <w:rFonts w:ascii="Arial" w:hAnsi="Arial" w:cs="Arial"/>
          <w:b/>
          <w:color w:val="000000"/>
          <w:sz w:val="22"/>
          <w:szCs w:val="22"/>
          <w:u w:val="single"/>
        </w:rPr>
      </w:pPr>
      <w:r w:rsidRPr="00335BE2">
        <w:rPr>
          <w:rFonts w:ascii="Arial" w:hAnsi="Arial" w:cs="Arial"/>
          <w:b/>
          <w:color w:val="000000"/>
          <w:sz w:val="22"/>
          <w:szCs w:val="22"/>
          <w:u w:val="single"/>
        </w:rPr>
        <w:t>4.1.1. Tratando-se de representante legal:</w:t>
      </w:r>
    </w:p>
    <w:p w14:paraId="0461468A" w14:textId="6CB59E23" w:rsidR="00A13D28" w:rsidRPr="00335BE2" w:rsidRDefault="00A13D28" w:rsidP="00B35EE8">
      <w:pPr>
        <w:spacing w:line="360" w:lineRule="auto"/>
        <w:jc w:val="both"/>
        <w:rPr>
          <w:rFonts w:ascii="Arial" w:hAnsi="Arial" w:cs="Arial"/>
          <w:sz w:val="22"/>
          <w:szCs w:val="22"/>
        </w:rPr>
      </w:pPr>
      <w:r w:rsidRPr="00335BE2">
        <w:rPr>
          <w:rFonts w:ascii="Arial" w:hAnsi="Arial" w:cs="Arial"/>
          <w:b/>
          <w:color w:val="000000"/>
          <w:sz w:val="22"/>
          <w:szCs w:val="22"/>
        </w:rPr>
        <w:t xml:space="preserve">a) </w:t>
      </w:r>
      <w:r w:rsidRPr="00335BE2">
        <w:rPr>
          <w:rFonts w:ascii="Arial" w:hAnsi="Arial" w:cs="Arial"/>
          <w:color w:val="000000"/>
          <w:sz w:val="22"/>
          <w:szCs w:val="22"/>
        </w:rPr>
        <w:t>Cópia autenticada de estatuto social, contrato social ou outro instrumento de registro comercial, registrado na Junta Comercial/ou órgão equivalente, acompanhado da última alteração,</w:t>
      </w:r>
      <w:r w:rsidRPr="00335BE2">
        <w:rPr>
          <w:rFonts w:ascii="Arial" w:hAnsi="Arial" w:cs="Arial"/>
          <w:b/>
          <w:color w:val="000000"/>
          <w:sz w:val="22"/>
          <w:szCs w:val="22"/>
        </w:rPr>
        <w:t xml:space="preserve"> ou somente a última alteração consolidada</w:t>
      </w:r>
      <w:r w:rsidRPr="00335BE2">
        <w:rPr>
          <w:rFonts w:ascii="Arial" w:hAnsi="Arial" w:cs="Arial"/>
          <w:color w:val="000000"/>
          <w:sz w:val="22"/>
          <w:szCs w:val="22"/>
        </w:rPr>
        <w:t>, no qual estejam expressos seus poderes para exercerem direitos e assumir obrigações em decorrência de tal investidura.</w:t>
      </w:r>
    </w:p>
    <w:p w14:paraId="22DBBFE0" w14:textId="77777777"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color w:val="000000"/>
          <w:sz w:val="22"/>
          <w:szCs w:val="22"/>
        </w:rPr>
        <w:t xml:space="preserve">b) </w:t>
      </w:r>
      <w:r w:rsidRPr="00335BE2">
        <w:rPr>
          <w:rFonts w:ascii="Arial" w:hAnsi="Arial" w:cs="Arial"/>
          <w:color w:val="000000"/>
          <w:sz w:val="22"/>
          <w:szCs w:val="22"/>
        </w:rPr>
        <w:t>Cópia autenticada do documento oficial com foto do representante. Se o representante não for detentor de poderes para isoladamente formular propostas ou praticar atos de administração, será necessária a apresentação do RG em cópia autenticada dos demais sócios participantes da administração, conforme dispuser o instrumento de constituição da empresa, outorgando-lhe os poderes necessários;</w:t>
      </w:r>
    </w:p>
    <w:p w14:paraId="635CC080" w14:textId="77777777" w:rsidR="00A13D28" w:rsidRPr="00335BE2" w:rsidRDefault="00A13D28" w:rsidP="00B35EE8">
      <w:pPr>
        <w:spacing w:line="360" w:lineRule="auto"/>
        <w:jc w:val="both"/>
        <w:rPr>
          <w:rFonts w:ascii="Arial" w:hAnsi="Arial" w:cs="Arial"/>
          <w:sz w:val="22"/>
          <w:szCs w:val="22"/>
        </w:rPr>
      </w:pPr>
      <w:r w:rsidRPr="00335BE2">
        <w:rPr>
          <w:rFonts w:ascii="Arial" w:hAnsi="Arial" w:cs="Arial"/>
          <w:b/>
          <w:color w:val="000000"/>
          <w:sz w:val="22"/>
          <w:szCs w:val="22"/>
          <w:lang w:eastAsia="pt-BR"/>
        </w:rPr>
        <w:t xml:space="preserve">c) </w:t>
      </w:r>
      <w:r w:rsidRPr="00335BE2">
        <w:rPr>
          <w:rFonts w:ascii="Arial" w:hAnsi="Arial" w:cs="Arial"/>
          <w:b/>
          <w:color w:val="000000"/>
          <w:sz w:val="22"/>
          <w:szCs w:val="22"/>
        </w:rPr>
        <w:t xml:space="preserve">Comprovante de inscrição no Cadastro Nacional de Pessoa Jurídica – CNPJ </w:t>
      </w:r>
      <w:r w:rsidRPr="00335BE2">
        <w:rPr>
          <w:rFonts w:ascii="Arial" w:hAnsi="Arial" w:cs="Arial"/>
          <w:color w:val="000000"/>
          <w:sz w:val="22"/>
          <w:szCs w:val="22"/>
        </w:rPr>
        <w:t>emitido nos últimos 60 (sessenta) dias;</w:t>
      </w:r>
    </w:p>
    <w:p w14:paraId="7851DD51" w14:textId="77777777"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color w:val="000000"/>
          <w:sz w:val="22"/>
          <w:szCs w:val="22"/>
          <w:u w:val="single"/>
        </w:rPr>
        <w:t>4.1.2. Tratando-se de procurador:</w:t>
      </w:r>
    </w:p>
    <w:p w14:paraId="77A45F10" w14:textId="0F872122"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color w:val="000000"/>
          <w:sz w:val="22"/>
          <w:szCs w:val="22"/>
        </w:rPr>
        <w:t xml:space="preserve">a) </w:t>
      </w:r>
      <w:r w:rsidRPr="00335BE2">
        <w:rPr>
          <w:rFonts w:ascii="Arial" w:hAnsi="Arial" w:cs="Arial"/>
          <w:color w:val="000000"/>
          <w:sz w:val="22"/>
          <w:szCs w:val="22"/>
        </w:rPr>
        <w:t>Procuração por instrumento público ou particular, com firma reconhecida, da qual constem poderes específicos para formular lances, negociar preço, interpor recursos e desistir de sua interposição e praticar todos os demais atos pertinentes ao certame.</w:t>
      </w:r>
    </w:p>
    <w:p w14:paraId="77DFE5B7" w14:textId="77777777"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color w:val="000000"/>
          <w:sz w:val="22"/>
          <w:szCs w:val="22"/>
        </w:rPr>
        <w:t xml:space="preserve">b) </w:t>
      </w:r>
      <w:r w:rsidRPr="00335BE2">
        <w:rPr>
          <w:rFonts w:ascii="Arial" w:hAnsi="Arial" w:cs="Arial"/>
          <w:color w:val="000000"/>
          <w:sz w:val="22"/>
          <w:szCs w:val="22"/>
        </w:rPr>
        <w:t xml:space="preserve">Cópia autenticada de estatuto social, contrato social ou outro instrumento de registro comercial, registrado na Junta Comercial/ou órgão equivalente, acompanhado da última </w:t>
      </w:r>
      <w:r w:rsidRPr="00335BE2">
        <w:rPr>
          <w:rFonts w:ascii="Arial" w:hAnsi="Arial" w:cs="Arial"/>
          <w:color w:val="000000"/>
          <w:sz w:val="22"/>
          <w:szCs w:val="22"/>
        </w:rPr>
        <w:lastRenderedPageBreak/>
        <w:t>alteração,</w:t>
      </w:r>
      <w:r w:rsidRPr="00335BE2">
        <w:rPr>
          <w:rFonts w:ascii="Arial" w:hAnsi="Arial" w:cs="Arial"/>
          <w:b/>
          <w:color w:val="000000"/>
          <w:sz w:val="22"/>
          <w:szCs w:val="22"/>
        </w:rPr>
        <w:t xml:space="preserve"> ou somente a última alteração consolidada</w:t>
      </w:r>
      <w:r w:rsidRPr="00335BE2">
        <w:rPr>
          <w:rFonts w:ascii="Arial" w:hAnsi="Arial" w:cs="Arial"/>
          <w:color w:val="000000"/>
          <w:sz w:val="22"/>
          <w:szCs w:val="22"/>
        </w:rPr>
        <w:t>, no qual estejam expressos seus poderes para exercerem direitos e assumir obrigações em decorrência de tal investidura.</w:t>
      </w:r>
    </w:p>
    <w:p w14:paraId="637C95E3" w14:textId="77777777"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color w:val="000000"/>
          <w:sz w:val="22"/>
          <w:szCs w:val="22"/>
        </w:rPr>
        <w:t>c)</w:t>
      </w:r>
      <w:r w:rsidRPr="00335BE2">
        <w:rPr>
          <w:rFonts w:ascii="Arial" w:hAnsi="Arial" w:cs="Arial"/>
          <w:color w:val="000000"/>
          <w:sz w:val="22"/>
          <w:szCs w:val="22"/>
        </w:rPr>
        <w:t xml:space="preserve"> Cópia autenticada do documento oficial de identificação com foto do(s) sócio(s) que possua(m) poderes para a outorga, conforme dispuser o instrumento de constituição da empresa.</w:t>
      </w:r>
    </w:p>
    <w:p w14:paraId="3D8F21C5" w14:textId="77777777"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color w:val="000000"/>
          <w:sz w:val="22"/>
          <w:szCs w:val="22"/>
        </w:rPr>
        <w:t>d)</w:t>
      </w:r>
      <w:r w:rsidRPr="00335BE2">
        <w:rPr>
          <w:rFonts w:ascii="Arial" w:hAnsi="Arial" w:cs="Arial"/>
          <w:color w:val="000000"/>
          <w:sz w:val="22"/>
          <w:szCs w:val="22"/>
        </w:rPr>
        <w:t xml:space="preserve"> Cópia de documento oficial de identificação que contenha foto do procurador designado através de procuração;</w:t>
      </w:r>
    </w:p>
    <w:p w14:paraId="370F6985" w14:textId="77777777" w:rsidR="00A13D28" w:rsidRPr="00335BE2" w:rsidRDefault="00A13D28" w:rsidP="00B35EE8">
      <w:pPr>
        <w:spacing w:line="360" w:lineRule="auto"/>
        <w:jc w:val="both"/>
        <w:rPr>
          <w:rFonts w:ascii="Arial" w:hAnsi="Arial" w:cs="Arial"/>
          <w:sz w:val="22"/>
          <w:szCs w:val="22"/>
        </w:rPr>
      </w:pPr>
      <w:r w:rsidRPr="00335BE2">
        <w:rPr>
          <w:rFonts w:ascii="Arial" w:hAnsi="Arial" w:cs="Arial"/>
          <w:b/>
          <w:color w:val="000000"/>
          <w:sz w:val="22"/>
          <w:szCs w:val="22"/>
          <w:lang w:eastAsia="pt-BR"/>
        </w:rPr>
        <w:t xml:space="preserve">e) </w:t>
      </w:r>
      <w:r w:rsidRPr="00335BE2">
        <w:rPr>
          <w:rFonts w:ascii="Arial" w:hAnsi="Arial" w:cs="Arial"/>
          <w:b/>
          <w:color w:val="000000"/>
          <w:sz w:val="22"/>
          <w:szCs w:val="22"/>
        </w:rPr>
        <w:t xml:space="preserve">Comprovante de inscrição no Cadastro Nacional de Pessoa Jurídica – CNPJ </w:t>
      </w:r>
      <w:r w:rsidRPr="00335BE2">
        <w:rPr>
          <w:rFonts w:ascii="Arial" w:hAnsi="Arial" w:cs="Arial"/>
          <w:color w:val="000000"/>
          <w:sz w:val="22"/>
          <w:szCs w:val="22"/>
        </w:rPr>
        <w:t>emitido nos últimos 60 (sessenta) dias;</w:t>
      </w:r>
    </w:p>
    <w:p w14:paraId="654FDCD2" w14:textId="77777777"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sz w:val="22"/>
          <w:szCs w:val="22"/>
        </w:rPr>
        <w:t>4.2.</w:t>
      </w:r>
      <w:r w:rsidRPr="00335BE2">
        <w:rPr>
          <w:rFonts w:ascii="Arial" w:hAnsi="Arial" w:cs="Arial"/>
          <w:sz w:val="22"/>
          <w:szCs w:val="22"/>
        </w:rPr>
        <w:t xml:space="preserve"> </w:t>
      </w:r>
      <w:r w:rsidRPr="00335BE2">
        <w:rPr>
          <w:rFonts w:ascii="Arial" w:hAnsi="Arial" w:cs="Arial"/>
          <w:color w:val="000000"/>
          <w:sz w:val="22"/>
          <w:szCs w:val="22"/>
        </w:rPr>
        <w:t xml:space="preserve">Será admitido apenas 01 (um) representante para cada licitante credenciada, sendo que cada um deles poderá representar apenas uma credenciada. </w:t>
      </w:r>
    </w:p>
    <w:p w14:paraId="43D74565" w14:textId="77777777"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sz w:val="22"/>
          <w:szCs w:val="22"/>
          <w:u w:val="single"/>
        </w:rPr>
        <w:t xml:space="preserve">4.3. </w:t>
      </w:r>
      <w:r w:rsidRPr="00335BE2">
        <w:rPr>
          <w:rFonts w:ascii="Arial" w:hAnsi="Arial" w:cs="Arial"/>
          <w:sz w:val="22"/>
          <w:szCs w:val="22"/>
          <w:u w:val="single"/>
        </w:rPr>
        <w:t xml:space="preserve">Todas as licitantes deverão apresentar perante a Equipe de Apoio, a </w:t>
      </w:r>
      <w:r w:rsidRPr="00335BE2">
        <w:rPr>
          <w:rFonts w:ascii="Arial" w:hAnsi="Arial" w:cs="Arial"/>
          <w:b/>
          <w:bCs/>
          <w:sz w:val="22"/>
          <w:szCs w:val="22"/>
          <w:u w:val="single"/>
        </w:rPr>
        <w:t>DECLARAÇÃO DE PLENO ATENDIMENTO – Anexo III,</w:t>
      </w:r>
      <w:r w:rsidRPr="00335BE2">
        <w:rPr>
          <w:rFonts w:ascii="Arial" w:hAnsi="Arial" w:cs="Arial"/>
          <w:sz w:val="22"/>
          <w:szCs w:val="22"/>
          <w:u w:val="single"/>
        </w:rPr>
        <w:t xml:space="preserve"> em papel timbrado ou carimbo padronizado da empresa. A Declaração poderá ser assinada antes da entrega dos envelopes e a sua ausência ou recusa em assiná-la, constitui motivo para a exclusão da Licitante do certame.</w:t>
      </w:r>
      <w:r w:rsidRPr="00335BE2">
        <w:rPr>
          <w:rFonts w:ascii="Arial" w:hAnsi="Arial" w:cs="Arial"/>
          <w:b/>
          <w:sz w:val="22"/>
          <w:szCs w:val="22"/>
          <w:u w:val="single"/>
        </w:rPr>
        <w:t xml:space="preserve"> </w:t>
      </w:r>
    </w:p>
    <w:p w14:paraId="348E1D1E" w14:textId="77777777" w:rsidR="00A13D28" w:rsidRPr="00335BE2" w:rsidRDefault="00A13D28" w:rsidP="00B35EE8">
      <w:pPr>
        <w:spacing w:line="360" w:lineRule="auto"/>
        <w:jc w:val="both"/>
        <w:rPr>
          <w:rFonts w:ascii="Arial" w:hAnsi="Arial" w:cs="Arial"/>
          <w:sz w:val="22"/>
          <w:szCs w:val="22"/>
        </w:rPr>
      </w:pPr>
      <w:r w:rsidRPr="00335BE2">
        <w:rPr>
          <w:rFonts w:ascii="Arial" w:hAnsi="Arial" w:cs="Arial"/>
          <w:b/>
          <w:sz w:val="22"/>
          <w:szCs w:val="22"/>
        </w:rPr>
        <w:t xml:space="preserve">4.4. </w:t>
      </w:r>
      <w:r w:rsidRPr="00335BE2">
        <w:rPr>
          <w:rFonts w:ascii="Arial" w:hAnsi="Arial" w:cs="Arial"/>
          <w:sz w:val="22"/>
          <w:szCs w:val="22"/>
        </w:rPr>
        <w:t xml:space="preserve">Para efeitos da Lei Complementar nº. 123/2006 alterada pela Lei Complementar 147/2014, as microempresas e empresas de pequeno porte deverão apresentar obrigatoriamente a </w:t>
      </w:r>
      <w:r w:rsidRPr="00335BE2">
        <w:rPr>
          <w:rFonts w:ascii="Arial" w:hAnsi="Arial" w:cs="Arial"/>
          <w:b/>
          <w:sz w:val="22"/>
          <w:szCs w:val="22"/>
          <w:u w:val="single"/>
        </w:rPr>
        <w:t>DECLARAÇÃO</w:t>
      </w:r>
      <w:r w:rsidRPr="00335BE2">
        <w:rPr>
          <w:rFonts w:ascii="Arial" w:hAnsi="Arial" w:cs="Arial"/>
          <w:sz w:val="22"/>
          <w:szCs w:val="22"/>
        </w:rPr>
        <w:t xml:space="preserve"> constante do Anexo VI, juntamente com a </w:t>
      </w:r>
      <w:r w:rsidRPr="00335BE2">
        <w:rPr>
          <w:rFonts w:ascii="Arial" w:hAnsi="Arial" w:cs="Arial"/>
          <w:b/>
          <w:sz w:val="22"/>
          <w:szCs w:val="22"/>
        </w:rPr>
        <w:t>CERTIDÃO SIMPLIFICADA DIGITAL EMITIDA PELA JUNTA COMERCIAL</w:t>
      </w:r>
      <w:r w:rsidRPr="00335BE2">
        <w:rPr>
          <w:rFonts w:ascii="Arial" w:hAnsi="Arial" w:cs="Arial"/>
          <w:sz w:val="22"/>
          <w:szCs w:val="22"/>
        </w:rPr>
        <w:t xml:space="preserve"> competente </w:t>
      </w:r>
      <w:r w:rsidRPr="00335BE2">
        <w:rPr>
          <w:rFonts w:ascii="Arial" w:hAnsi="Arial" w:cs="Arial"/>
          <w:b/>
          <w:sz w:val="22"/>
          <w:szCs w:val="22"/>
        </w:rPr>
        <w:t>emitida nos últimos 60(sessenta) dias</w:t>
      </w:r>
      <w:r w:rsidRPr="00335BE2">
        <w:rPr>
          <w:rFonts w:ascii="Arial" w:hAnsi="Arial" w:cs="Arial"/>
          <w:sz w:val="22"/>
          <w:szCs w:val="22"/>
        </w:rPr>
        <w:t>, comprovando ser a licitante, enquadrada como microempresa ou empresa de pequeno porte.</w:t>
      </w:r>
    </w:p>
    <w:p w14:paraId="036E1F2C" w14:textId="77777777" w:rsidR="00CB061F"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sz w:val="22"/>
          <w:szCs w:val="22"/>
        </w:rPr>
        <w:t>4.5.</w:t>
      </w:r>
      <w:r w:rsidRPr="00335BE2">
        <w:rPr>
          <w:rFonts w:ascii="Arial" w:hAnsi="Arial" w:cs="Arial"/>
          <w:sz w:val="22"/>
          <w:szCs w:val="22"/>
        </w:rPr>
        <w:t xml:space="preserve"> Somente as Licitantes que atenderem aos requisitos do item 4.3. deste, terão poderes para formular verbalmente, na sessão, novas propostas e lances de preços, manifestar após a declaração do vencedor, imediata e motivadamente, a intenção de recorrer contra decisões da pregoeira, assinar a ata onde estará registrado o valor final decorrente dos lances e praticar todos os demais atos inerentes ao certame em nome da Proponente. </w:t>
      </w:r>
    </w:p>
    <w:p w14:paraId="4AFFD12E" w14:textId="56A78C89" w:rsidR="00A13D28" w:rsidRPr="00335BE2" w:rsidRDefault="00CB061F" w:rsidP="00B35EE8">
      <w:pPr>
        <w:pStyle w:val="SemEspaamento"/>
        <w:spacing w:line="360" w:lineRule="auto"/>
        <w:jc w:val="both"/>
        <w:rPr>
          <w:rFonts w:ascii="Arial" w:hAnsi="Arial" w:cs="Arial"/>
          <w:sz w:val="22"/>
          <w:szCs w:val="22"/>
        </w:rPr>
      </w:pPr>
      <w:r w:rsidRPr="00335BE2">
        <w:rPr>
          <w:rFonts w:ascii="Arial" w:hAnsi="Arial" w:cs="Arial"/>
          <w:b/>
          <w:bCs/>
          <w:sz w:val="22"/>
          <w:szCs w:val="22"/>
        </w:rPr>
        <w:t>4.6.</w:t>
      </w:r>
      <w:r w:rsidRPr="00335BE2">
        <w:rPr>
          <w:rFonts w:ascii="Arial" w:hAnsi="Arial" w:cs="Arial"/>
          <w:sz w:val="22"/>
          <w:szCs w:val="22"/>
        </w:rPr>
        <w:t xml:space="preserve"> </w:t>
      </w:r>
      <w:r w:rsidR="00A13D28" w:rsidRPr="00335BE2">
        <w:rPr>
          <w:rFonts w:ascii="Arial" w:hAnsi="Arial" w:cs="Arial"/>
          <w:sz w:val="22"/>
          <w:szCs w:val="22"/>
        </w:rPr>
        <w:t>A Licitante que se retirar antes do término da sessão considerar-se-á que tenha renunciado ao direito de oferecer lances e recorrer dos atos d</w:t>
      </w:r>
      <w:r w:rsidRPr="00335BE2">
        <w:rPr>
          <w:rFonts w:ascii="Arial" w:hAnsi="Arial" w:cs="Arial"/>
          <w:sz w:val="22"/>
          <w:szCs w:val="22"/>
        </w:rPr>
        <w:t>o</w:t>
      </w:r>
      <w:r w:rsidR="00A13D28" w:rsidRPr="00335BE2">
        <w:rPr>
          <w:rFonts w:ascii="Arial" w:hAnsi="Arial" w:cs="Arial"/>
          <w:sz w:val="22"/>
          <w:szCs w:val="22"/>
        </w:rPr>
        <w:t xml:space="preserve"> pregoeir</w:t>
      </w:r>
      <w:r w:rsidRPr="00335BE2">
        <w:rPr>
          <w:rFonts w:ascii="Arial" w:hAnsi="Arial" w:cs="Arial"/>
          <w:sz w:val="22"/>
          <w:szCs w:val="22"/>
        </w:rPr>
        <w:t>o</w:t>
      </w:r>
      <w:r w:rsidR="00A13D28" w:rsidRPr="00335BE2">
        <w:rPr>
          <w:rFonts w:ascii="Arial" w:hAnsi="Arial" w:cs="Arial"/>
          <w:sz w:val="22"/>
          <w:szCs w:val="22"/>
        </w:rPr>
        <w:t>.</w:t>
      </w:r>
    </w:p>
    <w:p w14:paraId="53089DEA" w14:textId="070EA1BC" w:rsidR="00A13D28"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sz w:val="22"/>
          <w:szCs w:val="22"/>
        </w:rPr>
        <w:t>4.</w:t>
      </w:r>
      <w:r w:rsidR="00CB061F" w:rsidRPr="00335BE2">
        <w:rPr>
          <w:rFonts w:ascii="Arial" w:hAnsi="Arial" w:cs="Arial"/>
          <w:b/>
          <w:sz w:val="22"/>
          <w:szCs w:val="22"/>
        </w:rPr>
        <w:t>7</w:t>
      </w:r>
      <w:r w:rsidRPr="00335BE2">
        <w:rPr>
          <w:rFonts w:ascii="Arial" w:hAnsi="Arial" w:cs="Arial"/>
          <w:b/>
          <w:sz w:val="22"/>
          <w:szCs w:val="22"/>
        </w:rPr>
        <w:t>.</w:t>
      </w:r>
      <w:r w:rsidRPr="00335BE2">
        <w:rPr>
          <w:rFonts w:ascii="Arial" w:hAnsi="Arial" w:cs="Arial"/>
          <w:sz w:val="22"/>
          <w:szCs w:val="22"/>
        </w:rPr>
        <w:t xml:space="preserve"> Declarado encerrado o procedimento de credenciamento, não mais será admitida a participação de outras Proponentes.</w:t>
      </w:r>
    </w:p>
    <w:p w14:paraId="5F7F9E94" w14:textId="77777777" w:rsidR="00CB061F" w:rsidRPr="00335BE2" w:rsidRDefault="00A13D28" w:rsidP="00B35EE8">
      <w:pPr>
        <w:pStyle w:val="SemEspaamento"/>
        <w:spacing w:line="360" w:lineRule="auto"/>
        <w:jc w:val="both"/>
        <w:rPr>
          <w:rFonts w:ascii="Arial" w:hAnsi="Arial" w:cs="Arial"/>
          <w:sz w:val="22"/>
          <w:szCs w:val="22"/>
        </w:rPr>
      </w:pPr>
      <w:r w:rsidRPr="00335BE2">
        <w:rPr>
          <w:rFonts w:ascii="Arial" w:hAnsi="Arial" w:cs="Arial"/>
          <w:b/>
          <w:sz w:val="22"/>
          <w:szCs w:val="22"/>
        </w:rPr>
        <w:lastRenderedPageBreak/>
        <w:t>4.</w:t>
      </w:r>
      <w:r w:rsidR="00CB061F" w:rsidRPr="00335BE2">
        <w:rPr>
          <w:rFonts w:ascii="Arial" w:hAnsi="Arial" w:cs="Arial"/>
          <w:b/>
          <w:sz w:val="22"/>
          <w:szCs w:val="22"/>
        </w:rPr>
        <w:t>8</w:t>
      </w:r>
      <w:r w:rsidRPr="00335BE2">
        <w:rPr>
          <w:rFonts w:ascii="Arial" w:hAnsi="Arial" w:cs="Arial"/>
          <w:b/>
          <w:sz w:val="22"/>
          <w:szCs w:val="22"/>
        </w:rPr>
        <w:t>.</w:t>
      </w:r>
      <w:r w:rsidRPr="00335BE2">
        <w:rPr>
          <w:rFonts w:ascii="Arial" w:hAnsi="Arial" w:cs="Arial"/>
          <w:sz w:val="22"/>
          <w:szCs w:val="22"/>
        </w:rPr>
        <w:t xml:space="preserve"> O licitante que não cumprir as exigências de representação (credenciamento), não poderá formular as ofertas verbais da etapa de lances do pregão, valendo, contudo, para todos os efeitos, os termos de sua proposta escrita. </w:t>
      </w:r>
    </w:p>
    <w:p w14:paraId="0C9EE96F" w14:textId="5E800ED0" w:rsidR="00A13D28" w:rsidRPr="00335BE2" w:rsidRDefault="00CB061F" w:rsidP="00B35EE8">
      <w:pPr>
        <w:pStyle w:val="SemEspaamento"/>
        <w:spacing w:line="360" w:lineRule="auto"/>
        <w:jc w:val="both"/>
        <w:rPr>
          <w:rFonts w:ascii="Arial" w:hAnsi="Arial" w:cs="Arial"/>
          <w:sz w:val="22"/>
          <w:szCs w:val="22"/>
        </w:rPr>
      </w:pPr>
      <w:r w:rsidRPr="00335BE2">
        <w:rPr>
          <w:rFonts w:ascii="Arial" w:hAnsi="Arial" w:cs="Arial"/>
          <w:b/>
          <w:bCs/>
          <w:sz w:val="22"/>
          <w:szCs w:val="22"/>
        </w:rPr>
        <w:t>4.9.</w:t>
      </w:r>
      <w:r w:rsidRPr="00335BE2">
        <w:rPr>
          <w:rFonts w:ascii="Arial" w:hAnsi="Arial" w:cs="Arial"/>
          <w:sz w:val="22"/>
          <w:szCs w:val="22"/>
        </w:rPr>
        <w:t xml:space="preserve"> </w:t>
      </w:r>
      <w:r w:rsidR="00A13D28" w:rsidRPr="00335BE2">
        <w:rPr>
          <w:rFonts w:ascii="Arial" w:hAnsi="Arial" w:cs="Arial"/>
          <w:sz w:val="22"/>
          <w:szCs w:val="22"/>
        </w:rPr>
        <w:t xml:space="preserve">Outrossim, o licitante não poderá praticar qualquer ato na sessão de realização do certame, como a interposição de recursos, não podendo rubricar documentos ou fazer qualquer observação em ata ou mesmo de se manifestar ou interferir no desenvolvimento dos trabalhos, </w:t>
      </w:r>
      <w:r w:rsidR="00A13D28" w:rsidRPr="00335BE2">
        <w:rPr>
          <w:rFonts w:ascii="Arial" w:hAnsi="Arial" w:cs="Arial"/>
          <w:b/>
          <w:i/>
          <w:sz w:val="22"/>
          <w:szCs w:val="22"/>
        </w:rPr>
        <w:t xml:space="preserve">ressaltando que quando a documentação de credenciamento estiver, por lapso, dentro de quaisquer dos envelopes (1 ou 2), o respectivo envelope será entregue à licitante que estará autorizado a abri-lo e retirá-la, lacrando-o em seguida, uma vez que citado documento se encontra no recinto, com o intuito de ampliar a disputa. </w:t>
      </w:r>
    </w:p>
    <w:p w14:paraId="476E0F7B" w14:textId="5CEA624B" w:rsidR="008F5181" w:rsidRPr="00335BE2" w:rsidRDefault="00A13D28" w:rsidP="00B35EE8">
      <w:pPr>
        <w:pStyle w:val="SemEspaamento"/>
        <w:spacing w:line="360" w:lineRule="auto"/>
        <w:jc w:val="both"/>
        <w:rPr>
          <w:rFonts w:ascii="Arial" w:hAnsi="Arial" w:cs="Arial"/>
          <w:color w:val="000000"/>
          <w:sz w:val="22"/>
          <w:szCs w:val="22"/>
        </w:rPr>
      </w:pPr>
      <w:r w:rsidRPr="00335BE2">
        <w:rPr>
          <w:rFonts w:ascii="Arial" w:hAnsi="Arial" w:cs="Arial"/>
          <w:b/>
          <w:color w:val="000000"/>
          <w:sz w:val="22"/>
          <w:szCs w:val="22"/>
        </w:rPr>
        <w:t>4.</w:t>
      </w:r>
      <w:r w:rsidR="00F06470" w:rsidRPr="00335BE2">
        <w:rPr>
          <w:rFonts w:ascii="Arial" w:hAnsi="Arial" w:cs="Arial"/>
          <w:b/>
          <w:color w:val="000000"/>
          <w:sz w:val="22"/>
          <w:szCs w:val="22"/>
        </w:rPr>
        <w:t>10</w:t>
      </w:r>
      <w:r w:rsidRPr="00335BE2">
        <w:rPr>
          <w:rFonts w:ascii="Arial" w:hAnsi="Arial" w:cs="Arial"/>
          <w:b/>
          <w:color w:val="000000"/>
          <w:sz w:val="22"/>
          <w:szCs w:val="22"/>
        </w:rPr>
        <w:t>.</w:t>
      </w:r>
      <w:r w:rsidRPr="00335BE2">
        <w:rPr>
          <w:rFonts w:ascii="Arial" w:hAnsi="Arial" w:cs="Arial"/>
          <w:color w:val="000000"/>
          <w:sz w:val="22"/>
          <w:szCs w:val="22"/>
        </w:rPr>
        <w:t xml:space="preserve"> O credenciamento da licitante ou de seu representante legal junto a</w:t>
      </w:r>
      <w:r w:rsidR="00F06470" w:rsidRPr="00335BE2">
        <w:rPr>
          <w:rFonts w:ascii="Arial" w:hAnsi="Arial" w:cs="Arial"/>
          <w:color w:val="000000"/>
          <w:sz w:val="22"/>
          <w:szCs w:val="22"/>
        </w:rPr>
        <w:t>o</w:t>
      </w:r>
      <w:r w:rsidRPr="00335BE2">
        <w:rPr>
          <w:rFonts w:ascii="Arial" w:hAnsi="Arial" w:cs="Arial"/>
          <w:color w:val="000000"/>
          <w:sz w:val="22"/>
          <w:szCs w:val="22"/>
        </w:rPr>
        <w:t xml:space="preserve"> Pregoeir</w:t>
      </w:r>
      <w:r w:rsidR="00F06470" w:rsidRPr="00335BE2">
        <w:rPr>
          <w:rFonts w:ascii="Arial" w:hAnsi="Arial" w:cs="Arial"/>
          <w:color w:val="000000"/>
          <w:sz w:val="22"/>
          <w:szCs w:val="22"/>
        </w:rPr>
        <w:t>o</w:t>
      </w:r>
      <w:r w:rsidRPr="00335BE2">
        <w:rPr>
          <w:rFonts w:ascii="Arial" w:hAnsi="Arial" w:cs="Arial"/>
          <w:color w:val="000000"/>
          <w:sz w:val="22"/>
          <w:szCs w:val="22"/>
        </w:rPr>
        <w:t xml:space="preserve"> implica a presunção de sua capacidade legal para realização das transações inerentes ao Pregão Presencial e a responsabilidade legal pelos atos praticados</w:t>
      </w:r>
      <w:r w:rsidR="00EC75B4" w:rsidRPr="00335BE2">
        <w:rPr>
          <w:rFonts w:ascii="Arial" w:hAnsi="Arial" w:cs="Arial"/>
          <w:color w:val="000000"/>
          <w:sz w:val="22"/>
          <w:szCs w:val="22"/>
        </w:rPr>
        <w:t>.</w:t>
      </w:r>
    </w:p>
    <w:p w14:paraId="6454B873" w14:textId="692CEB4E" w:rsidR="008475B1" w:rsidRPr="00335BE2" w:rsidRDefault="008475B1" w:rsidP="00B35EE8">
      <w:pPr>
        <w:pStyle w:val="SemEspaamento"/>
        <w:spacing w:line="360" w:lineRule="auto"/>
        <w:jc w:val="both"/>
        <w:rPr>
          <w:rFonts w:ascii="Arial" w:hAnsi="Arial" w:cs="Arial"/>
          <w:color w:val="000000"/>
          <w:sz w:val="22"/>
          <w:szCs w:val="22"/>
        </w:rPr>
      </w:pPr>
      <w:r w:rsidRPr="00335BE2">
        <w:rPr>
          <w:rFonts w:ascii="Arial" w:hAnsi="Arial" w:cs="Arial"/>
          <w:b/>
          <w:bCs/>
          <w:color w:val="000000"/>
          <w:sz w:val="22"/>
          <w:szCs w:val="22"/>
        </w:rPr>
        <w:t>4.</w:t>
      </w:r>
      <w:r w:rsidR="00F06470" w:rsidRPr="00335BE2">
        <w:rPr>
          <w:rFonts w:ascii="Arial" w:hAnsi="Arial" w:cs="Arial"/>
          <w:b/>
          <w:bCs/>
          <w:color w:val="000000"/>
          <w:sz w:val="22"/>
          <w:szCs w:val="22"/>
        </w:rPr>
        <w:t>11</w:t>
      </w:r>
      <w:r w:rsidRPr="00335BE2">
        <w:rPr>
          <w:rFonts w:ascii="Arial" w:hAnsi="Arial" w:cs="Arial"/>
          <w:b/>
          <w:bCs/>
          <w:color w:val="000000"/>
          <w:sz w:val="22"/>
          <w:szCs w:val="22"/>
        </w:rPr>
        <w:t xml:space="preserve">. </w:t>
      </w:r>
      <w:r w:rsidR="00EF3488" w:rsidRPr="00335BE2">
        <w:rPr>
          <w:rFonts w:ascii="Arial" w:hAnsi="Arial" w:cs="Arial"/>
          <w:color w:val="000000"/>
          <w:sz w:val="22"/>
          <w:szCs w:val="22"/>
        </w:rPr>
        <w:t>Os documentos exigidos deverão ser apresentados em original, ou por qualquer processo de cópia autenticada via cartório competente, pel</w:t>
      </w:r>
      <w:r w:rsidR="00F06470" w:rsidRPr="00335BE2">
        <w:rPr>
          <w:rFonts w:ascii="Arial" w:hAnsi="Arial" w:cs="Arial"/>
          <w:color w:val="000000"/>
          <w:sz w:val="22"/>
          <w:szCs w:val="22"/>
        </w:rPr>
        <w:t>o</w:t>
      </w:r>
      <w:r w:rsidR="00EF3488" w:rsidRPr="00335BE2">
        <w:rPr>
          <w:rFonts w:ascii="Arial" w:hAnsi="Arial" w:cs="Arial"/>
          <w:color w:val="000000"/>
          <w:sz w:val="22"/>
          <w:szCs w:val="22"/>
        </w:rPr>
        <w:t xml:space="preserve"> Pregoeir</w:t>
      </w:r>
      <w:r w:rsidR="00F06470" w:rsidRPr="00335BE2">
        <w:rPr>
          <w:rFonts w:ascii="Arial" w:hAnsi="Arial" w:cs="Arial"/>
          <w:color w:val="000000"/>
          <w:sz w:val="22"/>
          <w:szCs w:val="22"/>
        </w:rPr>
        <w:t>o</w:t>
      </w:r>
      <w:r w:rsidR="00EF3488" w:rsidRPr="00335BE2">
        <w:rPr>
          <w:rFonts w:ascii="Arial" w:hAnsi="Arial" w:cs="Arial"/>
          <w:color w:val="000000"/>
          <w:sz w:val="22"/>
          <w:szCs w:val="22"/>
        </w:rPr>
        <w:t>, e por qualquer servidor da Equipe de Apoio. Os documentos extraídos via internet poderão ter sua autenticidade confirmada via internet</w:t>
      </w:r>
      <w:r w:rsidR="00F45670" w:rsidRPr="00335BE2">
        <w:rPr>
          <w:rFonts w:ascii="Arial" w:hAnsi="Arial" w:cs="Arial"/>
          <w:color w:val="000000"/>
          <w:sz w:val="22"/>
          <w:szCs w:val="22"/>
        </w:rPr>
        <w:t>.</w:t>
      </w:r>
    </w:p>
    <w:p w14:paraId="2134FAA8" w14:textId="77777777" w:rsidR="008F5181" w:rsidRPr="00335BE2" w:rsidRDefault="00EC75B4" w:rsidP="00B35EE8">
      <w:pPr>
        <w:pStyle w:val="Ttulo1"/>
        <w:pBdr>
          <w:top w:val="double" w:sz="12" w:space="1" w:color="00000A"/>
          <w:bottom w:val="double" w:sz="12" w:space="1" w:color="00000A"/>
        </w:pBdr>
        <w:spacing w:line="360" w:lineRule="auto"/>
        <w:rPr>
          <w:rFonts w:ascii="Arial" w:hAnsi="Arial" w:cs="Arial"/>
          <w:sz w:val="22"/>
          <w:szCs w:val="22"/>
        </w:rPr>
      </w:pPr>
      <w:r w:rsidRPr="00335BE2">
        <w:rPr>
          <w:rFonts w:ascii="Arial" w:hAnsi="Arial" w:cs="Arial"/>
          <w:color w:val="000000"/>
          <w:sz w:val="22"/>
          <w:szCs w:val="22"/>
        </w:rPr>
        <w:t>V - APRESENTAÇÃO DOS ENVELOPES</w:t>
      </w:r>
    </w:p>
    <w:p w14:paraId="0880C192" w14:textId="77777777" w:rsidR="008F5181" w:rsidRPr="00335BE2" w:rsidRDefault="00EC75B4" w:rsidP="00B35EE8">
      <w:pPr>
        <w:pStyle w:val="SemEspaamento"/>
        <w:spacing w:line="360" w:lineRule="auto"/>
        <w:jc w:val="both"/>
        <w:rPr>
          <w:rFonts w:ascii="Arial" w:hAnsi="Arial" w:cs="Arial"/>
          <w:color w:val="000000"/>
          <w:sz w:val="22"/>
          <w:szCs w:val="22"/>
        </w:rPr>
      </w:pPr>
      <w:r w:rsidRPr="00335BE2">
        <w:rPr>
          <w:rFonts w:ascii="Arial" w:hAnsi="Arial" w:cs="Arial"/>
          <w:b/>
          <w:color w:val="000000"/>
          <w:sz w:val="22"/>
          <w:szCs w:val="22"/>
        </w:rPr>
        <w:t>5.1.</w:t>
      </w:r>
      <w:r w:rsidRPr="00335BE2">
        <w:rPr>
          <w:rFonts w:ascii="Arial" w:hAnsi="Arial" w:cs="Arial"/>
          <w:color w:val="000000"/>
          <w:sz w:val="22"/>
          <w:szCs w:val="22"/>
        </w:rPr>
        <w:t xml:space="preserve"> A proposta e os documentos para habilitação deverão ser apresentados em 02 (dois) envelopes distintos, colados e indevassáveis, contendo em sua parte externa, além da </w:t>
      </w:r>
      <w:r w:rsidRPr="00335BE2">
        <w:rPr>
          <w:rFonts w:ascii="Arial" w:hAnsi="Arial" w:cs="Arial"/>
          <w:b/>
          <w:color w:val="000000"/>
          <w:sz w:val="22"/>
          <w:szCs w:val="22"/>
          <w:u w:val="single"/>
        </w:rPr>
        <w:t>razão social e endereço do licitante</w:t>
      </w:r>
      <w:r w:rsidRPr="00335BE2">
        <w:rPr>
          <w:rFonts w:ascii="Arial" w:hAnsi="Arial" w:cs="Arial"/>
          <w:b/>
          <w:color w:val="000000"/>
          <w:sz w:val="22"/>
          <w:szCs w:val="22"/>
        </w:rPr>
        <w:t>, sob pena de desclassificação</w:t>
      </w:r>
      <w:r w:rsidRPr="00335BE2">
        <w:rPr>
          <w:rFonts w:ascii="Arial" w:hAnsi="Arial" w:cs="Arial"/>
          <w:color w:val="000000"/>
          <w:sz w:val="22"/>
          <w:szCs w:val="22"/>
        </w:rPr>
        <w:t>, os seguintes dizeres:</w:t>
      </w:r>
    </w:p>
    <w:p w14:paraId="4E8EBCE7" w14:textId="77777777" w:rsidR="00591DE1" w:rsidRPr="00335BE2" w:rsidRDefault="00591DE1" w:rsidP="00B35EE8">
      <w:pPr>
        <w:pStyle w:val="SemEspaamento"/>
        <w:spacing w:line="360" w:lineRule="auto"/>
        <w:jc w:val="both"/>
        <w:rPr>
          <w:rFonts w:ascii="Arial" w:hAnsi="Arial" w:cs="Arial"/>
          <w:sz w:val="22"/>
          <w:szCs w:val="22"/>
        </w:rPr>
      </w:pPr>
    </w:p>
    <w:p w14:paraId="54F1D2F7" w14:textId="77777777" w:rsidR="008F5181" w:rsidRPr="00335BE2" w:rsidRDefault="00EC75B4" w:rsidP="00B35EE8">
      <w:pPr>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sz w:val="22"/>
          <w:szCs w:val="22"/>
        </w:rPr>
      </w:pPr>
      <w:r w:rsidRPr="00335BE2">
        <w:rPr>
          <w:rFonts w:ascii="Arial" w:hAnsi="Arial" w:cs="Arial"/>
          <w:b/>
          <w:color w:val="000000"/>
          <w:sz w:val="22"/>
          <w:szCs w:val="22"/>
        </w:rPr>
        <w:t>ENVELOPE 1: “PROPOSTA DE PREÇOS”</w:t>
      </w:r>
    </w:p>
    <w:p w14:paraId="5C3740E5" w14:textId="755FFC40" w:rsidR="008F5181" w:rsidRPr="00335BE2" w:rsidRDefault="00EC75B4" w:rsidP="00B35EE8">
      <w:pPr>
        <w:pBdr>
          <w:top w:val="single" w:sz="4" w:space="1" w:color="00000A"/>
          <w:left w:val="single" w:sz="4" w:space="4" w:color="00000A"/>
          <w:bottom w:val="single" w:sz="4" w:space="1" w:color="00000A"/>
          <w:right w:val="single" w:sz="4" w:space="4" w:color="00000A"/>
        </w:pBdr>
        <w:spacing w:line="360" w:lineRule="auto"/>
        <w:jc w:val="center"/>
        <w:rPr>
          <w:rFonts w:ascii="Arial" w:hAnsi="Arial" w:cs="Arial"/>
          <w:b/>
          <w:sz w:val="22"/>
          <w:szCs w:val="22"/>
        </w:rPr>
      </w:pPr>
      <w:r w:rsidRPr="00335BE2">
        <w:rPr>
          <w:rFonts w:ascii="Arial" w:hAnsi="Arial" w:cs="Arial"/>
          <w:b/>
          <w:color w:val="000000"/>
          <w:sz w:val="22"/>
          <w:szCs w:val="22"/>
        </w:rPr>
        <w:t xml:space="preserve">PREFEITURA MUNICIPAL DE </w:t>
      </w:r>
      <w:r w:rsidR="00B2567B" w:rsidRPr="00335BE2">
        <w:rPr>
          <w:rFonts w:ascii="Arial" w:hAnsi="Arial" w:cs="Arial"/>
          <w:b/>
          <w:color w:val="000000"/>
          <w:sz w:val="22"/>
          <w:szCs w:val="22"/>
        </w:rPr>
        <w:t>MATUTINA</w:t>
      </w:r>
    </w:p>
    <w:p w14:paraId="4EC17200" w14:textId="03CB1079" w:rsidR="000B13AC" w:rsidRPr="00335BE2" w:rsidRDefault="00EC75B4" w:rsidP="00B35EE8">
      <w:pPr>
        <w:pBdr>
          <w:top w:val="single" w:sz="4" w:space="1" w:color="00000A"/>
          <w:left w:val="single" w:sz="4" w:space="4" w:color="00000A"/>
          <w:bottom w:val="single" w:sz="4" w:space="1" w:color="00000A"/>
          <w:right w:val="single" w:sz="4" w:space="4" w:color="00000A"/>
        </w:pBdr>
        <w:tabs>
          <w:tab w:val="left" w:pos="5954"/>
        </w:tabs>
        <w:spacing w:line="360" w:lineRule="auto"/>
        <w:jc w:val="center"/>
        <w:rPr>
          <w:rFonts w:ascii="Arial" w:hAnsi="Arial" w:cs="Arial"/>
          <w:b/>
          <w:color w:val="000000"/>
          <w:sz w:val="22"/>
          <w:szCs w:val="22"/>
        </w:rPr>
      </w:pPr>
      <w:r w:rsidRPr="00335BE2">
        <w:rPr>
          <w:rFonts w:ascii="Arial" w:hAnsi="Arial" w:cs="Arial"/>
          <w:b/>
          <w:color w:val="000000"/>
          <w:sz w:val="22"/>
          <w:szCs w:val="22"/>
        </w:rPr>
        <w:t xml:space="preserve">PROCESSO </w:t>
      </w:r>
      <w:r w:rsidR="00F06470" w:rsidRPr="00335BE2">
        <w:rPr>
          <w:rFonts w:ascii="Arial" w:hAnsi="Arial" w:cs="Arial"/>
          <w:b/>
          <w:color w:val="000000"/>
          <w:sz w:val="22"/>
          <w:szCs w:val="22"/>
        </w:rPr>
        <w:t>LICITATÓRIO</w:t>
      </w:r>
      <w:r w:rsidRPr="00335BE2">
        <w:rPr>
          <w:rFonts w:ascii="Arial" w:hAnsi="Arial" w:cs="Arial"/>
          <w:b/>
          <w:color w:val="000000"/>
          <w:sz w:val="22"/>
          <w:szCs w:val="22"/>
        </w:rPr>
        <w:t xml:space="preserve"> Nº. </w:t>
      </w:r>
      <w:bookmarkStart w:id="4" w:name="__DdeLink__12172_773136564"/>
      <w:r w:rsidR="004928F6" w:rsidRPr="00335BE2">
        <w:rPr>
          <w:rFonts w:ascii="Arial" w:hAnsi="Arial" w:cs="Arial"/>
          <w:b/>
          <w:color w:val="000000"/>
          <w:sz w:val="22"/>
          <w:szCs w:val="22"/>
        </w:rPr>
        <w:t>055/</w:t>
      </w:r>
      <w:r w:rsidR="00E83A5E" w:rsidRPr="00335BE2">
        <w:rPr>
          <w:rFonts w:ascii="Arial" w:hAnsi="Arial" w:cs="Arial"/>
          <w:b/>
          <w:color w:val="000000"/>
          <w:sz w:val="22"/>
          <w:szCs w:val="22"/>
        </w:rPr>
        <w:t>202</w:t>
      </w:r>
      <w:r w:rsidR="009670CC" w:rsidRPr="00335BE2">
        <w:rPr>
          <w:rFonts w:ascii="Arial" w:hAnsi="Arial" w:cs="Arial"/>
          <w:b/>
          <w:color w:val="000000"/>
          <w:sz w:val="22"/>
          <w:szCs w:val="22"/>
        </w:rPr>
        <w:t>3</w:t>
      </w:r>
    </w:p>
    <w:p w14:paraId="6E3F378C" w14:textId="0FF85D7C" w:rsidR="008F5181" w:rsidRPr="00335BE2" w:rsidRDefault="00EC75B4" w:rsidP="00B35EE8">
      <w:pPr>
        <w:pBdr>
          <w:top w:val="single" w:sz="4" w:space="1" w:color="00000A"/>
          <w:left w:val="single" w:sz="4" w:space="4" w:color="00000A"/>
          <w:bottom w:val="single" w:sz="4" w:space="1" w:color="00000A"/>
          <w:right w:val="single" w:sz="4" w:space="4" w:color="00000A"/>
        </w:pBdr>
        <w:tabs>
          <w:tab w:val="left" w:pos="5954"/>
        </w:tabs>
        <w:spacing w:line="360" w:lineRule="auto"/>
        <w:jc w:val="center"/>
        <w:rPr>
          <w:rFonts w:ascii="Arial" w:hAnsi="Arial" w:cs="Arial"/>
          <w:b/>
          <w:sz w:val="22"/>
          <w:szCs w:val="22"/>
        </w:rPr>
      </w:pPr>
      <w:r w:rsidRPr="00335BE2">
        <w:rPr>
          <w:rFonts w:ascii="Arial" w:hAnsi="Arial" w:cs="Arial"/>
          <w:b/>
          <w:color w:val="000000"/>
          <w:sz w:val="22"/>
          <w:szCs w:val="22"/>
        </w:rPr>
        <w:t>PREGÃO PRESENCIAL</w:t>
      </w:r>
      <w:bookmarkEnd w:id="4"/>
      <w:r w:rsidRPr="00335BE2">
        <w:rPr>
          <w:rFonts w:ascii="Arial" w:hAnsi="Arial" w:cs="Arial"/>
          <w:b/>
          <w:color w:val="000000"/>
          <w:sz w:val="22"/>
          <w:szCs w:val="22"/>
        </w:rPr>
        <w:t xml:space="preserve"> Nº. </w:t>
      </w:r>
      <w:r w:rsidR="004928F6" w:rsidRPr="00335BE2">
        <w:rPr>
          <w:rFonts w:ascii="Arial" w:hAnsi="Arial" w:cs="Arial"/>
          <w:b/>
          <w:color w:val="000000"/>
          <w:sz w:val="22"/>
          <w:szCs w:val="22"/>
        </w:rPr>
        <w:t>013</w:t>
      </w:r>
      <w:r w:rsidR="00065557" w:rsidRPr="00335BE2">
        <w:rPr>
          <w:rFonts w:ascii="Arial" w:hAnsi="Arial" w:cs="Arial"/>
          <w:b/>
          <w:color w:val="000000"/>
          <w:sz w:val="22"/>
          <w:szCs w:val="22"/>
        </w:rPr>
        <w:t>/202</w:t>
      </w:r>
      <w:r w:rsidR="009670CC" w:rsidRPr="00335BE2">
        <w:rPr>
          <w:rFonts w:ascii="Arial" w:hAnsi="Arial" w:cs="Arial"/>
          <w:b/>
          <w:color w:val="000000"/>
          <w:sz w:val="22"/>
          <w:szCs w:val="22"/>
        </w:rPr>
        <w:t>3</w:t>
      </w:r>
    </w:p>
    <w:p w14:paraId="0A42F5FE" w14:textId="77777777" w:rsidR="00A01426" w:rsidRPr="00335BE2" w:rsidRDefault="00A01426" w:rsidP="00B35EE8">
      <w:pPr>
        <w:spacing w:line="360" w:lineRule="auto"/>
        <w:rPr>
          <w:rFonts w:ascii="Arial" w:hAnsi="Arial" w:cs="Arial"/>
          <w:b/>
          <w:color w:val="000000"/>
          <w:sz w:val="22"/>
          <w:szCs w:val="22"/>
        </w:rPr>
      </w:pPr>
    </w:p>
    <w:p w14:paraId="5E7AA287" w14:textId="77777777" w:rsidR="00871938" w:rsidRPr="00335BE2" w:rsidRDefault="00871938" w:rsidP="00B35EE8">
      <w:pPr>
        <w:spacing w:line="360" w:lineRule="auto"/>
        <w:rPr>
          <w:rFonts w:ascii="Arial" w:hAnsi="Arial" w:cs="Arial"/>
          <w:b/>
          <w:color w:val="000000"/>
          <w:sz w:val="22"/>
          <w:szCs w:val="22"/>
        </w:rPr>
      </w:pPr>
    </w:p>
    <w:p w14:paraId="789A7CE7" w14:textId="77777777" w:rsidR="00871938" w:rsidRPr="00335BE2" w:rsidRDefault="00871938" w:rsidP="00B35EE8">
      <w:pPr>
        <w:spacing w:line="360" w:lineRule="auto"/>
        <w:rPr>
          <w:rFonts w:ascii="Arial" w:hAnsi="Arial" w:cs="Arial"/>
          <w:b/>
          <w:color w:val="000000"/>
          <w:sz w:val="22"/>
          <w:szCs w:val="22"/>
        </w:rPr>
      </w:pPr>
    </w:p>
    <w:p w14:paraId="45E3B5C3" w14:textId="77777777" w:rsidR="008F5181" w:rsidRPr="00335BE2" w:rsidRDefault="00EC75B4" w:rsidP="00B35EE8">
      <w:pPr>
        <w:pBdr>
          <w:top w:val="single" w:sz="4" w:space="1" w:color="00000A"/>
          <w:left w:val="single" w:sz="4" w:space="4" w:color="00000A"/>
          <w:bottom w:val="single" w:sz="4" w:space="0" w:color="00000A"/>
          <w:right w:val="single" w:sz="4" w:space="4" w:color="00000A"/>
        </w:pBdr>
        <w:spacing w:line="360" w:lineRule="auto"/>
        <w:jc w:val="center"/>
        <w:rPr>
          <w:rFonts w:ascii="Arial" w:hAnsi="Arial" w:cs="Arial"/>
          <w:b/>
          <w:sz w:val="22"/>
          <w:szCs w:val="22"/>
        </w:rPr>
      </w:pPr>
      <w:r w:rsidRPr="00335BE2">
        <w:rPr>
          <w:rFonts w:ascii="Arial" w:hAnsi="Arial" w:cs="Arial"/>
          <w:b/>
          <w:color w:val="000000"/>
          <w:sz w:val="22"/>
          <w:szCs w:val="22"/>
        </w:rPr>
        <w:lastRenderedPageBreak/>
        <w:t>ENVELOPE 2: “DOCUMENTOS PARA HABILITAÇÃO”</w:t>
      </w:r>
    </w:p>
    <w:p w14:paraId="4BC0E549" w14:textId="560EEBEC" w:rsidR="008F5181" w:rsidRPr="00335BE2" w:rsidRDefault="00EC75B4" w:rsidP="00B35EE8">
      <w:pPr>
        <w:pBdr>
          <w:top w:val="single" w:sz="4" w:space="1" w:color="00000A"/>
          <w:left w:val="single" w:sz="4" w:space="4" w:color="00000A"/>
          <w:bottom w:val="single" w:sz="4" w:space="0" w:color="00000A"/>
          <w:right w:val="single" w:sz="4" w:space="4" w:color="00000A"/>
        </w:pBdr>
        <w:spacing w:line="360" w:lineRule="auto"/>
        <w:jc w:val="center"/>
        <w:rPr>
          <w:rFonts w:ascii="Arial" w:hAnsi="Arial" w:cs="Arial"/>
          <w:b/>
          <w:sz w:val="22"/>
          <w:szCs w:val="22"/>
        </w:rPr>
      </w:pPr>
      <w:r w:rsidRPr="00335BE2">
        <w:rPr>
          <w:rFonts w:ascii="Arial" w:hAnsi="Arial" w:cs="Arial"/>
          <w:b/>
          <w:color w:val="000000"/>
          <w:sz w:val="22"/>
          <w:szCs w:val="22"/>
        </w:rPr>
        <w:t xml:space="preserve">PREFEITURA MUNICIPAL DE </w:t>
      </w:r>
      <w:r w:rsidR="00B2567B" w:rsidRPr="00335BE2">
        <w:rPr>
          <w:rFonts w:ascii="Arial" w:hAnsi="Arial" w:cs="Arial"/>
          <w:b/>
          <w:color w:val="000000"/>
          <w:sz w:val="22"/>
          <w:szCs w:val="22"/>
        </w:rPr>
        <w:t>MATUTINA</w:t>
      </w:r>
    </w:p>
    <w:p w14:paraId="42290D7E" w14:textId="09F2C368" w:rsidR="008F5181" w:rsidRPr="00335BE2" w:rsidRDefault="00EC75B4" w:rsidP="00B35EE8">
      <w:pPr>
        <w:pBdr>
          <w:top w:val="single" w:sz="4" w:space="1" w:color="00000A"/>
          <w:left w:val="single" w:sz="4" w:space="4" w:color="00000A"/>
          <w:bottom w:val="single" w:sz="4" w:space="0" w:color="00000A"/>
          <w:right w:val="single" w:sz="4" w:space="4" w:color="00000A"/>
        </w:pBdr>
        <w:tabs>
          <w:tab w:val="left" w:pos="5954"/>
        </w:tabs>
        <w:spacing w:line="360" w:lineRule="auto"/>
        <w:jc w:val="center"/>
        <w:rPr>
          <w:rFonts w:ascii="Arial" w:hAnsi="Arial" w:cs="Arial"/>
          <w:b/>
          <w:sz w:val="22"/>
          <w:szCs w:val="22"/>
        </w:rPr>
      </w:pPr>
      <w:r w:rsidRPr="00335BE2">
        <w:rPr>
          <w:rFonts w:ascii="Arial" w:hAnsi="Arial" w:cs="Arial"/>
          <w:b/>
          <w:color w:val="000000"/>
          <w:sz w:val="22"/>
          <w:szCs w:val="22"/>
        </w:rPr>
        <w:t xml:space="preserve">PROCESSO </w:t>
      </w:r>
      <w:r w:rsidR="00F06470" w:rsidRPr="00335BE2">
        <w:rPr>
          <w:rFonts w:ascii="Arial" w:hAnsi="Arial" w:cs="Arial"/>
          <w:b/>
          <w:color w:val="000000"/>
          <w:sz w:val="22"/>
          <w:szCs w:val="22"/>
        </w:rPr>
        <w:t>LICITATÓRIO</w:t>
      </w:r>
      <w:r w:rsidRPr="00335BE2">
        <w:rPr>
          <w:rFonts w:ascii="Arial" w:hAnsi="Arial" w:cs="Arial"/>
          <w:b/>
          <w:color w:val="000000"/>
          <w:sz w:val="22"/>
          <w:szCs w:val="22"/>
        </w:rPr>
        <w:t xml:space="preserve"> Nº. </w:t>
      </w:r>
      <w:r w:rsidR="004928F6" w:rsidRPr="00335BE2">
        <w:rPr>
          <w:rFonts w:ascii="Arial" w:hAnsi="Arial" w:cs="Arial"/>
          <w:b/>
          <w:color w:val="000000"/>
          <w:sz w:val="22"/>
          <w:szCs w:val="22"/>
        </w:rPr>
        <w:t>055</w:t>
      </w:r>
      <w:r w:rsidR="00E83A5E" w:rsidRPr="00335BE2">
        <w:rPr>
          <w:rFonts w:ascii="Arial" w:hAnsi="Arial" w:cs="Arial"/>
          <w:b/>
          <w:color w:val="000000"/>
          <w:sz w:val="22"/>
          <w:szCs w:val="22"/>
        </w:rPr>
        <w:t>/202</w:t>
      </w:r>
      <w:r w:rsidR="009670CC" w:rsidRPr="00335BE2">
        <w:rPr>
          <w:rFonts w:ascii="Arial" w:hAnsi="Arial" w:cs="Arial"/>
          <w:b/>
          <w:color w:val="000000"/>
          <w:sz w:val="22"/>
          <w:szCs w:val="22"/>
        </w:rPr>
        <w:t>3</w:t>
      </w:r>
    </w:p>
    <w:p w14:paraId="3BF76ACC" w14:textId="3B3929F0" w:rsidR="008F5181" w:rsidRPr="00335BE2" w:rsidRDefault="00EC75B4" w:rsidP="00B35EE8">
      <w:pPr>
        <w:pBdr>
          <w:top w:val="single" w:sz="4" w:space="1" w:color="00000A"/>
          <w:left w:val="single" w:sz="4" w:space="4" w:color="00000A"/>
          <w:bottom w:val="single" w:sz="4" w:space="0" w:color="00000A"/>
          <w:right w:val="single" w:sz="4" w:space="4" w:color="00000A"/>
        </w:pBdr>
        <w:tabs>
          <w:tab w:val="left" w:pos="5954"/>
        </w:tabs>
        <w:spacing w:line="360" w:lineRule="auto"/>
        <w:jc w:val="center"/>
        <w:rPr>
          <w:rFonts w:ascii="Arial" w:hAnsi="Arial" w:cs="Arial"/>
          <w:b/>
          <w:sz w:val="22"/>
          <w:szCs w:val="22"/>
        </w:rPr>
      </w:pPr>
      <w:r w:rsidRPr="00335BE2">
        <w:rPr>
          <w:rFonts w:ascii="Arial" w:hAnsi="Arial" w:cs="Arial"/>
          <w:b/>
          <w:color w:val="000000"/>
          <w:sz w:val="22"/>
          <w:szCs w:val="22"/>
        </w:rPr>
        <w:t xml:space="preserve">PREGÃO PRESENCIAL Nº. </w:t>
      </w:r>
      <w:r w:rsidR="004928F6" w:rsidRPr="00335BE2">
        <w:rPr>
          <w:rFonts w:ascii="Arial" w:hAnsi="Arial" w:cs="Arial"/>
          <w:b/>
          <w:color w:val="000000"/>
          <w:sz w:val="22"/>
          <w:szCs w:val="22"/>
        </w:rPr>
        <w:t>013</w:t>
      </w:r>
      <w:r w:rsidR="00E83A5E" w:rsidRPr="00335BE2">
        <w:rPr>
          <w:rFonts w:ascii="Arial" w:hAnsi="Arial" w:cs="Arial"/>
          <w:b/>
          <w:color w:val="000000"/>
          <w:sz w:val="22"/>
          <w:szCs w:val="22"/>
        </w:rPr>
        <w:t>/202</w:t>
      </w:r>
      <w:r w:rsidR="009670CC" w:rsidRPr="00335BE2">
        <w:rPr>
          <w:rFonts w:ascii="Arial" w:hAnsi="Arial" w:cs="Arial"/>
          <w:b/>
          <w:color w:val="000000"/>
          <w:sz w:val="22"/>
          <w:szCs w:val="22"/>
        </w:rPr>
        <w:t>3</w:t>
      </w:r>
    </w:p>
    <w:p w14:paraId="1DC8EDA7" w14:textId="77777777" w:rsidR="008F5181" w:rsidRPr="00335BE2" w:rsidRDefault="008F5181" w:rsidP="00B35EE8">
      <w:pPr>
        <w:spacing w:line="360" w:lineRule="auto"/>
        <w:jc w:val="both"/>
        <w:rPr>
          <w:rFonts w:ascii="Arial" w:hAnsi="Arial" w:cs="Arial"/>
          <w:b/>
          <w:sz w:val="22"/>
          <w:szCs w:val="22"/>
        </w:rPr>
      </w:pPr>
    </w:p>
    <w:p w14:paraId="4051D577" w14:textId="77777777" w:rsidR="008F5181" w:rsidRPr="00335BE2" w:rsidRDefault="00EC75B4" w:rsidP="00B35EE8">
      <w:pPr>
        <w:pStyle w:val="Ttulo1"/>
        <w:pBdr>
          <w:top w:val="double" w:sz="12" w:space="1" w:color="00000A"/>
          <w:bottom w:val="double" w:sz="12" w:space="1" w:color="00000A"/>
        </w:pBdr>
        <w:spacing w:line="360" w:lineRule="auto"/>
        <w:rPr>
          <w:rFonts w:ascii="Arial" w:hAnsi="Arial" w:cs="Arial"/>
          <w:sz w:val="22"/>
          <w:szCs w:val="22"/>
        </w:rPr>
      </w:pPr>
      <w:r w:rsidRPr="00335BE2">
        <w:rPr>
          <w:rFonts w:ascii="Arial" w:hAnsi="Arial" w:cs="Arial"/>
          <w:color w:val="000000"/>
          <w:sz w:val="22"/>
          <w:szCs w:val="22"/>
        </w:rPr>
        <w:t>VI - DO CONTEÚDO DO ENVELOPE “PROPOSTA DE PREÇOS”</w:t>
      </w:r>
    </w:p>
    <w:p w14:paraId="5B177889" w14:textId="7BFFAEAB" w:rsidR="0082221D" w:rsidRPr="00335BE2" w:rsidRDefault="0082221D" w:rsidP="00B35EE8">
      <w:pPr>
        <w:spacing w:line="360" w:lineRule="auto"/>
        <w:jc w:val="both"/>
        <w:rPr>
          <w:rFonts w:ascii="Arial" w:hAnsi="Arial" w:cs="Arial"/>
          <w:sz w:val="22"/>
          <w:szCs w:val="22"/>
        </w:rPr>
      </w:pPr>
      <w:r w:rsidRPr="00335BE2">
        <w:rPr>
          <w:rFonts w:ascii="Arial" w:hAnsi="Arial" w:cs="Arial"/>
          <w:b/>
          <w:color w:val="000000"/>
          <w:sz w:val="22"/>
          <w:szCs w:val="22"/>
        </w:rPr>
        <w:t>6.</w:t>
      </w:r>
      <w:r w:rsidR="0003467D" w:rsidRPr="00335BE2">
        <w:rPr>
          <w:rFonts w:ascii="Arial" w:hAnsi="Arial" w:cs="Arial"/>
          <w:b/>
          <w:color w:val="000000"/>
          <w:sz w:val="22"/>
          <w:szCs w:val="22"/>
        </w:rPr>
        <w:t>1</w:t>
      </w:r>
      <w:r w:rsidRPr="00335BE2">
        <w:rPr>
          <w:rFonts w:ascii="Arial" w:hAnsi="Arial" w:cs="Arial"/>
          <w:b/>
          <w:color w:val="000000"/>
          <w:sz w:val="22"/>
          <w:szCs w:val="22"/>
        </w:rPr>
        <w:t>. Proposta de Preços Impressa</w:t>
      </w:r>
      <w:r w:rsidRPr="00335BE2">
        <w:rPr>
          <w:rFonts w:ascii="Arial" w:hAnsi="Arial" w:cs="Arial"/>
          <w:color w:val="000000"/>
          <w:sz w:val="22"/>
          <w:szCs w:val="22"/>
        </w:rPr>
        <w:t>:</w:t>
      </w:r>
    </w:p>
    <w:p w14:paraId="2E77F99C" w14:textId="2710E924" w:rsidR="0082221D" w:rsidRPr="00335BE2" w:rsidRDefault="0082221D" w:rsidP="00B35EE8">
      <w:pPr>
        <w:spacing w:line="360" w:lineRule="auto"/>
        <w:jc w:val="both"/>
        <w:rPr>
          <w:rFonts w:ascii="Arial" w:hAnsi="Arial" w:cs="Arial"/>
          <w:sz w:val="22"/>
          <w:szCs w:val="22"/>
        </w:rPr>
      </w:pPr>
      <w:r w:rsidRPr="00335BE2">
        <w:rPr>
          <w:rFonts w:ascii="Arial" w:hAnsi="Arial" w:cs="Arial"/>
          <w:b/>
          <w:color w:val="000000"/>
          <w:sz w:val="22"/>
          <w:szCs w:val="22"/>
        </w:rPr>
        <w:t>6.</w:t>
      </w:r>
      <w:r w:rsidR="0003467D" w:rsidRPr="00335BE2">
        <w:rPr>
          <w:rFonts w:ascii="Arial" w:hAnsi="Arial" w:cs="Arial"/>
          <w:b/>
          <w:color w:val="000000"/>
          <w:sz w:val="22"/>
          <w:szCs w:val="22"/>
        </w:rPr>
        <w:t>1</w:t>
      </w:r>
      <w:r w:rsidRPr="00335BE2">
        <w:rPr>
          <w:rFonts w:ascii="Arial" w:hAnsi="Arial" w:cs="Arial"/>
          <w:b/>
          <w:color w:val="000000"/>
          <w:sz w:val="22"/>
          <w:szCs w:val="22"/>
        </w:rPr>
        <w:t>.1.</w:t>
      </w:r>
      <w:r w:rsidRPr="00335BE2">
        <w:rPr>
          <w:rFonts w:ascii="Arial" w:hAnsi="Arial" w:cs="Arial"/>
          <w:color w:val="000000"/>
          <w:sz w:val="22"/>
          <w:szCs w:val="22"/>
        </w:rPr>
        <w:t xml:space="preserve"> No Envelope: “Proposta de Preços” constará uma carta proposta única para todos os itens, objeto da licitação, a qual deverá conter o valor unitário dos itens e o valor total, que poderá ser apresentada em modelo próprio, contendo todas as informações ali previstas, em uma via, com identificação da empresa proponente, nº. do CNPJ, endereço e assinatura do seu representante legal ou credenciado, devidamente identificado e qualificado.</w:t>
      </w:r>
    </w:p>
    <w:p w14:paraId="4BAFA758" w14:textId="2114D0CD" w:rsidR="0082221D" w:rsidRPr="00335BE2" w:rsidRDefault="0082221D" w:rsidP="00B35EE8">
      <w:pPr>
        <w:spacing w:line="360" w:lineRule="auto"/>
        <w:jc w:val="both"/>
        <w:rPr>
          <w:rFonts w:ascii="Arial" w:hAnsi="Arial" w:cs="Arial"/>
          <w:sz w:val="22"/>
          <w:szCs w:val="22"/>
        </w:rPr>
      </w:pPr>
      <w:r w:rsidRPr="00335BE2">
        <w:rPr>
          <w:rFonts w:ascii="Arial" w:hAnsi="Arial" w:cs="Arial"/>
          <w:b/>
          <w:color w:val="000000"/>
          <w:sz w:val="22"/>
          <w:szCs w:val="22"/>
        </w:rPr>
        <w:t>6.</w:t>
      </w:r>
      <w:r w:rsidR="0003467D" w:rsidRPr="00335BE2">
        <w:rPr>
          <w:rFonts w:ascii="Arial" w:hAnsi="Arial" w:cs="Arial"/>
          <w:b/>
          <w:color w:val="000000"/>
          <w:sz w:val="22"/>
          <w:szCs w:val="22"/>
        </w:rPr>
        <w:t>1</w:t>
      </w:r>
      <w:r w:rsidRPr="00335BE2">
        <w:rPr>
          <w:rFonts w:ascii="Arial" w:hAnsi="Arial" w:cs="Arial"/>
          <w:b/>
          <w:color w:val="000000"/>
          <w:sz w:val="22"/>
          <w:szCs w:val="22"/>
        </w:rPr>
        <w:t>.2.</w:t>
      </w:r>
      <w:r w:rsidRPr="00335BE2">
        <w:rPr>
          <w:rFonts w:ascii="Arial" w:hAnsi="Arial" w:cs="Arial"/>
          <w:color w:val="000000"/>
          <w:sz w:val="22"/>
          <w:szCs w:val="22"/>
        </w:rPr>
        <w:t xml:space="preserve"> Descrição do objeto da presente licitação, com a indicação da procedência, em conformidade com as especificações descritas no Anexo I deste Edital;</w:t>
      </w:r>
    </w:p>
    <w:p w14:paraId="2CB3B45C" w14:textId="758C2ABE" w:rsidR="0082221D" w:rsidRPr="00335BE2" w:rsidRDefault="0082221D" w:rsidP="00B35EE8">
      <w:pPr>
        <w:spacing w:line="360" w:lineRule="auto"/>
        <w:jc w:val="both"/>
        <w:rPr>
          <w:rFonts w:ascii="Arial" w:hAnsi="Arial" w:cs="Arial"/>
          <w:sz w:val="22"/>
          <w:szCs w:val="22"/>
        </w:rPr>
      </w:pPr>
      <w:r w:rsidRPr="00335BE2">
        <w:rPr>
          <w:rFonts w:ascii="Arial" w:hAnsi="Arial" w:cs="Arial"/>
          <w:b/>
          <w:color w:val="000000"/>
          <w:sz w:val="22"/>
          <w:szCs w:val="22"/>
        </w:rPr>
        <w:t>6.</w:t>
      </w:r>
      <w:r w:rsidR="0003467D" w:rsidRPr="00335BE2">
        <w:rPr>
          <w:rFonts w:ascii="Arial" w:hAnsi="Arial" w:cs="Arial"/>
          <w:b/>
          <w:color w:val="000000"/>
          <w:sz w:val="22"/>
          <w:szCs w:val="22"/>
        </w:rPr>
        <w:t>1</w:t>
      </w:r>
      <w:r w:rsidRPr="00335BE2">
        <w:rPr>
          <w:rFonts w:ascii="Arial" w:hAnsi="Arial" w:cs="Arial"/>
          <w:b/>
          <w:color w:val="000000"/>
          <w:sz w:val="22"/>
          <w:szCs w:val="22"/>
        </w:rPr>
        <w:t>.3</w:t>
      </w:r>
      <w:r w:rsidRPr="00335BE2">
        <w:rPr>
          <w:rFonts w:ascii="Arial" w:hAnsi="Arial" w:cs="Arial"/>
          <w:color w:val="000000"/>
          <w:sz w:val="22"/>
          <w:szCs w:val="22"/>
        </w:rPr>
        <w:t>. Preço unitário e total, bem como sua composição em moeda corrente nacional, em algarismo, utilizando apenas duas casas decimais após a vírgula (</w:t>
      </w:r>
      <w:r w:rsidRPr="00335BE2">
        <w:rPr>
          <w:rFonts w:ascii="Arial" w:hAnsi="Arial" w:cs="Arial"/>
          <w:color w:val="auto"/>
          <w:sz w:val="22"/>
          <w:szCs w:val="22"/>
        </w:rPr>
        <w:t>Lei Federal nº. 9.069/95</w:t>
      </w:r>
      <w:r w:rsidRPr="00335BE2">
        <w:rPr>
          <w:rFonts w:ascii="Arial" w:hAnsi="Arial" w:cs="Arial"/>
          <w:color w:val="000000"/>
          <w:sz w:val="22"/>
          <w:szCs w:val="22"/>
        </w:rPr>
        <w:t>), apurado à data de sua apresentação, sem inclusão de qualquer encargo financeiro ou previsão inflacionária. Nos preços propostos deverão estar incluídos, além do lucro, todas as despesas e custos, como por exemplo: transportes, tributos de qualquer natureza e todas as despesas, diretas ou indiretas, relacionadas com o fornecimento do objeto da presente licitação;</w:t>
      </w:r>
    </w:p>
    <w:p w14:paraId="051AFBA7" w14:textId="3E8D01FC" w:rsidR="0082221D" w:rsidRPr="00335BE2" w:rsidRDefault="0082221D" w:rsidP="00B35EE8">
      <w:pPr>
        <w:spacing w:line="360" w:lineRule="auto"/>
        <w:jc w:val="both"/>
        <w:rPr>
          <w:rFonts w:ascii="Arial" w:hAnsi="Arial" w:cs="Arial"/>
          <w:color w:val="000000"/>
          <w:sz w:val="22"/>
          <w:szCs w:val="22"/>
        </w:rPr>
      </w:pPr>
      <w:r w:rsidRPr="00335BE2">
        <w:rPr>
          <w:rFonts w:ascii="Arial" w:hAnsi="Arial" w:cs="Arial"/>
          <w:b/>
          <w:color w:val="000000"/>
          <w:sz w:val="22"/>
          <w:szCs w:val="22"/>
        </w:rPr>
        <w:t>6.</w:t>
      </w:r>
      <w:r w:rsidR="0003467D" w:rsidRPr="00335BE2">
        <w:rPr>
          <w:rFonts w:ascii="Arial" w:hAnsi="Arial" w:cs="Arial"/>
          <w:b/>
          <w:color w:val="000000"/>
          <w:sz w:val="22"/>
          <w:szCs w:val="22"/>
        </w:rPr>
        <w:t>1</w:t>
      </w:r>
      <w:r w:rsidRPr="00335BE2">
        <w:rPr>
          <w:rFonts w:ascii="Arial" w:hAnsi="Arial" w:cs="Arial"/>
          <w:b/>
          <w:color w:val="000000"/>
          <w:sz w:val="22"/>
          <w:szCs w:val="22"/>
        </w:rPr>
        <w:t>.4.</w:t>
      </w:r>
      <w:r w:rsidRPr="00335BE2">
        <w:rPr>
          <w:rFonts w:ascii="Arial" w:hAnsi="Arial" w:cs="Arial"/>
          <w:color w:val="000000"/>
          <w:sz w:val="22"/>
          <w:szCs w:val="22"/>
        </w:rPr>
        <w:t xml:space="preserve"> Prazo de validade da proposta de no mínimo de 60 (sessenta) dias, contados a partir da data de entrega dos envelopes. As propostas que omitirem o prazo de validade serão entendidas como válidas pelo período de 60 (sessenta) dias corridos, a contar da data da abertura dos Envelopes I - Proposta de Preço.</w:t>
      </w:r>
    </w:p>
    <w:p w14:paraId="7734DB0E" w14:textId="760B9074" w:rsidR="0082221D" w:rsidRPr="00335BE2" w:rsidRDefault="0082221D" w:rsidP="00B35EE8">
      <w:pPr>
        <w:spacing w:line="360" w:lineRule="auto"/>
        <w:jc w:val="both"/>
        <w:rPr>
          <w:rFonts w:ascii="Arial" w:hAnsi="Arial" w:cs="Arial"/>
          <w:sz w:val="22"/>
          <w:szCs w:val="22"/>
        </w:rPr>
      </w:pPr>
      <w:r w:rsidRPr="00335BE2">
        <w:rPr>
          <w:rFonts w:ascii="Arial" w:hAnsi="Arial" w:cs="Arial"/>
          <w:b/>
          <w:color w:val="000000"/>
          <w:sz w:val="22"/>
          <w:szCs w:val="22"/>
        </w:rPr>
        <w:t>6.</w:t>
      </w:r>
      <w:r w:rsidR="0003467D" w:rsidRPr="00335BE2">
        <w:rPr>
          <w:rFonts w:ascii="Arial" w:hAnsi="Arial" w:cs="Arial"/>
          <w:b/>
          <w:color w:val="000000"/>
          <w:sz w:val="22"/>
          <w:szCs w:val="22"/>
        </w:rPr>
        <w:t>2</w:t>
      </w:r>
      <w:r w:rsidRPr="00335BE2">
        <w:rPr>
          <w:rFonts w:ascii="Arial" w:hAnsi="Arial" w:cs="Arial"/>
          <w:b/>
          <w:color w:val="000000"/>
          <w:sz w:val="22"/>
          <w:szCs w:val="22"/>
        </w:rPr>
        <w:t>.</w:t>
      </w:r>
      <w:r w:rsidRPr="00335BE2">
        <w:rPr>
          <w:rFonts w:ascii="Arial" w:hAnsi="Arial" w:cs="Arial"/>
          <w:color w:val="000000"/>
          <w:sz w:val="22"/>
          <w:szCs w:val="22"/>
        </w:rPr>
        <w:t xml:space="preserve"> Serão desclassificadas as propostas que:</w:t>
      </w:r>
    </w:p>
    <w:p w14:paraId="41C49A6D" w14:textId="1C67B5EF" w:rsidR="0082221D" w:rsidRPr="00335BE2" w:rsidRDefault="0082221D" w:rsidP="00B35EE8">
      <w:pPr>
        <w:spacing w:line="360" w:lineRule="auto"/>
        <w:jc w:val="both"/>
        <w:rPr>
          <w:rFonts w:ascii="Arial" w:hAnsi="Arial" w:cs="Arial"/>
          <w:sz w:val="22"/>
          <w:szCs w:val="22"/>
        </w:rPr>
      </w:pPr>
      <w:r w:rsidRPr="00335BE2">
        <w:rPr>
          <w:rFonts w:ascii="Arial" w:hAnsi="Arial" w:cs="Arial"/>
          <w:b/>
          <w:color w:val="000000"/>
          <w:sz w:val="22"/>
          <w:szCs w:val="22"/>
        </w:rPr>
        <w:t>6.</w:t>
      </w:r>
      <w:r w:rsidR="0003467D" w:rsidRPr="00335BE2">
        <w:rPr>
          <w:rFonts w:ascii="Arial" w:hAnsi="Arial" w:cs="Arial"/>
          <w:b/>
          <w:color w:val="000000"/>
          <w:sz w:val="22"/>
          <w:szCs w:val="22"/>
        </w:rPr>
        <w:t>2</w:t>
      </w:r>
      <w:r w:rsidRPr="00335BE2">
        <w:rPr>
          <w:rFonts w:ascii="Arial" w:hAnsi="Arial" w:cs="Arial"/>
          <w:b/>
          <w:color w:val="000000"/>
          <w:sz w:val="22"/>
          <w:szCs w:val="22"/>
        </w:rPr>
        <w:t>.1.</w:t>
      </w:r>
      <w:r w:rsidRPr="00335BE2">
        <w:rPr>
          <w:rFonts w:ascii="Arial" w:hAnsi="Arial" w:cs="Arial"/>
          <w:color w:val="000000"/>
          <w:sz w:val="22"/>
          <w:szCs w:val="22"/>
        </w:rPr>
        <w:t xml:space="preserve"> Forem elaboradas em desacordo com as exigências do Edital e seus Anexos;</w:t>
      </w:r>
    </w:p>
    <w:p w14:paraId="2E6528A2" w14:textId="19080504" w:rsidR="0082221D" w:rsidRPr="00335BE2" w:rsidRDefault="0082221D" w:rsidP="00B35EE8">
      <w:pPr>
        <w:spacing w:line="360" w:lineRule="auto"/>
        <w:jc w:val="both"/>
        <w:rPr>
          <w:rFonts w:ascii="Arial" w:hAnsi="Arial" w:cs="Arial"/>
          <w:sz w:val="22"/>
          <w:szCs w:val="22"/>
        </w:rPr>
      </w:pPr>
      <w:r w:rsidRPr="00335BE2">
        <w:rPr>
          <w:rFonts w:ascii="Arial" w:hAnsi="Arial" w:cs="Arial"/>
          <w:b/>
          <w:color w:val="000000"/>
          <w:sz w:val="22"/>
          <w:szCs w:val="22"/>
        </w:rPr>
        <w:t>6.</w:t>
      </w:r>
      <w:r w:rsidR="0003467D" w:rsidRPr="00335BE2">
        <w:rPr>
          <w:rFonts w:ascii="Arial" w:hAnsi="Arial" w:cs="Arial"/>
          <w:b/>
          <w:color w:val="000000"/>
          <w:sz w:val="22"/>
          <w:szCs w:val="22"/>
        </w:rPr>
        <w:t>2</w:t>
      </w:r>
      <w:r w:rsidRPr="00335BE2">
        <w:rPr>
          <w:rFonts w:ascii="Arial" w:hAnsi="Arial" w:cs="Arial"/>
          <w:b/>
          <w:color w:val="000000"/>
          <w:sz w:val="22"/>
          <w:szCs w:val="22"/>
        </w:rPr>
        <w:t>.2.</w:t>
      </w:r>
      <w:r w:rsidRPr="00335BE2">
        <w:rPr>
          <w:rFonts w:ascii="Arial" w:hAnsi="Arial" w:cs="Arial"/>
          <w:color w:val="000000"/>
          <w:sz w:val="22"/>
          <w:szCs w:val="22"/>
        </w:rPr>
        <w:t xml:space="preserve"> Apresentarem preços totais ou unitários simbólicos, manifestamente inexequíveis, assim considerados aqueles que não venham a ter demonstrada sua viabilidade através de documentação comprovando que os custos são coerentes com os de mercado;</w:t>
      </w:r>
    </w:p>
    <w:p w14:paraId="69E33350" w14:textId="3A073A11" w:rsidR="0082221D" w:rsidRPr="00335BE2" w:rsidRDefault="0082221D" w:rsidP="00B35EE8">
      <w:pPr>
        <w:spacing w:line="360" w:lineRule="auto"/>
        <w:jc w:val="both"/>
        <w:rPr>
          <w:rFonts w:ascii="Arial" w:hAnsi="Arial" w:cs="Arial"/>
          <w:color w:val="000000"/>
          <w:sz w:val="22"/>
          <w:szCs w:val="22"/>
        </w:rPr>
      </w:pPr>
      <w:r w:rsidRPr="00335BE2">
        <w:rPr>
          <w:rFonts w:ascii="Arial" w:hAnsi="Arial" w:cs="Arial"/>
          <w:b/>
          <w:color w:val="000000"/>
          <w:sz w:val="22"/>
          <w:szCs w:val="22"/>
        </w:rPr>
        <w:lastRenderedPageBreak/>
        <w:t>6.</w:t>
      </w:r>
      <w:r w:rsidR="0003467D" w:rsidRPr="00335BE2">
        <w:rPr>
          <w:rFonts w:ascii="Arial" w:hAnsi="Arial" w:cs="Arial"/>
          <w:b/>
          <w:color w:val="000000"/>
          <w:sz w:val="22"/>
          <w:szCs w:val="22"/>
        </w:rPr>
        <w:t>2</w:t>
      </w:r>
      <w:r w:rsidRPr="00335BE2">
        <w:rPr>
          <w:rFonts w:ascii="Arial" w:hAnsi="Arial" w:cs="Arial"/>
          <w:b/>
          <w:color w:val="000000"/>
          <w:sz w:val="22"/>
          <w:szCs w:val="22"/>
        </w:rPr>
        <w:t xml:space="preserve">.3. </w:t>
      </w:r>
      <w:r w:rsidRPr="00335BE2">
        <w:rPr>
          <w:rFonts w:ascii="Arial" w:hAnsi="Arial" w:cs="Arial"/>
          <w:color w:val="000000"/>
          <w:sz w:val="22"/>
          <w:szCs w:val="22"/>
        </w:rPr>
        <w:t>Apresentarem proposta alternativa, tendo como opção de preço ou marca, ou oferta de vantagem baseada na proposta das demais licitantes.</w:t>
      </w:r>
    </w:p>
    <w:p w14:paraId="4C347654" w14:textId="7B3D18D2" w:rsidR="001B7E97" w:rsidRPr="00335BE2" w:rsidRDefault="001B7E97" w:rsidP="00B35EE8">
      <w:pPr>
        <w:spacing w:line="360" w:lineRule="auto"/>
        <w:jc w:val="both"/>
        <w:rPr>
          <w:rFonts w:ascii="Arial" w:hAnsi="Arial" w:cs="Arial"/>
          <w:color w:val="000000"/>
          <w:sz w:val="22"/>
          <w:szCs w:val="22"/>
        </w:rPr>
      </w:pPr>
      <w:r w:rsidRPr="00335BE2">
        <w:rPr>
          <w:rFonts w:ascii="Arial" w:hAnsi="Arial" w:cs="Arial"/>
          <w:b/>
          <w:bCs/>
          <w:color w:val="000000"/>
          <w:sz w:val="22"/>
          <w:szCs w:val="22"/>
        </w:rPr>
        <w:t>6.</w:t>
      </w:r>
      <w:r w:rsidR="0003467D" w:rsidRPr="00335BE2">
        <w:rPr>
          <w:rFonts w:ascii="Arial" w:hAnsi="Arial" w:cs="Arial"/>
          <w:b/>
          <w:bCs/>
          <w:color w:val="000000"/>
          <w:sz w:val="22"/>
          <w:szCs w:val="22"/>
        </w:rPr>
        <w:t>2</w:t>
      </w:r>
      <w:r w:rsidRPr="00335BE2">
        <w:rPr>
          <w:rFonts w:ascii="Arial" w:hAnsi="Arial" w:cs="Arial"/>
          <w:b/>
          <w:bCs/>
          <w:color w:val="000000"/>
          <w:sz w:val="22"/>
          <w:szCs w:val="22"/>
        </w:rPr>
        <w:t>.4.</w:t>
      </w:r>
      <w:r w:rsidRPr="00335BE2">
        <w:rPr>
          <w:rFonts w:ascii="Arial" w:hAnsi="Arial" w:cs="Arial"/>
          <w:color w:val="000000"/>
          <w:sz w:val="22"/>
          <w:szCs w:val="22"/>
        </w:rPr>
        <w:t xml:space="preserve"> </w:t>
      </w:r>
      <w:r w:rsidR="00C63777" w:rsidRPr="00335BE2">
        <w:rPr>
          <w:rFonts w:ascii="Arial" w:hAnsi="Arial" w:cs="Arial"/>
          <w:color w:val="000000"/>
          <w:sz w:val="22"/>
          <w:szCs w:val="22"/>
        </w:rPr>
        <w:t>A disputa será sobre a menor Taxa de Administração, c</w:t>
      </w:r>
      <w:r w:rsidRPr="00335BE2">
        <w:rPr>
          <w:rFonts w:ascii="Arial" w:hAnsi="Arial" w:cs="Arial"/>
          <w:sz w:val="22"/>
          <w:szCs w:val="22"/>
        </w:rPr>
        <w:t>onsiderada aceitável a oferta de menor taxa, será aberto o envelope contendo os documentos de habilitação.</w:t>
      </w:r>
    </w:p>
    <w:p w14:paraId="13AC4E6F" w14:textId="77777777" w:rsidR="00E43B4C" w:rsidRPr="00335BE2" w:rsidRDefault="00E43B4C" w:rsidP="00B35EE8">
      <w:pPr>
        <w:spacing w:line="360" w:lineRule="auto"/>
        <w:jc w:val="both"/>
        <w:rPr>
          <w:rFonts w:ascii="Arial" w:hAnsi="Arial" w:cs="Arial"/>
          <w:color w:val="000000"/>
          <w:sz w:val="22"/>
          <w:szCs w:val="22"/>
        </w:rPr>
      </w:pPr>
    </w:p>
    <w:p w14:paraId="5449AA9A" w14:textId="77777777" w:rsidR="008F5181" w:rsidRPr="00335BE2" w:rsidRDefault="00EC75B4" w:rsidP="00B35EE8">
      <w:pPr>
        <w:pStyle w:val="Ttulo1"/>
        <w:pBdr>
          <w:top w:val="double" w:sz="12" w:space="1" w:color="00000A"/>
          <w:bottom w:val="double" w:sz="12" w:space="1" w:color="00000A"/>
        </w:pBdr>
        <w:spacing w:line="360" w:lineRule="auto"/>
        <w:rPr>
          <w:rFonts w:ascii="Arial" w:hAnsi="Arial" w:cs="Arial"/>
          <w:sz w:val="22"/>
          <w:szCs w:val="22"/>
        </w:rPr>
      </w:pPr>
      <w:r w:rsidRPr="00335BE2">
        <w:rPr>
          <w:rFonts w:ascii="Arial" w:hAnsi="Arial" w:cs="Arial"/>
          <w:color w:val="000000"/>
          <w:sz w:val="22"/>
          <w:szCs w:val="22"/>
        </w:rPr>
        <w:t>VII- DO CONTEÚDO DO ENVELOPE “DOCUMENTOS PARA HABILITAÇÃO”</w:t>
      </w:r>
    </w:p>
    <w:p w14:paraId="320F2B95"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color w:val="000000"/>
          <w:sz w:val="22"/>
          <w:szCs w:val="22"/>
        </w:rPr>
        <w:t>7.1. Para a regularidade fiscal e trabalhista:</w:t>
      </w:r>
    </w:p>
    <w:p w14:paraId="0B07BB5D"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color w:val="000000"/>
          <w:sz w:val="22"/>
          <w:szCs w:val="22"/>
        </w:rPr>
        <w:t>a)</w:t>
      </w:r>
      <w:r w:rsidRPr="00335BE2">
        <w:rPr>
          <w:rFonts w:ascii="Arial" w:hAnsi="Arial" w:cs="Arial"/>
          <w:color w:val="000000"/>
          <w:sz w:val="22"/>
          <w:szCs w:val="22"/>
        </w:rPr>
        <w:t xml:space="preserve"> Comprovante de regularidade perante a Fazenda Nacional - </w:t>
      </w:r>
      <w:r w:rsidRPr="00335BE2">
        <w:rPr>
          <w:rFonts w:ascii="Arial" w:hAnsi="Arial" w:cs="Arial"/>
          <w:b/>
          <w:color w:val="000000"/>
          <w:sz w:val="22"/>
          <w:szCs w:val="22"/>
        </w:rPr>
        <w:t>Certidão de Débitos relativos a Créditos Tributários Federais e à Dívida Ativa da União</w:t>
      </w:r>
      <w:r w:rsidRPr="00335BE2">
        <w:rPr>
          <w:rFonts w:ascii="Arial" w:hAnsi="Arial" w:cs="Arial"/>
          <w:color w:val="000000"/>
          <w:sz w:val="22"/>
          <w:szCs w:val="22"/>
        </w:rPr>
        <w:t xml:space="preserve"> (relativa às contribuições previdenciárias, inscritas ou não em Dívida Ativa da União e demais tributos administrados pela RFB e inscrições em Dívida Ativa da União administradas pela Procuradoria-Geral da Fazenda Nacional (PGFN)); </w:t>
      </w:r>
    </w:p>
    <w:p w14:paraId="42AB9628"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color w:val="000000"/>
          <w:sz w:val="22"/>
          <w:szCs w:val="22"/>
        </w:rPr>
        <w:t>b)</w:t>
      </w:r>
      <w:r w:rsidRPr="00335BE2">
        <w:rPr>
          <w:rFonts w:ascii="Arial" w:hAnsi="Arial" w:cs="Arial"/>
          <w:color w:val="000000"/>
          <w:sz w:val="22"/>
          <w:szCs w:val="22"/>
        </w:rPr>
        <w:t xml:space="preserve"> Prova de Regularidade junto à </w:t>
      </w:r>
      <w:r w:rsidRPr="00335BE2">
        <w:rPr>
          <w:rFonts w:ascii="Arial" w:hAnsi="Arial" w:cs="Arial"/>
          <w:b/>
          <w:color w:val="000000"/>
          <w:sz w:val="22"/>
          <w:szCs w:val="22"/>
        </w:rPr>
        <w:t>Fazenda Estadual</w:t>
      </w:r>
      <w:r w:rsidRPr="00335BE2">
        <w:rPr>
          <w:rFonts w:ascii="Arial" w:hAnsi="Arial" w:cs="Arial"/>
          <w:color w:val="000000"/>
          <w:sz w:val="22"/>
          <w:szCs w:val="22"/>
        </w:rPr>
        <w:t xml:space="preserve"> – Certidão Negativa de Débito ou Positiva com Efeito de Negativa; </w:t>
      </w:r>
    </w:p>
    <w:p w14:paraId="4BAC5F49"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color w:val="000000"/>
          <w:sz w:val="22"/>
          <w:szCs w:val="22"/>
        </w:rPr>
        <w:t>c)</w:t>
      </w:r>
      <w:r w:rsidRPr="00335BE2">
        <w:rPr>
          <w:rFonts w:ascii="Arial" w:hAnsi="Arial" w:cs="Arial"/>
          <w:color w:val="000000"/>
          <w:sz w:val="22"/>
          <w:szCs w:val="22"/>
        </w:rPr>
        <w:t xml:space="preserve"> Prova de Regularidade junto à </w:t>
      </w:r>
      <w:r w:rsidRPr="00335BE2">
        <w:rPr>
          <w:rFonts w:ascii="Arial" w:hAnsi="Arial" w:cs="Arial"/>
          <w:b/>
          <w:color w:val="000000"/>
          <w:sz w:val="22"/>
          <w:szCs w:val="22"/>
        </w:rPr>
        <w:t>Fazenda Municipal</w:t>
      </w:r>
      <w:r w:rsidRPr="00335BE2">
        <w:rPr>
          <w:rFonts w:ascii="Arial" w:hAnsi="Arial" w:cs="Arial"/>
          <w:color w:val="000000"/>
          <w:sz w:val="22"/>
          <w:szCs w:val="22"/>
        </w:rPr>
        <w:t xml:space="preserve">, ou da sede do licitante – Certidão Negativa de Débito ou Positiva com Efeito de Negativa; </w:t>
      </w:r>
    </w:p>
    <w:p w14:paraId="2ED05CCC"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color w:val="000000"/>
          <w:sz w:val="22"/>
          <w:szCs w:val="22"/>
        </w:rPr>
        <w:t>d)</w:t>
      </w:r>
      <w:r w:rsidRPr="00335BE2">
        <w:rPr>
          <w:rFonts w:ascii="Arial" w:hAnsi="Arial" w:cs="Arial"/>
          <w:color w:val="000000"/>
          <w:sz w:val="22"/>
          <w:szCs w:val="22"/>
        </w:rPr>
        <w:t xml:space="preserve"> Prova de Regularidade junto ao </w:t>
      </w:r>
      <w:r w:rsidRPr="00335BE2">
        <w:rPr>
          <w:rFonts w:ascii="Arial" w:hAnsi="Arial" w:cs="Arial"/>
          <w:b/>
          <w:color w:val="000000"/>
          <w:sz w:val="22"/>
          <w:szCs w:val="22"/>
        </w:rPr>
        <w:t xml:space="preserve">FGTS </w:t>
      </w:r>
      <w:r w:rsidRPr="00335BE2">
        <w:rPr>
          <w:rFonts w:ascii="Arial" w:hAnsi="Arial" w:cs="Arial"/>
          <w:color w:val="000000"/>
          <w:sz w:val="22"/>
          <w:szCs w:val="22"/>
        </w:rPr>
        <w:t xml:space="preserve">– Certidão de Regularidade de Situação do FGTS ou equivalente; </w:t>
      </w:r>
    </w:p>
    <w:p w14:paraId="0A84B975"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color w:val="000000"/>
          <w:sz w:val="22"/>
          <w:szCs w:val="22"/>
        </w:rPr>
        <w:t>e)</w:t>
      </w:r>
      <w:r w:rsidRPr="00335BE2">
        <w:rPr>
          <w:rFonts w:ascii="Arial" w:hAnsi="Arial" w:cs="Arial"/>
          <w:color w:val="000000"/>
          <w:sz w:val="22"/>
          <w:szCs w:val="22"/>
        </w:rPr>
        <w:t xml:space="preserve"> Certidão Negativa de Débitos Trabalhistas </w:t>
      </w:r>
      <w:r w:rsidRPr="00335BE2">
        <w:rPr>
          <w:rFonts w:ascii="Arial" w:hAnsi="Arial" w:cs="Arial"/>
          <w:b/>
          <w:color w:val="000000"/>
          <w:sz w:val="22"/>
          <w:szCs w:val="22"/>
        </w:rPr>
        <w:t>(CNDT),</w:t>
      </w:r>
      <w:r w:rsidRPr="00335BE2">
        <w:rPr>
          <w:rFonts w:ascii="Arial" w:hAnsi="Arial" w:cs="Arial"/>
          <w:color w:val="000000"/>
          <w:sz w:val="22"/>
          <w:szCs w:val="22"/>
        </w:rPr>
        <w:t xml:space="preserve"> expedida gratuita e eletronicamente, para comprovar a inexistência de débitos inadimplidos perante a Justiça do Trabalho, ou Positiva com Efeito de Negativa. </w:t>
      </w:r>
    </w:p>
    <w:p w14:paraId="20CB6B96"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color w:val="000000"/>
          <w:sz w:val="22"/>
          <w:szCs w:val="22"/>
        </w:rPr>
        <w:t>7.1.2.</w:t>
      </w:r>
      <w:r w:rsidRPr="00335BE2">
        <w:rPr>
          <w:rFonts w:ascii="Arial" w:hAnsi="Arial" w:cs="Arial"/>
          <w:color w:val="000000"/>
          <w:sz w:val="22"/>
          <w:szCs w:val="22"/>
        </w:rPr>
        <w:t xml:space="preserve"> </w:t>
      </w:r>
      <w:r w:rsidRPr="00335BE2">
        <w:rPr>
          <w:rFonts w:ascii="Arial" w:hAnsi="Arial" w:cs="Arial"/>
          <w:b/>
          <w:color w:val="000000"/>
          <w:sz w:val="22"/>
          <w:szCs w:val="22"/>
        </w:rPr>
        <w:t>Para a regularidade econômico-financeira:</w:t>
      </w:r>
      <w:r w:rsidRPr="00335BE2">
        <w:rPr>
          <w:rFonts w:ascii="Arial" w:hAnsi="Arial" w:cs="Arial"/>
          <w:color w:val="000000"/>
          <w:sz w:val="22"/>
          <w:szCs w:val="22"/>
        </w:rPr>
        <w:t xml:space="preserve"> </w:t>
      </w:r>
    </w:p>
    <w:p w14:paraId="36EB282B" w14:textId="77777777" w:rsidR="007203BC" w:rsidRPr="00335BE2" w:rsidRDefault="007203BC" w:rsidP="00B35EE8">
      <w:pPr>
        <w:spacing w:line="360" w:lineRule="auto"/>
        <w:jc w:val="both"/>
        <w:rPr>
          <w:rFonts w:ascii="Arial" w:hAnsi="Arial" w:cs="Arial"/>
          <w:color w:val="000000"/>
          <w:sz w:val="22"/>
          <w:szCs w:val="22"/>
        </w:rPr>
      </w:pPr>
      <w:r w:rsidRPr="00335BE2">
        <w:rPr>
          <w:rFonts w:ascii="Arial" w:hAnsi="Arial" w:cs="Arial"/>
          <w:b/>
          <w:color w:val="000000"/>
          <w:sz w:val="22"/>
          <w:szCs w:val="22"/>
        </w:rPr>
        <w:t>a)</w:t>
      </w:r>
      <w:r w:rsidRPr="00335BE2">
        <w:rPr>
          <w:rFonts w:ascii="Arial" w:hAnsi="Arial" w:cs="Arial"/>
          <w:color w:val="000000"/>
          <w:sz w:val="22"/>
          <w:szCs w:val="22"/>
        </w:rPr>
        <w:t xml:space="preserve"> Certidão negativa de </w:t>
      </w:r>
      <w:r w:rsidRPr="00335BE2">
        <w:rPr>
          <w:rFonts w:ascii="Arial" w:hAnsi="Arial" w:cs="Arial"/>
          <w:b/>
          <w:color w:val="000000"/>
          <w:sz w:val="22"/>
          <w:szCs w:val="22"/>
        </w:rPr>
        <w:t>falência e concordata</w:t>
      </w:r>
      <w:r w:rsidRPr="00335BE2">
        <w:rPr>
          <w:rFonts w:ascii="Arial" w:hAnsi="Arial" w:cs="Arial"/>
          <w:color w:val="000000"/>
          <w:sz w:val="22"/>
          <w:szCs w:val="22"/>
        </w:rPr>
        <w:t xml:space="preserve"> expedida pelo distribuidor da sede da pessoa jurídica, com no máximo 60 (sessenta) dias após a data de sua emissão ou data de validade fixada na Certidão.</w:t>
      </w:r>
      <w:r w:rsidRPr="00335BE2">
        <w:rPr>
          <w:rFonts w:ascii="Arial" w:hAnsi="Arial" w:cs="Arial"/>
          <w:sz w:val="22"/>
          <w:szCs w:val="22"/>
        </w:rPr>
        <w:t xml:space="preserve"> </w:t>
      </w:r>
      <w:r w:rsidRPr="00335BE2">
        <w:rPr>
          <w:rFonts w:ascii="Arial" w:hAnsi="Arial" w:cs="Arial"/>
          <w:i/>
          <w:sz w:val="22"/>
          <w:szCs w:val="22"/>
        </w:rPr>
        <w:t>A certidão descrita neste item deverá ser específica por ação, não sendo admitida a Certidão Civil Negativa</w:t>
      </w:r>
      <w:r w:rsidRPr="00335BE2">
        <w:rPr>
          <w:rFonts w:ascii="Arial" w:hAnsi="Arial" w:cs="Arial"/>
          <w:color w:val="000000"/>
          <w:sz w:val="22"/>
          <w:szCs w:val="22"/>
        </w:rPr>
        <w:t>.</w:t>
      </w:r>
    </w:p>
    <w:p w14:paraId="7670C8D1" w14:textId="65C213DF" w:rsidR="007203BC" w:rsidRPr="00335BE2" w:rsidRDefault="007203BC" w:rsidP="00B35EE8">
      <w:pPr>
        <w:spacing w:line="360" w:lineRule="auto"/>
        <w:jc w:val="both"/>
        <w:rPr>
          <w:rFonts w:ascii="Arial" w:hAnsi="Arial" w:cs="Arial"/>
          <w:color w:val="000000"/>
          <w:sz w:val="22"/>
          <w:szCs w:val="22"/>
        </w:rPr>
      </w:pPr>
      <w:r w:rsidRPr="00335BE2">
        <w:rPr>
          <w:rFonts w:ascii="Arial" w:hAnsi="Arial" w:cs="Arial"/>
          <w:b/>
          <w:bCs/>
          <w:color w:val="000000"/>
          <w:sz w:val="22"/>
          <w:szCs w:val="22"/>
        </w:rPr>
        <w:t xml:space="preserve">a.1) </w:t>
      </w:r>
      <w:r w:rsidRPr="00335BE2">
        <w:rPr>
          <w:rFonts w:ascii="Arial" w:hAnsi="Arial" w:cs="Arial"/>
          <w:color w:val="000000"/>
          <w:sz w:val="22"/>
          <w:szCs w:val="22"/>
        </w:rPr>
        <w:t xml:space="preserve">A empresa que esteja em recuperação judicial deverá apresentar certidão emitida pela instância judicial competente, certificando que está apta econômica e financeiramente a participar de procedimento licitatório nos termos da Lei </w:t>
      </w:r>
      <w:r w:rsidR="00B31DE0" w:rsidRPr="00335BE2">
        <w:rPr>
          <w:rFonts w:ascii="Arial" w:hAnsi="Arial" w:cs="Arial"/>
          <w:color w:val="000000"/>
          <w:sz w:val="22"/>
          <w:szCs w:val="22"/>
        </w:rPr>
        <w:t xml:space="preserve">Federal n.º </w:t>
      </w:r>
      <w:r w:rsidRPr="00335BE2">
        <w:rPr>
          <w:rFonts w:ascii="Arial" w:hAnsi="Arial" w:cs="Arial"/>
          <w:color w:val="000000"/>
          <w:sz w:val="22"/>
          <w:szCs w:val="22"/>
        </w:rPr>
        <w:t>8.666/93.</w:t>
      </w:r>
    </w:p>
    <w:p w14:paraId="52261212" w14:textId="7F8522E4" w:rsidR="00C97EB1" w:rsidRPr="00335BE2" w:rsidRDefault="00C97EB1" w:rsidP="00B35EE8">
      <w:pPr>
        <w:spacing w:line="360" w:lineRule="auto"/>
        <w:jc w:val="both"/>
        <w:rPr>
          <w:rFonts w:ascii="Arial" w:hAnsi="Arial" w:cs="Arial"/>
          <w:color w:val="000000"/>
          <w:sz w:val="22"/>
          <w:szCs w:val="22"/>
        </w:rPr>
      </w:pPr>
      <w:r w:rsidRPr="00335BE2">
        <w:rPr>
          <w:rFonts w:ascii="Arial" w:hAnsi="Arial" w:cs="Arial"/>
          <w:b/>
          <w:bCs/>
          <w:color w:val="000000"/>
          <w:sz w:val="22"/>
          <w:szCs w:val="22"/>
        </w:rPr>
        <w:lastRenderedPageBreak/>
        <w:t>b)</w:t>
      </w:r>
      <w:r w:rsidRPr="00335BE2">
        <w:rPr>
          <w:rFonts w:ascii="Arial" w:hAnsi="Arial" w:cs="Arial"/>
          <w:color w:val="000000"/>
          <w:sz w:val="22"/>
          <w:szCs w:val="22"/>
        </w:rPr>
        <w:t xml:space="preserve"> </w:t>
      </w:r>
      <w:r w:rsidRPr="00335BE2">
        <w:rPr>
          <w:rFonts w:ascii="Arial" w:hAnsi="Arial" w:cs="Arial"/>
          <w:color w:val="auto"/>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004E45DF" w14:textId="19902A50" w:rsidR="00C97EB1" w:rsidRPr="00335BE2" w:rsidRDefault="00C97EB1" w:rsidP="00B35EE8">
      <w:pPr>
        <w:spacing w:line="360" w:lineRule="auto"/>
        <w:jc w:val="both"/>
        <w:rPr>
          <w:rFonts w:ascii="Arial" w:hAnsi="Arial" w:cs="Arial"/>
          <w:color w:val="000000"/>
          <w:sz w:val="22"/>
          <w:szCs w:val="22"/>
        </w:rPr>
      </w:pPr>
    </w:p>
    <w:p w14:paraId="5FD4F9E7" w14:textId="77777777" w:rsidR="004E573C" w:rsidRPr="00335BE2" w:rsidRDefault="004E573C" w:rsidP="00B35EE8">
      <w:pPr>
        <w:spacing w:line="360" w:lineRule="auto"/>
        <w:jc w:val="both"/>
        <w:rPr>
          <w:rFonts w:ascii="Arial" w:hAnsi="Arial" w:cs="Arial"/>
          <w:b/>
          <w:color w:val="auto"/>
          <w:sz w:val="22"/>
          <w:szCs w:val="22"/>
        </w:rPr>
      </w:pPr>
      <w:r w:rsidRPr="00335BE2">
        <w:rPr>
          <w:rFonts w:ascii="Arial" w:hAnsi="Arial" w:cs="Arial"/>
          <w:b/>
          <w:color w:val="auto"/>
          <w:sz w:val="22"/>
          <w:szCs w:val="22"/>
        </w:rPr>
        <w:t>7.1.3. Para a regularidade técnica:</w:t>
      </w:r>
    </w:p>
    <w:p w14:paraId="0883F60D" w14:textId="61813D28" w:rsidR="004E573C" w:rsidRPr="00335BE2" w:rsidRDefault="004E573C" w:rsidP="00B35EE8">
      <w:pPr>
        <w:spacing w:line="360" w:lineRule="auto"/>
        <w:jc w:val="both"/>
        <w:rPr>
          <w:rFonts w:ascii="Arial" w:hAnsi="Arial" w:cs="Arial"/>
          <w:b/>
          <w:bCs/>
          <w:color w:val="auto"/>
          <w:sz w:val="22"/>
          <w:szCs w:val="22"/>
          <w:lang w:eastAsia="zh-CN"/>
        </w:rPr>
      </w:pPr>
      <w:r w:rsidRPr="00335BE2">
        <w:rPr>
          <w:rFonts w:ascii="Arial" w:hAnsi="Arial" w:cs="Arial"/>
          <w:b/>
          <w:bCs/>
          <w:color w:val="auto"/>
          <w:sz w:val="22"/>
          <w:szCs w:val="22"/>
          <w:lang w:eastAsia="zh-CN"/>
        </w:rPr>
        <w:t>d)</w:t>
      </w:r>
      <w:r w:rsidRPr="00335BE2">
        <w:rPr>
          <w:rFonts w:ascii="Arial" w:hAnsi="Arial" w:cs="Arial"/>
          <w:color w:val="auto"/>
          <w:sz w:val="22"/>
          <w:szCs w:val="22"/>
          <w:lang w:eastAsia="zh-CN"/>
        </w:rPr>
        <w:t xml:space="preserve"> Apresentar, no mínimo, 01 (um) Atestado de Capacidade Técnica emitido por pessoa jurídica de direito público ou privado que </w:t>
      </w:r>
      <w:r w:rsidRPr="00335BE2">
        <w:rPr>
          <w:rFonts w:ascii="Arial" w:hAnsi="Arial" w:cs="Arial"/>
          <w:b/>
          <w:bCs/>
          <w:color w:val="auto"/>
          <w:sz w:val="22"/>
          <w:szCs w:val="22"/>
          <w:lang w:eastAsia="zh-CN"/>
        </w:rPr>
        <w:t>COMPROVE SUA CAPACIDADE TÉCNICA PARA ATENDIMENTO AO OBJETO DA PRESENTE LICITAÇÃO, INFORMANDO QUANTO À QUALIDADE, O ATENDIMENTO, O CUMPRIMENTO DE PRAZOS E DEMAIS CONDIÇÕES DE FORNECIMENTO.</w:t>
      </w:r>
    </w:p>
    <w:p w14:paraId="4983101D" w14:textId="7E7FC5B2"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7.2.</w:t>
      </w:r>
      <w:r w:rsidRPr="00335BE2">
        <w:rPr>
          <w:rFonts w:ascii="Arial" w:hAnsi="Arial" w:cs="Arial"/>
          <w:color w:val="000000"/>
          <w:sz w:val="22"/>
          <w:szCs w:val="22"/>
        </w:rPr>
        <w:t xml:space="preserve"> Declaração nos moldes constantes do Anexo IV deste edital, para atender dispositivo previsto no art. 27, inciso V, da Lei </w:t>
      </w:r>
      <w:r w:rsidR="00B31DE0" w:rsidRPr="00335BE2">
        <w:rPr>
          <w:rFonts w:ascii="Arial" w:hAnsi="Arial" w:cs="Arial"/>
          <w:color w:val="000000"/>
          <w:sz w:val="22"/>
          <w:szCs w:val="22"/>
        </w:rPr>
        <w:t xml:space="preserve">Federal n.º </w:t>
      </w:r>
      <w:r w:rsidRPr="00335BE2">
        <w:rPr>
          <w:rFonts w:ascii="Arial" w:hAnsi="Arial" w:cs="Arial"/>
          <w:color w:val="000000"/>
          <w:sz w:val="22"/>
          <w:szCs w:val="22"/>
        </w:rPr>
        <w:t>8.666/93.</w:t>
      </w:r>
    </w:p>
    <w:p w14:paraId="440DF5A3" w14:textId="7A98055C" w:rsidR="008F5181" w:rsidRPr="00335BE2" w:rsidRDefault="00EC75B4" w:rsidP="00B35EE8">
      <w:pPr>
        <w:spacing w:line="360" w:lineRule="auto"/>
        <w:jc w:val="both"/>
        <w:rPr>
          <w:rFonts w:ascii="Arial" w:hAnsi="Arial" w:cs="Arial"/>
          <w:color w:val="000000"/>
          <w:sz w:val="22"/>
          <w:szCs w:val="22"/>
        </w:rPr>
      </w:pPr>
      <w:r w:rsidRPr="00335BE2">
        <w:rPr>
          <w:rFonts w:ascii="Arial" w:hAnsi="Arial" w:cs="Arial"/>
          <w:b/>
          <w:color w:val="000000"/>
          <w:sz w:val="22"/>
          <w:szCs w:val="22"/>
        </w:rPr>
        <w:t>7.3.</w:t>
      </w:r>
      <w:r w:rsidRPr="00335BE2">
        <w:rPr>
          <w:rFonts w:ascii="Arial" w:hAnsi="Arial" w:cs="Arial"/>
          <w:color w:val="000000"/>
          <w:sz w:val="22"/>
          <w:szCs w:val="22"/>
        </w:rPr>
        <w:t xml:space="preserve"> Declaração elaborada em papel timbrado e subscrita pelo representante legal da licitante, assegurando a inexistência de impedimento legal para licitar ou contratar com a Administração, conforme Anexo V deste edital.</w:t>
      </w:r>
    </w:p>
    <w:p w14:paraId="66954488" w14:textId="77777777"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7.4.</w:t>
      </w:r>
      <w:r w:rsidRPr="00335BE2">
        <w:rPr>
          <w:rFonts w:ascii="Arial" w:hAnsi="Arial" w:cs="Arial"/>
          <w:color w:val="000000"/>
          <w:sz w:val="22"/>
          <w:szCs w:val="22"/>
        </w:rPr>
        <w:t xml:space="preserve"> Os documentos acima descritos deverão estar com vigência plena até a data fixada para a abertura do Envelope I, ou seja, todos os documentos deverão estar atualizados.</w:t>
      </w:r>
    </w:p>
    <w:p w14:paraId="0772F8D7" w14:textId="77777777"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7.5.</w:t>
      </w:r>
      <w:r w:rsidRPr="00335BE2">
        <w:rPr>
          <w:rFonts w:ascii="Arial" w:hAnsi="Arial" w:cs="Arial"/>
          <w:color w:val="000000"/>
          <w:sz w:val="22"/>
          <w:szCs w:val="22"/>
        </w:rPr>
        <w:t xml:space="preserve"> </w:t>
      </w:r>
      <w:r w:rsidRPr="00335BE2">
        <w:rPr>
          <w:rFonts w:ascii="Arial" w:hAnsi="Arial" w:cs="Arial"/>
          <w:b/>
          <w:i/>
          <w:color w:val="000000"/>
          <w:sz w:val="22"/>
          <w:szCs w:val="22"/>
        </w:rPr>
        <w:t>Quando o documento não contiver de forma expressa o prazo de sua validade, será esse considerado como 60 (SESSENTA) dias contados de sua expedição/emissão.</w:t>
      </w:r>
    </w:p>
    <w:p w14:paraId="60C10501" w14:textId="1CE07131"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7.6.</w:t>
      </w:r>
      <w:r w:rsidRPr="00335BE2">
        <w:rPr>
          <w:rFonts w:ascii="Arial" w:hAnsi="Arial" w:cs="Arial"/>
          <w:color w:val="000000"/>
          <w:sz w:val="22"/>
          <w:szCs w:val="22"/>
        </w:rPr>
        <w:t xml:space="preserve"> </w:t>
      </w:r>
      <w:r w:rsidR="00EF3488" w:rsidRPr="00335BE2">
        <w:rPr>
          <w:rFonts w:ascii="Arial" w:hAnsi="Arial" w:cs="Arial"/>
          <w:color w:val="000000"/>
          <w:sz w:val="22"/>
          <w:szCs w:val="22"/>
        </w:rPr>
        <w:t>Os documentos exigidos deverão ser apresentados em original, ou por qualquer processo de cópia autenticada via cartório competente, pel</w:t>
      </w:r>
      <w:r w:rsidR="00B31DE0" w:rsidRPr="00335BE2">
        <w:rPr>
          <w:rFonts w:ascii="Arial" w:hAnsi="Arial" w:cs="Arial"/>
          <w:color w:val="000000"/>
          <w:sz w:val="22"/>
          <w:szCs w:val="22"/>
        </w:rPr>
        <w:t>o</w:t>
      </w:r>
      <w:r w:rsidR="00EF3488" w:rsidRPr="00335BE2">
        <w:rPr>
          <w:rFonts w:ascii="Arial" w:hAnsi="Arial" w:cs="Arial"/>
          <w:color w:val="000000"/>
          <w:sz w:val="22"/>
          <w:szCs w:val="22"/>
        </w:rPr>
        <w:t xml:space="preserve"> Pregoeir</w:t>
      </w:r>
      <w:r w:rsidR="00B31DE0" w:rsidRPr="00335BE2">
        <w:rPr>
          <w:rFonts w:ascii="Arial" w:hAnsi="Arial" w:cs="Arial"/>
          <w:color w:val="000000"/>
          <w:sz w:val="22"/>
          <w:szCs w:val="22"/>
        </w:rPr>
        <w:t>o</w:t>
      </w:r>
      <w:r w:rsidR="00EF3488" w:rsidRPr="00335BE2">
        <w:rPr>
          <w:rFonts w:ascii="Arial" w:hAnsi="Arial" w:cs="Arial"/>
          <w:color w:val="000000"/>
          <w:sz w:val="22"/>
          <w:szCs w:val="22"/>
        </w:rPr>
        <w:t>, e por qualquer servidor da Equipe de Apoio. Os documentos extraídos via internet poderão ter sua autenticidade confirmada via internet</w:t>
      </w:r>
      <w:r w:rsidRPr="00335BE2">
        <w:rPr>
          <w:rFonts w:ascii="Arial" w:hAnsi="Arial" w:cs="Arial"/>
          <w:color w:val="000000"/>
          <w:sz w:val="22"/>
          <w:szCs w:val="22"/>
        </w:rPr>
        <w:t xml:space="preserve">. </w:t>
      </w:r>
    </w:p>
    <w:p w14:paraId="67E9DA57" w14:textId="0E345502"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7.7.</w:t>
      </w:r>
      <w:r w:rsidRPr="00335BE2">
        <w:rPr>
          <w:rFonts w:ascii="Arial" w:hAnsi="Arial" w:cs="Arial"/>
          <w:color w:val="000000"/>
          <w:sz w:val="22"/>
          <w:szCs w:val="22"/>
        </w:rPr>
        <w:t xml:space="preserve"> Quando a Licitante optar por autenticar sua documentação pela PREFEITURA MUNICIPAL DE </w:t>
      </w:r>
      <w:r w:rsidR="00B2567B" w:rsidRPr="00335BE2">
        <w:rPr>
          <w:rFonts w:ascii="Arial" w:hAnsi="Arial" w:cs="Arial"/>
          <w:color w:val="000000"/>
          <w:sz w:val="22"/>
          <w:szCs w:val="22"/>
        </w:rPr>
        <w:t>MATUTINA</w:t>
      </w:r>
      <w:r w:rsidRPr="00335BE2">
        <w:rPr>
          <w:rFonts w:ascii="Arial" w:hAnsi="Arial" w:cs="Arial"/>
          <w:color w:val="000000"/>
          <w:sz w:val="22"/>
          <w:szCs w:val="22"/>
        </w:rPr>
        <w:t xml:space="preserve"> deverá apresentar fotocópia acompanhada do documento original. Para a autenticação durante a reunião de abertura dos envelopes é salutar que a fotocópia esteja dentro do envelope respectivo e o original, em separado.</w:t>
      </w:r>
    </w:p>
    <w:p w14:paraId="116A39CA" w14:textId="77777777"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lastRenderedPageBreak/>
        <w:t>7.8.</w:t>
      </w:r>
      <w:r w:rsidRPr="00335BE2">
        <w:rPr>
          <w:rFonts w:ascii="Arial" w:hAnsi="Arial" w:cs="Arial"/>
          <w:color w:val="000000"/>
          <w:sz w:val="22"/>
          <w:szCs w:val="22"/>
        </w:rPr>
        <w:t xml:space="preserve"> Os documentos extraídos por via </w:t>
      </w:r>
      <w:r w:rsidRPr="00335BE2">
        <w:rPr>
          <w:rFonts w:ascii="Arial" w:hAnsi="Arial" w:cs="Arial"/>
          <w:b/>
          <w:color w:val="000000"/>
          <w:sz w:val="22"/>
          <w:szCs w:val="22"/>
        </w:rPr>
        <w:t>INTERNET</w:t>
      </w:r>
      <w:r w:rsidRPr="00335BE2">
        <w:rPr>
          <w:rFonts w:ascii="Arial" w:hAnsi="Arial" w:cs="Arial"/>
          <w:color w:val="000000"/>
          <w:sz w:val="22"/>
          <w:szCs w:val="22"/>
        </w:rPr>
        <w:t xml:space="preserve"> poderão ter seus dados conferidos pela Equipe de Apoio perante o site correspondente. *</w:t>
      </w:r>
      <w:r w:rsidRPr="00335BE2">
        <w:rPr>
          <w:rFonts w:ascii="Arial" w:hAnsi="Arial" w:cs="Arial"/>
          <w:b/>
          <w:color w:val="000000"/>
          <w:sz w:val="22"/>
          <w:szCs w:val="22"/>
        </w:rPr>
        <w:t>O DOCUMENTO DE INTERNET QUE NÃO CONTER OS DADOS PARA CONFERÊNCIA EM ALGUM CAMPO DO DOCUMENTO</w:t>
      </w:r>
      <w:r w:rsidRPr="00335BE2">
        <w:rPr>
          <w:rFonts w:ascii="Arial" w:hAnsi="Arial" w:cs="Arial"/>
          <w:color w:val="000000"/>
          <w:sz w:val="22"/>
          <w:szCs w:val="22"/>
        </w:rPr>
        <w:t>, será inabilitado.</w:t>
      </w:r>
    </w:p>
    <w:p w14:paraId="3337A95D" w14:textId="77777777"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7.9.</w:t>
      </w:r>
      <w:r w:rsidRPr="00335BE2">
        <w:rPr>
          <w:rFonts w:ascii="Arial" w:hAnsi="Arial" w:cs="Arial"/>
          <w:color w:val="000000"/>
          <w:sz w:val="22"/>
          <w:szCs w:val="22"/>
        </w:rPr>
        <w:t xml:space="preserve"> Uma vez incluído no processo licitatório, nenhum documento será devolvido, salvo se original a ser substituído por cópia reprográfica autenticada. </w:t>
      </w:r>
    </w:p>
    <w:p w14:paraId="79692A5A" w14:textId="1648FB97" w:rsidR="008F5181" w:rsidRPr="00335BE2" w:rsidRDefault="00EC75B4" w:rsidP="00B35EE8">
      <w:pPr>
        <w:spacing w:line="360" w:lineRule="auto"/>
        <w:jc w:val="both"/>
        <w:rPr>
          <w:rFonts w:ascii="Arial" w:hAnsi="Arial" w:cs="Arial"/>
          <w:sz w:val="22"/>
          <w:szCs w:val="22"/>
        </w:rPr>
      </w:pPr>
      <w:r w:rsidRPr="00335BE2">
        <w:rPr>
          <w:rFonts w:ascii="Arial" w:hAnsi="Arial" w:cs="Arial"/>
          <w:b/>
          <w:color w:val="000000"/>
          <w:sz w:val="22"/>
          <w:szCs w:val="22"/>
        </w:rPr>
        <w:t xml:space="preserve">7.10. </w:t>
      </w:r>
      <w:r w:rsidRPr="00335BE2">
        <w:rPr>
          <w:rFonts w:ascii="Arial" w:hAnsi="Arial" w:cs="Arial"/>
          <w:i/>
          <w:color w:val="000000"/>
          <w:sz w:val="22"/>
          <w:szCs w:val="22"/>
        </w:rPr>
        <w:t>Qualquer informação incompleta ou inverídica constante dos documentos de habilitação/proposta apurada pel</w:t>
      </w:r>
      <w:r w:rsidR="00B31DE0" w:rsidRPr="00335BE2">
        <w:rPr>
          <w:rFonts w:ascii="Arial" w:hAnsi="Arial" w:cs="Arial"/>
          <w:i/>
          <w:color w:val="000000"/>
          <w:sz w:val="22"/>
          <w:szCs w:val="22"/>
        </w:rPr>
        <w:t>o</w:t>
      </w:r>
      <w:r w:rsidRPr="00335BE2">
        <w:rPr>
          <w:rFonts w:ascii="Arial" w:hAnsi="Arial" w:cs="Arial"/>
          <w:i/>
          <w:color w:val="000000"/>
          <w:sz w:val="22"/>
          <w:szCs w:val="22"/>
        </w:rPr>
        <w:t xml:space="preserve"> Pregoeir</w:t>
      </w:r>
      <w:r w:rsidR="00B31DE0" w:rsidRPr="00335BE2">
        <w:rPr>
          <w:rFonts w:ascii="Arial" w:hAnsi="Arial" w:cs="Arial"/>
          <w:i/>
          <w:color w:val="000000"/>
          <w:sz w:val="22"/>
          <w:szCs w:val="22"/>
        </w:rPr>
        <w:t>o</w:t>
      </w:r>
      <w:r w:rsidRPr="00335BE2">
        <w:rPr>
          <w:rFonts w:ascii="Arial" w:hAnsi="Arial" w:cs="Arial"/>
          <w:i/>
          <w:color w:val="000000"/>
          <w:sz w:val="22"/>
          <w:szCs w:val="22"/>
        </w:rPr>
        <w:t>, mediante simples conferência ou diligência, implicará na inabilitação/desclassificação da respectiva licitante e envio dos documentos para o M.P.M.G. (Ministério Público de Minas Gerais), para apuração, se possível, de prática delituosa, conforme art. 89 e seguintes da Lei</w:t>
      </w:r>
      <w:r w:rsidR="00B31DE0" w:rsidRPr="00335BE2">
        <w:rPr>
          <w:rFonts w:ascii="Arial" w:hAnsi="Arial" w:cs="Arial"/>
          <w:i/>
          <w:color w:val="000000"/>
          <w:sz w:val="22"/>
          <w:szCs w:val="22"/>
        </w:rPr>
        <w:t xml:space="preserve"> Federal</w:t>
      </w:r>
      <w:r w:rsidRPr="00335BE2">
        <w:rPr>
          <w:rFonts w:ascii="Arial" w:hAnsi="Arial" w:cs="Arial"/>
          <w:i/>
          <w:color w:val="000000"/>
          <w:sz w:val="22"/>
          <w:szCs w:val="22"/>
        </w:rPr>
        <w:t xml:space="preserve"> nº 8.666/93.</w:t>
      </w:r>
    </w:p>
    <w:p w14:paraId="528AA92B" w14:textId="77777777" w:rsidR="008F5181" w:rsidRPr="00335BE2" w:rsidRDefault="008F5181" w:rsidP="00B35EE8">
      <w:pPr>
        <w:pStyle w:val="SemEspaamento"/>
        <w:spacing w:line="360" w:lineRule="auto"/>
        <w:jc w:val="both"/>
        <w:rPr>
          <w:rFonts w:ascii="Arial" w:hAnsi="Arial" w:cs="Arial"/>
          <w:color w:val="000000"/>
          <w:sz w:val="22"/>
          <w:szCs w:val="22"/>
        </w:rPr>
      </w:pPr>
    </w:p>
    <w:p w14:paraId="2C88B4CF" w14:textId="77777777" w:rsidR="007203BC" w:rsidRPr="00335BE2" w:rsidRDefault="007203BC" w:rsidP="00B35EE8">
      <w:pPr>
        <w:pStyle w:val="Ttulo1"/>
        <w:pBdr>
          <w:top w:val="double" w:sz="12" w:space="1" w:color="00000A"/>
          <w:bottom w:val="double" w:sz="12" w:space="1" w:color="00000A"/>
        </w:pBdr>
        <w:spacing w:line="360" w:lineRule="auto"/>
        <w:rPr>
          <w:rFonts w:ascii="Arial" w:hAnsi="Arial" w:cs="Arial"/>
          <w:sz w:val="22"/>
          <w:szCs w:val="22"/>
        </w:rPr>
      </w:pPr>
      <w:r w:rsidRPr="00335BE2">
        <w:rPr>
          <w:rFonts w:ascii="Arial" w:hAnsi="Arial" w:cs="Arial"/>
          <w:color w:val="000000"/>
          <w:sz w:val="22"/>
          <w:szCs w:val="22"/>
        </w:rPr>
        <w:t>VIII - DO PROCEDIMENTO E JULGAMENTO</w:t>
      </w:r>
    </w:p>
    <w:p w14:paraId="296C352F"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8.1.</w:t>
      </w:r>
      <w:r w:rsidRPr="00335BE2">
        <w:rPr>
          <w:rFonts w:ascii="Arial" w:hAnsi="Arial" w:cs="Arial"/>
          <w:sz w:val="22"/>
          <w:szCs w:val="22"/>
        </w:rPr>
        <w:t xml:space="preserve"> No horário e local indicados no preâmbulo, será aberta a sessão de processamento do Pregão, iniciando-se com o credenciamento dos interessados em participar do certame. </w:t>
      </w:r>
    </w:p>
    <w:p w14:paraId="374109AB" w14:textId="20F6188F"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 xml:space="preserve">8.2. </w:t>
      </w:r>
      <w:r w:rsidRPr="00335BE2">
        <w:rPr>
          <w:rFonts w:ascii="Arial" w:hAnsi="Arial" w:cs="Arial"/>
          <w:sz w:val="22"/>
          <w:szCs w:val="22"/>
        </w:rPr>
        <w:t>Os respectivos credenciamentos das licitantes deverão ser entregues a</w:t>
      </w:r>
      <w:r w:rsidR="00B31DE0" w:rsidRPr="00335BE2">
        <w:rPr>
          <w:rFonts w:ascii="Arial" w:hAnsi="Arial" w:cs="Arial"/>
          <w:sz w:val="22"/>
          <w:szCs w:val="22"/>
        </w:rPr>
        <w:t>o</w:t>
      </w:r>
      <w:r w:rsidRPr="00335BE2">
        <w:rPr>
          <w:rFonts w:ascii="Arial" w:hAnsi="Arial" w:cs="Arial"/>
          <w:sz w:val="22"/>
          <w:szCs w:val="22"/>
        </w:rPr>
        <w:t xml:space="preserve"> Pregoeir</w:t>
      </w:r>
      <w:r w:rsidR="00B31DE0" w:rsidRPr="00335BE2">
        <w:rPr>
          <w:rFonts w:ascii="Arial" w:hAnsi="Arial" w:cs="Arial"/>
          <w:sz w:val="22"/>
          <w:szCs w:val="22"/>
        </w:rPr>
        <w:t>o</w:t>
      </w:r>
      <w:r w:rsidRPr="00335BE2">
        <w:rPr>
          <w:rFonts w:ascii="Arial" w:hAnsi="Arial" w:cs="Arial"/>
          <w:sz w:val="22"/>
          <w:szCs w:val="22"/>
        </w:rPr>
        <w:t xml:space="preserve"> ou equipe de apoio, juntamente com a declaração de pleno atendimento aos requisitos de habilitação, de acordo com o estabelecido no Anexo III do Edital e, em envelopes separados, a proposta de preços e os documentos de habilitação.</w:t>
      </w:r>
      <w:r w:rsidRPr="00335BE2">
        <w:rPr>
          <w:rFonts w:ascii="Arial" w:hAnsi="Arial" w:cs="Arial"/>
          <w:b/>
          <w:sz w:val="22"/>
          <w:szCs w:val="22"/>
        </w:rPr>
        <w:t xml:space="preserve"> </w:t>
      </w:r>
    </w:p>
    <w:p w14:paraId="551CA46F"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 xml:space="preserve">8.3. </w:t>
      </w:r>
      <w:r w:rsidRPr="00335BE2">
        <w:rPr>
          <w:rFonts w:ascii="Arial" w:hAnsi="Arial" w:cs="Arial"/>
          <w:sz w:val="22"/>
          <w:szCs w:val="22"/>
        </w:rPr>
        <w:t xml:space="preserve">Para efeitos da Lei Complementar nº. 123/2006, as microempresas e empresas de pequeno porte deverão apresentar </w:t>
      </w:r>
      <w:r w:rsidRPr="00335BE2">
        <w:rPr>
          <w:rFonts w:ascii="Arial" w:hAnsi="Arial" w:cs="Arial"/>
          <w:b/>
          <w:sz w:val="22"/>
          <w:szCs w:val="22"/>
        </w:rPr>
        <w:t>FORA DO ENVELOPE</w:t>
      </w:r>
      <w:r w:rsidRPr="00335BE2">
        <w:rPr>
          <w:rFonts w:ascii="Arial" w:hAnsi="Arial" w:cs="Arial"/>
          <w:sz w:val="22"/>
          <w:szCs w:val="22"/>
        </w:rPr>
        <w:t>, a declaração constante do Anexo VI, em papel timbrado ou carimbo padronizado da empresa, juntamente com a Certidão Simplificada Digital sob pena de não gozarem os benefícios desta.</w:t>
      </w:r>
    </w:p>
    <w:p w14:paraId="46DD22D2"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 xml:space="preserve">8.3.1. </w:t>
      </w:r>
      <w:r w:rsidRPr="00335BE2">
        <w:rPr>
          <w:rFonts w:ascii="Arial" w:hAnsi="Arial" w:cs="Arial"/>
          <w:sz w:val="22"/>
          <w:szCs w:val="22"/>
        </w:rPr>
        <w:t>A falsidade da declaração prestada objetivando os benefícios da Lei Complementar nº. 123/2006 caracterizará infração administrativa, sem afastar as demais infrações penais cabíveis.</w:t>
      </w:r>
    </w:p>
    <w:p w14:paraId="2C8DACBB"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 xml:space="preserve">8.4. </w:t>
      </w:r>
      <w:r w:rsidRPr="00335BE2">
        <w:rPr>
          <w:rFonts w:ascii="Arial" w:hAnsi="Arial" w:cs="Arial"/>
          <w:sz w:val="22"/>
          <w:szCs w:val="22"/>
        </w:rPr>
        <w:t xml:space="preserve">Iniciada a abertura do primeiro envelope proposta, estará encerrado o credenciamento e, por consequência, a possibilidade de admissão de novos participantes no certame. </w:t>
      </w:r>
    </w:p>
    <w:p w14:paraId="52283EA0" w14:textId="6F800739"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8.5.</w:t>
      </w:r>
      <w:r w:rsidRPr="00335BE2">
        <w:rPr>
          <w:rFonts w:ascii="Arial" w:hAnsi="Arial" w:cs="Arial"/>
          <w:sz w:val="22"/>
          <w:szCs w:val="22"/>
        </w:rPr>
        <w:t xml:space="preserve"> A análise das propostas pel</w:t>
      </w:r>
      <w:r w:rsidR="00D42B34" w:rsidRPr="00335BE2">
        <w:rPr>
          <w:rFonts w:ascii="Arial" w:hAnsi="Arial" w:cs="Arial"/>
          <w:sz w:val="22"/>
          <w:szCs w:val="22"/>
        </w:rPr>
        <w:t>o</w:t>
      </w:r>
      <w:r w:rsidRPr="00335BE2">
        <w:rPr>
          <w:rFonts w:ascii="Arial" w:hAnsi="Arial" w:cs="Arial"/>
          <w:sz w:val="22"/>
          <w:szCs w:val="22"/>
        </w:rPr>
        <w:t xml:space="preserve"> pregoeir</w:t>
      </w:r>
      <w:r w:rsidR="00D42B34" w:rsidRPr="00335BE2">
        <w:rPr>
          <w:rFonts w:ascii="Arial" w:hAnsi="Arial" w:cs="Arial"/>
          <w:sz w:val="22"/>
          <w:szCs w:val="22"/>
        </w:rPr>
        <w:t>o</w:t>
      </w:r>
      <w:r w:rsidRPr="00335BE2">
        <w:rPr>
          <w:rFonts w:ascii="Arial" w:hAnsi="Arial" w:cs="Arial"/>
          <w:sz w:val="22"/>
          <w:szCs w:val="22"/>
        </w:rPr>
        <w:t xml:space="preserve"> visará ao atendimento das condições estabelecidas neste Edital e seus anexos, sendo desclassificadas as propostas cujo objeto não atenda as especificações, prazos e condições fixados no Edital.</w:t>
      </w:r>
    </w:p>
    <w:p w14:paraId="6CF75EE8"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lastRenderedPageBreak/>
        <w:t>8.5.1.</w:t>
      </w:r>
      <w:r w:rsidRPr="00335BE2">
        <w:rPr>
          <w:rFonts w:ascii="Arial" w:hAnsi="Arial" w:cs="Arial"/>
          <w:sz w:val="22"/>
          <w:szCs w:val="22"/>
        </w:rPr>
        <w:t xml:space="preserve"> No tocante aos preços, 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14:paraId="6900E1DD"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8.6.</w:t>
      </w:r>
      <w:r w:rsidRPr="00335BE2">
        <w:rPr>
          <w:rFonts w:ascii="Arial" w:hAnsi="Arial" w:cs="Arial"/>
          <w:sz w:val="22"/>
          <w:szCs w:val="22"/>
        </w:rPr>
        <w:t xml:space="preserve"> As propostas classificadas serão selecionadas para a etapa de lances, com observância dos seguintes critérios:</w:t>
      </w:r>
    </w:p>
    <w:p w14:paraId="61E5D797" w14:textId="42A78F4E"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8.6.1.</w:t>
      </w:r>
      <w:r w:rsidRPr="00335BE2">
        <w:rPr>
          <w:rFonts w:ascii="Arial" w:hAnsi="Arial" w:cs="Arial"/>
          <w:sz w:val="22"/>
          <w:szCs w:val="22"/>
        </w:rPr>
        <w:t xml:space="preserve"> Seleção da proposta do autor da oferta de valor mais baixo </w:t>
      </w:r>
      <w:r w:rsidR="00C63777" w:rsidRPr="00335BE2">
        <w:rPr>
          <w:rFonts w:ascii="Arial" w:hAnsi="Arial" w:cs="Arial"/>
          <w:sz w:val="22"/>
          <w:szCs w:val="22"/>
        </w:rPr>
        <w:t xml:space="preserve">da Taxa de Administração </w:t>
      </w:r>
      <w:r w:rsidRPr="00335BE2">
        <w:rPr>
          <w:rFonts w:ascii="Arial" w:hAnsi="Arial" w:cs="Arial"/>
          <w:sz w:val="22"/>
          <w:szCs w:val="22"/>
        </w:rPr>
        <w:t>e os das ofertas com preços até 10% (dez por cento) superior àquela, poderão fazer novos lances verbais e sucessivos, até a proclamação do vencedor.</w:t>
      </w:r>
    </w:p>
    <w:p w14:paraId="498CA2CF"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8.6.2.</w:t>
      </w:r>
      <w:r w:rsidRPr="00335BE2">
        <w:rPr>
          <w:rFonts w:ascii="Arial" w:hAnsi="Arial" w:cs="Arial"/>
          <w:sz w:val="22"/>
          <w:szCs w:val="22"/>
        </w:rPr>
        <w:t xml:space="preserve"> 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w:t>
      </w:r>
    </w:p>
    <w:p w14:paraId="334EA8B4" w14:textId="00E55A3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 xml:space="preserve">8.7. </w:t>
      </w:r>
      <w:r w:rsidR="00D42B34" w:rsidRPr="00335BE2">
        <w:rPr>
          <w:rFonts w:ascii="Arial" w:hAnsi="Arial" w:cs="Arial"/>
          <w:sz w:val="22"/>
          <w:szCs w:val="22"/>
        </w:rPr>
        <w:t>O</w:t>
      </w:r>
      <w:r w:rsidRPr="00335BE2">
        <w:rPr>
          <w:rFonts w:ascii="Arial" w:hAnsi="Arial" w:cs="Arial"/>
          <w:sz w:val="22"/>
          <w:szCs w:val="22"/>
        </w:rPr>
        <w:t xml:space="preserve"> Pregoeir</w:t>
      </w:r>
      <w:r w:rsidR="00D42B34" w:rsidRPr="00335BE2">
        <w:rPr>
          <w:rFonts w:ascii="Arial" w:hAnsi="Arial" w:cs="Arial"/>
          <w:sz w:val="22"/>
          <w:szCs w:val="22"/>
        </w:rPr>
        <w:t>o</w:t>
      </w:r>
      <w:r w:rsidRPr="00335BE2">
        <w:rPr>
          <w:rFonts w:ascii="Arial" w:hAnsi="Arial" w:cs="Arial"/>
          <w:sz w:val="22"/>
          <w:szCs w:val="22"/>
        </w:rPr>
        <w:t xml:space="preserve"> convidará individualmente os proponentes selecionados a formular lances de forma sequencial, a partir da proposta de maior preço e os demais em ordem decrescente de valor, decidindo-se por meio de sorteio no caso de empate de preços. </w:t>
      </w:r>
    </w:p>
    <w:p w14:paraId="6BAAE27F"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8.7.1.</w:t>
      </w:r>
      <w:r w:rsidRPr="00335BE2">
        <w:rPr>
          <w:rFonts w:ascii="Arial" w:hAnsi="Arial" w:cs="Arial"/>
          <w:sz w:val="22"/>
          <w:szCs w:val="22"/>
        </w:rPr>
        <w:t xml:space="preserve"> A licitante sorteada em primeiro lugar poderá escolher a posição na ordenação de lances em relação aos demais empatados, e assim sucessivamente até a definição completa da ordem de lances. </w:t>
      </w:r>
    </w:p>
    <w:p w14:paraId="15C00B90"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8.8.</w:t>
      </w:r>
      <w:r w:rsidRPr="00335BE2">
        <w:rPr>
          <w:rFonts w:ascii="Arial" w:hAnsi="Arial" w:cs="Arial"/>
          <w:sz w:val="22"/>
          <w:szCs w:val="22"/>
        </w:rPr>
        <w:t xml:space="preserve"> A cada nova rodada será efetivada a classificação momentânea das propostas, o que definirá a sequência dos lances seguintes.</w:t>
      </w:r>
    </w:p>
    <w:p w14:paraId="03885CAC"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 xml:space="preserve">8.9. </w:t>
      </w:r>
      <w:r w:rsidRPr="00335BE2">
        <w:rPr>
          <w:rFonts w:ascii="Arial" w:hAnsi="Arial" w:cs="Arial"/>
          <w:sz w:val="22"/>
          <w:szCs w:val="22"/>
        </w:rPr>
        <w:t>Serão realizadas tantas rodadas de lances verbais quantas se façam necessárias.</w:t>
      </w:r>
    </w:p>
    <w:p w14:paraId="2157DF4B"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8.10.</w:t>
      </w:r>
      <w:r w:rsidRPr="00335BE2">
        <w:rPr>
          <w:rFonts w:ascii="Arial" w:hAnsi="Arial" w:cs="Arial"/>
          <w:sz w:val="22"/>
          <w:szCs w:val="22"/>
        </w:rPr>
        <w:t xml:space="preserve"> Não serão aceitos lances verbais com valores irrisórios, incompatíveis com o valor orçado.</w:t>
      </w:r>
    </w:p>
    <w:p w14:paraId="431E0B8D"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 xml:space="preserve">8.11. </w:t>
      </w:r>
      <w:r w:rsidRPr="00335BE2">
        <w:rPr>
          <w:rFonts w:ascii="Arial" w:hAnsi="Arial" w:cs="Arial"/>
          <w:sz w:val="22"/>
          <w:szCs w:val="22"/>
        </w:rPr>
        <w:t>Não poderá haver desistência dos lances ofertados, sujeitando-se a proponente desistente às penalidades cabíveis.</w:t>
      </w:r>
    </w:p>
    <w:p w14:paraId="72ADE8C0" w14:textId="30BEBC5D"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8.12</w:t>
      </w:r>
      <w:r w:rsidRPr="00335BE2">
        <w:rPr>
          <w:rFonts w:ascii="Arial" w:hAnsi="Arial" w:cs="Arial"/>
          <w:sz w:val="22"/>
          <w:szCs w:val="22"/>
        </w:rPr>
        <w:t xml:space="preserve">. Caso não se realize lances verbais, serão verificados a conformidade entre a proposta escrita de menor preço e o valor estimado para a contratação, hipótese em que </w:t>
      </w:r>
      <w:r w:rsidR="00D42B34" w:rsidRPr="00335BE2">
        <w:rPr>
          <w:rFonts w:ascii="Arial" w:hAnsi="Arial" w:cs="Arial"/>
          <w:sz w:val="22"/>
          <w:szCs w:val="22"/>
        </w:rPr>
        <w:t>o</w:t>
      </w:r>
      <w:r w:rsidRPr="00335BE2">
        <w:rPr>
          <w:rFonts w:ascii="Arial" w:hAnsi="Arial" w:cs="Arial"/>
          <w:sz w:val="22"/>
          <w:szCs w:val="22"/>
        </w:rPr>
        <w:t xml:space="preserve"> pregoeir</w:t>
      </w:r>
      <w:r w:rsidR="00D42B34" w:rsidRPr="00335BE2">
        <w:rPr>
          <w:rFonts w:ascii="Arial" w:hAnsi="Arial" w:cs="Arial"/>
          <w:sz w:val="22"/>
          <w:szCs w:val="22"/>
        </w:rPr>
        <w:t>o</w:t>
      </w:r>
      <w:r w:rsidRPr="00335BE2">
        <w:rPr>
          <w:rFonts w:ascii="Arial" w:hAnsi="Arial" w:cs="Arial"/>
          <w:sz w:val="22"/>
          <w:szCs w:val="22"/>
        </w:rPr>
        <w:t xml:space="preserve"> </w:t>
      </w:r>
      <w:r w:rsidRPr="00335BE2">
        <w:rPr>
          <w:rFonts w:ascii="Arial" w:hAnsi="Arial" w:cs="Arial"/>
          <w:b/>
          <w:i/>
          <w:sz w:val="22"/>
          <w:szCs w:val="22"/>
        </w:rPr>
        <w:t>poderá</w:t>
      </w:r>
      <w:r w:rsidRPr="00335BE2">
        <w:rPr>
          <w:rFonts w:ascii="Arial" w:hAnsi="Arial" w:cs="Arial"/>
          <w:sz w:val="22"/>
          <w:szCs w:val="22"/>
        </w:rPr>
        <w:t xml:space="preserve"> negociar diretamente com a Proponente para que seja obtido melhor preço.</w:t>
      </w:r>
    </w:p>
    <w:p w14:paraId="14C7075D" w14:textId="1793FA45"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8.13.</w:t>
      </w:r>
      <w:r w:rsidRPr="00335BE2">
        <w:rPr>
          <w:rFonts w:ascii="Arial" w:hAnsi="Arial" w:cs="Arial"/>
          <w:sz w:val="22"/>
          <w:szCs w:val="22"/>
        </w:rPr>
        <w:t xml:space="preserve"> A desistência em apresentar lance verbal, quando convidada pel</w:t>
      </w:r>
      <w:r w:rsidR="00D42B34" w:rsidRPr="00335BE2">
        <w:rPr>
          <w:rFonts w:ascii="Arial" w:hAnsi="Arial" w:cs="Arial"/>
          <w:sz w:val="22"/>
          <w:szCs w:val="22"/>
        </w:rPr>
        <w:t>o</w:t>
      </w:r>
      <w:r w:rsidRPr="00335BE2">
        <w:rPr>
          <w:rFonts w:ascii="Arial" w:hAnsi="Arial" w:cs="Arial"/>
          <w:sz w:val="22"/>
          <w:szCs w:val="22"/>
        </w:rPr>
        <w:t xml:space="preserve"> pregoeir</w:t>
      </w:r>
      <w:r w:rsidR="00D42B34" w:rsidRPr="00335BE2">
        <w:rPr>
          <w:rFonts w:ascii="Arial" w:hAnsi="Arial" w:cs="Arial"/>
          <w:sz w:val="22"/>
          <w:szCs w:val="22"/>
        </w:rPr>
        <w:t>o</w:t>
      </w:r>
      <w:r w:rsidRPr="00335BE2">
        <w:rPr>
          <w:rFonts w:ascii="Arial" w:hAnsi="Arial" w:cs="Arial"/>
          <w:sz w:val="22"/>
          <w:szCs w:val="22"/>
        </w:rPr>
        <w:t>, implicará exclusão da licitante apenas da etapa de lances verbais.</w:t>
      </w:r>
    </w:p>
    <w:p w14:paraId="327226C5"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lastRenderedPageBreak/>
        <w:t>8.14</w:t>
      </w:r>
      <w:r w:rsidRPr="00335BE2">
        <w:rPr>
          <w:rFonts w:ascii="Arial" w:hAnsi="Arial" w:cs="Arial"/>
          <w:sz w:val="22"/>
          <w:szCs w:val="22"/>
        </w:rPr>
        <w:t xml:space="preserve">. A etapa de lances será considerada encerrada quando todos os participantes dessa etapa declinarem da formulação de lances. </w:t>
      </w:r>
    </w:p>
    <w:p w14:paraId="60461EF1"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8.15.</w:t>
      </w:r>
      <w:r w:rsidRPr="00335BE2">
        <w:rPr>
          <w:rFonts w:ascii="Arial" w:hAnsi="Arial" w:cs="Arial"/>
          <w:sz w:val="22"/>
          <w:szCs w:val="22"/>
        </w:rPr>
        <w:t xml:space="preserve"> Encerrada a etapa de lances, serão classificadas as propostas selecionadas e não selecionadas para a etapa de lances, na ordem crescente dos valores, considerando-se para as selecionadas o último preço ofertado. </w:t>
      </w:r>
    </w:p>
    <w:p w14:paraId="7D1DF969" w14:textId="388B4AE8"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 xml:space="preserve">8.16. </w:t>
      </w:r>
      <w:r w:rsidRPr="00335BE2">
        <w:rPr>
          <w:rFonts w:ascii="Arial" w:hAnsi="Arial" w:cs="Arial"/>
          <w:sz w:val="22"/>
          <w:szCs w:val="22"/>
        </w:rPr>
        <w:t xml:space="preserve">Encerrada a etapa competitiva e ordenadas as propostas, </w:t>
      </w:r>
      <w:r w:rsidR="00D42B34" w:rsidRPr="00335BE2">
        <w:rPr>
          <w:rFonts w:ascii="Arial" w:hAnsi="Arial" w:cs="Arial"/>
          <w:sz w:val="22"/>
          <w:szCs w:val="22"/>
        </w:rPr>
        <w:t>o</w:t>
      </w:r>
      <w:r w:rsidRPr="00335BE2">
        <w:rPr>
          <w:rFonts w:ascii="Arial" w:hAnsi="Arial" w:cs="Arial"/>
          <w:sz w:val="22"/>
          <w:szCs w:val="22"/>
        </w:rPr>
        <w:t xml:space="preserve"> pregoeir</w:t>
      </w:r>
      <w:r w:rsidR="00D42B34" w:rsidRPr="00335BE2">
        <w:rPr>
          <w:rFonts w:ascii="Arial" w:hAnsi="Arial" w:cs="Arial"/>
          <w:sz w:val="22"/>
          <w:szCs w:val="22"/>
        </w:rPr>
        <w:t>o</w:t>
      </w:r>
      <w:r w:rsidRPr="00335BE2">
        <w:rPr>
          <w:rFonts w:ascii="Arial" w:hAnsi="Arial" w:cs="Arial"/>
          <w:sz w:val="22"/>
          <w:szCs w:val="22"/>
        </w:rPr>
        <w:t xml:space="preserve"> decidirá acerca da aceitabilidade da primeira classificada, quanto ao objeto e valor, sendo observado, para efeitos da Lei Complementar nº. 123/2006, o disposto no capítulo “DA PARTICIPAÇÃO DE MICROEMPRESAS E EMPRESAS DE PEQUENO PORTE” deste Edital.</w:t>
      </w:r>
    </w:p>
    <w:p w14:paraId="01F626A3" w14:textId="0B7FF706"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8.17.</w:t>
      </w:r>
      <w:r w:rsidR="003341AA" w:rsidRPr="00335BE2">
        <w:rPr>
          <w:rFonts w:ascii="Arial" w:hAnsi="Arial" w:cs="Arial"/>
          <w:b/>
          <w:sz w:val="22"/>
          <w:szCs w:val="22"/>
        </w:rPr>
        <w:t xml:space="preserve"> </w:t>
      </w:r>
      <w:r w:rsidR="00D42B34" w:rsidRPr="00335BE2">
        <w:rPr>
          <w:rFonts w:ascii="Arial" w:hAnsi="Arial" w:cs="Arial"/>
          <w:sz w:val="22"/>
          <w:szCs w:val="22"/>
        </w:rPr>
        <w:t>O</w:t>
      </w:r>
      <w:r w:rsidRPr="00335BE2">
        <w:rPr>
          <w:rFonts w:ascii="Arial" w:hAnsi="Arial" w:cs="Arial"/>
          <w:sz w:val="22"/>
          <w:szCs w:val="22"/>
        </w:rPr>
        <w:t xml:space="preserve"> pregoeir</w:t>
      </w:r>
      <w:r w:rsidR="00D42B34" w:rsidRPr="00335BE2">
        <w:rPr>
          <w:rFonts w:ascii="Arial" w:hAnsi="Arial" w:cs="Arial"/>
          <w:sz w:val="22"/>
          <w:szCs w:val="22"/>
        </w:rPr>
        <w:t>o</w:t>
      </w:r>
      <w:r w:rsidRPr="00335BE2">
        <w:rPr>
          <w:rFonts w:ascii="Arial" w:hAnsi="Arial" w:cs="Arial"/>
          <w:sz w:val="22"/>
          <w:szCs w:val="22"/>
        </w:rPr>
        <w:t xml:space="preserve"> poderá negociar com o autor da oferta de menor </w:t>
      </w:r>
      <w:r w:rsidR="003341AA" w:rsidRPr="00335BE2">
        <w:rPr>
          <w:rFonts w:ascii="Arial" w:hAnsi="Arial" w:cs="Arial"/>
          <w:sz w:val="22"/>
          <w:szCs w:val="22"/>
        </w:rPr>
        <w:t>taxa</w:t>
      </w:r>
      <w:r w:rsidRPr="00335BE2">
        <w:rPr>
          <w:rFonts w:ascii="Arial" w:hAnsi="Arial" w:cs="Arial"/>
          <w:sz w:val="22"/>
          <w:szCs w:val="22"/>
        </w:rPr>
        <w:t xml:space="preserve"> com vistas à redução do preço. </w:t>
      </w:r>
    </w:p>
    <w:p w14:paraId="5B34E77F" w14:textId="489B52B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8.18.</w:t>
      </w:r>
      <w:r w:rsidRPr="00335BE2">
        <w:rPr>
          <w:rFonts w:ascii="Arial" w:hAnsi="Arial" w:cs="Arial"/>
          <w:sz w:val="22"/>
          <w:szCs w:val="22"/>
        </w:rPr>
        <w:t xml:space="preserve"> Após a negociação, se houver, </w:t>
      </w:r>
      <w:r w:rsidR="00D42B34" w:rsidRPr="00335BE2">
        <w:rPr>
          <w:rFonts w:ascii="Arial" w:hAnsi="Arial" w:cs="Arial"/>
          <w:sz w:val="22"/>
          <w:szCs w:val="22"/>
        </w:rPr>
        <w:t>o</w:t>
      </w:r>
      <w:r w:rsidRPr="00335BE2">
        <w:rPr>
          <w:rFonts w:ascii="Arial" w:hAnsi="Arial" w:cs="Arial"/>
          <w:sz w:val="22"/>
          <w:szCs w:val="22"/>
        </w:rPr>
        <w:t xml:space="preserve"> pregoeir</w:t>
      </w:r>
      <w:r w:rsidR="00D42B34" w:rsidRPr="00335BE2">
        <w:rPr>
          <w:rFonts w:ascii="Arial" w:hAnsi="Arial" w:cs="Arial"/>
          <w:sz w:val="22"/>
          <w:szCs w:val="22"/>
        </w:rPr>
        <w:t>o</w:t>
      </w:r>
      <w:r w:rsidRPr="00335BE2">
        <w:rPr>
          <w:rFonts w:ascii="Arial" w:hAnsi="Arial" w:cs="Arial"/>
          <w:sz w:val="22"/>
          <w:szCs w:val="22"/>
        </w:rPr>
        <w:t xml:space="preserve"> examinará a aceitabilidade do menor preço, decidindo motivadamente a respeito. </w:t>
      </w:r>
    </w:p>
    <w:p w14:paraId="17A1DA65"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8.19.</w:t>
      </w:r>
      <w:r w:rsidRPr="00335BE2">
        <w:rPr>
          <w:rFonts w:ascii="Arial" w:hAnsi="Arial" w:cs="Arial"/>
          <w:sz w:val="22"/>
          <w:szCs w:val="22"/>
        </w:rPr>
        <w:t xml:space="preserve"> A aceitabilidade será aferida a partir dos preços de mercado vigentes na data da apresentação das propostas, apurados mediante pesquisa realizada pelo órgão licitante, que será juntada aos autos por ocasião do julgamento. </w:t>
      </w:r>
    </w:p>
    <w:p w14:paraId="37440459"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8.20.</w:t>
      </w:r>
      <w:r w:rsidRPr="00335BE2">
        <w:rPr>
          <w:rFonts w:ascii="Arial" w:hAnsi="Arial" w:cs="Arial"/>
          <w:sz w:val="22"/>
          <w:szCs w:val="22"/>
        </w:rPr>
        <w:t xml:space="preserve"> Em havendo apenas uma oferta e desde que atenda a todos os termos do edital e que seu preço seja compatível com o valor estimado da contratação, esta poderá ser aceita.</w:t>
      </w:r>
    </w:p>
    <w:p w14:paraId="476791E3" w14:textId="5BBE6809"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 xml:space="preserve">8.21. </w:t>
      </w:r>
      <w:r w:rsidR="001B7E97" w:rsidRPr="00335BE2">
        <w:rPr>
          <w:rFonts w:ascii="Arial" w:hAnsi="Arial" w:cs="Arial"/>
          <w:b/>
          <w:sz w:val="22"/>
          <w:szCs w:val="22"/>
          <w:u w:val="single"/>
        </w:rPr>
        <w:t xml:space="preserve">Será aceito o recebimento de propostas com taxa </w:t>
      </w:r>
      <w:r w:rsidR="00F8469B" w:rsidRPr="00335BE2">
        <w:rPr>
          <w:rFonts w:ascii="Arial" w:hAnsi="Arial" w:cs="Arial"/>
          <w:b/>
          <w:sz w:val="22"/>
          <w:szCs w:val="22"/>
          <w:u w:val="single"/>
        </w:rPr>
        <w:t xml:space="preserve">de administração </w:t>
      </w:r>
      <w:r w:rsidR="001B7E97" w:rsidRPr="00335BE2">
        <w:rPr>
          <w:rFonts w:ascii="Arial" w:hAnsi="Arial" w:cs="Arial"/>
          <w:b/>
          <w:sz w:val="22"/>
          <w:szCs w:val="22"/>
          <w:u w:val="single"/>
        </w:rPr>
        <w:t>negativa ou de valor zero, cabendo à Administração à aferição da exequibilidade da proposta</w:t>
      </w:r>
      <w:r w:rsidR="001B7E97" w:rsidRPr="00335BE2">
        <w:rPr>
          <w:rFonts w:ascii="Arial" w:hAnsi="Arial" w:cs="Arial"/>
          <w:sz w:val="22"/>
          <w:szCs w:val="22"/>
        </w:rPr>
        <w:t xml:space="preserve">. </w:t>
      </w:r>
    </w:p>
    <w:p w14:paraId="32A9F557" w14:textId="33731574" w:rsidR="00F8469B" w:rsidRPr="00335BE2" w:rsidRDefault="00F8469B" w:rsidP="00B35EE8">
      <w:pPr>
        <w:spacing w:line="360" w:lineRule="auto"/>
        <w:jc w:val="both"/>
        <w:rPr>
          <w:rFonts w:ascii="Arial" w:hAnsi="Arial" w:cs="Arial"/>
          <w:sz w:val="22"/>
          <w:szCs w:val="22"/>
        </w:rPr>
      </w:pPr>
      <w:r w:rsidRPr="00335BE2">
        <w:rPr>
          <w:rFonts w:ascii="Arial" w:hAnsi="Arial" w:cs="Arial"/>
          <w:b/>
          <w:bCs/>
          <w:color w:val="000000"/>
          <w:sz w:val="22"/>
          <w:szCs w:val="22"/>
        </w:rPr>
        <w:t>8.21.1.</w:t>
      </w:r>
      <w:r w:rsidRPr="00335BE2">
        <w:rPr>
          <w:rFonts w:ascii="Arial" w:hAnsi="Arial" w:cs="Arial"/>
          <w:color w:val="000000"/>
          <w:sz w:val="22"/>
          <w:szCs w:val="22"/>
        </w:rPr>
        <w:t xml:space="preserve"> </w:t>
      </w:r>
      <w:r w:rsidRPr="00335BE2">
        <w:rPr>
          <w:rFonts w:ascii="Arial" w:hAnsi="Arial" w:cs="Arial"/>
          <w:b/>
          <w:bCs/>
          <w:color w:val="000000"/>
          <w:sz w:val="22"/>
          <w:szCs w:val="22"/>
          <w:u w:val="single"/>
        </w:rPr>
        <w:t>Em casos de taxa negativa ou de valor zero, a empresa provisoriamente classificada em primeiro lugar, deverá demostrar a exequibilidade da sua proposta</w:t>
      </w:r>
      <w:r w:rsidR="000E6801" w:rsidRPr="00335BE2">
        <w:rPr>
          <w:rFonts w:ascii="Arial" w:hAnsi="Arial" w:cs="Arial"/>
          <w:b/>
          <w:bCs/>
          <w:color w:val="000000"/>
          <w:sz w:val="22"/>
          <w:szCs w:val="22"/>
          <w:u w:val="single"/>
        </w:rPr>
        <w:t xml:space="preserve"> para verificar a viabilidade do preço ofertado com informações comprobatória que consegue cumprir o serviço com taxa zero </w:t>
      </w:r>
      <w:r w:rsidRPr="00335BE2">
        <w:rPr>
          <w:rFonts w:ascii="Arial" w:hAnsi="Arial" w:cs="Arial"/>
          <w:b/>
          <w:bCs/>
          <w:color w:val="000000"/>
          <w:sz w:val="22"/>
          <w:szCs w:val="22"/>
          <w:u w:val="single"/>
        </w:rPr>
        <w:t>ou negativa.</w:t>
      </w:r>
    </w:p>
    <w:p w14:paraId="6B549D36"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8.22.</w:t>
      </w:r>
      <w:r w:rsidRPr="00335BE2">
        <w:rPr>
          <w:rFonts w:ascii="Arial" w:hAnsi="Arial" w:cs="Arial"/>
          <w:sz w:val="22"/>
          <w:szCs w:val="22"/>
        </w:rPr>
        <w:t xml:space="preserve"> Constatado o atendimento dos requisitos de habilitação previstos neste Edital, a licitante será habilitada e declarada vencedora do certame. </w:t>
      </w:r>
    </w:p>
    <w:p w14:paraId="2820021A" w14:textId="545A1441"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8.23.</w:t>
      </w:r>
      <w:r w:rsidRPr="00335BE2">
        <w:rPr>
          <w:rFonts w:ascii="Arial" w:hAnsi="Arial" w:cs="Arial"/>
          <w:sz w:val="22"/>
          <w:szCs w:val="22"/>
        </w:rPr>
        <w:t xml:space="preserve"> Se a oferta não for aceitável, ou se a licitante desatender as exigências para a habilitação, </w:t>
      </w:r>
      <w:r w:rsidR="00D42B34" w:rsidRPr="00335BE2">
        <w:rPr>
          <w:rFonts w:ascii="Arial" w:hAnsi="Arial" w:cs="Arial"/>
          <w:sz w:val="22"/>
          <w:szCs w:val="22"/>
        </w:rPr>
        <w:t>o</w:t>
      </w:r>
      <w:r w:rsidRPr="00335BE2">
        <w:rPr>
          <w:rFonts w:ascii="Arial" w:hAnsi="Arial" w:cs="Arial"/>
          <w:sz w:val="22"/>
          <w:szCs w:val="22"/>
        </w:rPr>
        <w:t xml:space="preserve"> pregoeir</w:t>
      </w:r>
      <w:r w:rsidR="00D42B34" w:rsidRPr="00335BE2">
        <w:rPr>
          <w:rFonts w:ascii="Arial" w:hAnsi="Arial" w:cs="Arial"/>
          <w:sz w:val="22"/>
          <w:szCs w:val="22"/>
        </w:rPr>
        <w:t>o</w:t>
      </w:r>
      <w:r w:rsidRPr="00335BE2">
        <w:rPr>
          <w:rFonts w:ascii="Arial" w:hAnsi="Arial" w:cs="Arial"/>
          <w:sz w:val="22"/>
          <w:szCs w:val="22"/>
        </w:rPr>
        <w:t xml:space="preserve"> examinará a oferta subsequente de menor preço, negociará com o proponente, decidirá sobre a sua aceitabilidade e, em caso positivo, verificará as condições de habilitação e </w:t>
      </w:r>
      <w:r w:rsidRPr="00335BE2">
        <w:rPr>
          <w:rFonts w:ascii="Arial" w:hAnsi="Arial" w:cs="Arial"/>
          <w:sz w:val="22"/>
          <w:szCs w:val="22"/>
        </w:rPr>
        <w:lastRenderedPageBreak/>
        <w:t>assim sucessivamente, até a apuração de uma oferta aceitável em razão de atender aos requisitos de habilitação, caso em que será declarado vencedor.</w:t>
      </w:r>
    </w:p>
    <w:p w14:paraId="6EFD5F0F"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8.24.</w:t>
      </w:r>
      <w:r w:rsidRPr="00335BE2">
        <w:rPr>
          <w:rFonts w:ascii="Arial" w:hAnsi="Arial" w:cs="Arial"/>
          <w:sz w:val="22"/>
          <w:szCs w:val="22"/>
        </w:rPr>
        <w:t xml:space="preserve"> Constatado o atendimento pleno às exigências editalíssimas será declarado o proponente vencedor, sendo-lhe adjudicado o objeto para o qual apresentou proposta.</w:t>
      </w:r>
    </w:p>
    <w:p w14:paraId="52BA233E" w14:textId="77777777" w:rsidR="00E07987"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8.25.</w:t>
      </w:r>
      <w:r w:rsidRPr="00335BE2">
        <w:rPr>
          <w:rFonts w:ascii="Arial" w:hAnsi="Arial" w:cs="Arial"/>
          <w:sz w:val="22"/>
          <w:szCs w:val="22"/>
        </w:rPr>
        <w:t xml:space="preserve"> Da reunião lavrar-se-á Ata circunstanciada, na qual serão registradas as ocorrências relevantes e que, ao final, deverá ser assinada pel</w:t>
      </w:r>
      <w:r w:rsidR="00E07987" w:rsidRPr="00335BE2">
        <w:rPr>
          <w:rFonts w:ascii="Arial" w:hAnsi="Arial" w:cs="Arial"/>
          <w:sz w:val="22"/>
          <w:szCs w:val="22"/>
        </w:rPr>
        <w:t>o</w:t>
      </w:r>
      <w:r w:rsidRPr="00335BE2">
        <w:rPr>
          <w:rFonts w:ascii="Arial" w:hAnsi="Arial" w:cs="Arial"/>
          <w:sz w:val="22"/>
          <w:szCs w:val="22"/>
        </w:rPr>
        <w:t xml:space="preserve"> Pregoeir</w:t>
      </w:r>
      <w:r w:rsidR="00E07987" w:rsidRPr="00335BE2">
        <w:rPr>
          <w:rFonts w:ascii="Arial" w:hAnsi="Arial" w:cs="Arial"/>
          <w:sz w:val="22"/>
          <w:szCs w:val="22"/>
        </w:rPr>
        <w:t>o</w:t>
      </w:r>
      <w:r w:rsidRPr="00335BE2">
        <w:rPr>
          <w:rFonts w:ascii="Arial" w:hAnsi="Arial" w:cs="Arial"/>
          <w:sz w:val="22"/>
          <w:szCs w:val="22"/>
        </w:rPr>
        <w:t xml:space="preserve">, licitantes credenciados presentes e membros da Equipe de Apoio. </w:t>
      </w:r>
    </w:p>
    <w:p w14:paraId="0934A476" w14:textId="2247AB84" w:rsidR="007203BC" w:rsidRPr="00335BE2" w:rsidRDefault="00E07987" w:rsidP="00B35EE8">
      <w:pPr>
        <w:spacing w:line="360" w:lineRule="auto"/>
        <w:jc w:val="both"/>
        <w:rPr>
          <w:rFonts w:ascii="Arial" w:hAnsi="Arial" w:cs="Arial"/>
          <w:sz w:val="22"/>
          <w:szCs w:val="22"/>
        </w:rPr>
      </w:pPr>
      <w:r w:rsidRPr="00335BE2">
        <w:rPr>
          <w:rFonts w:ascii="Arial" w:hAnsi="Arial" w:cs="Arial"/>
          <w:b/>
          <w:bCs/>
          <w:sz w:val="22"/>
          <w:szCs w:val="22"/>
        </w:rPr>
        <w:t>8.26.</w:t>
      </w:r>
      <w:r w:rsidRPr="00335BE2">
        <w:rPr>
          <w:rFonts w:ascii="Arial" w:hAnsi="Arial" w:cs="Arial"/>
          <w:sz w:val="22"/>
          <w:szCs w:val="22"/>
        </w:rPr>
        <w:t xml:space="preserve"> </w:t>
      </w:r>
      <w:r w:rsidR="007203BC" w:rsidRPr="00335BE2">
        <w:rPr>
          <w:rFonts w:ascii="Arial" w:hAnsi="Arial" w:cs="Arial"/>
          <w:sz w:val="22"/>
          <w:szCs w:val="22"/>
        </w:rPr>
        <w:t>Os envelopes das demais proponentes ficarão de posse da Administração que os devolverá após atendimento do objeto licitado ou os incinerará caso não sejam retirados no prazo a ser fixado pel</w:t>
      </w:r>
      <w:r w:rsidRPr="00335BE2">
        <w:rPr>
          <w:rFonts w:ascii="Arial" w:hAnsi="Arial" w:cs="Arial"/>
          <w:sz w:val="22"/>
          <w:szCs w:val="22"/>
        </w:rPr>
        <w:t>o</w:t>
      </w:r>
      <w:r w:rsidR="007203BC" w:rsidRPr="00335BE2">
        <w:rPr>
          <w:rFonts w:ascii="Arial" w:hAnsi="Arial" w:cs="Arial"/>
          <w:sz w:val="22"/>
          <w:szCs w:val="22"/>
        </w:rPr>
        <w:t xml:space="preserve"> Pregoeir</w:t>
      </w:r>
      <w:r w:rsidRPr="00335BE2">
        <w:rPr>
          <w:rFonts w:ascii="Arial" w:hAnsi="Arial" w:cs="Arial"/>
          <w:sz w:val="22"/>
          <w:szCs w:val="22"/>
        </w:rPr>
        <w:t>o</w:t>
      </w:r>
      <w:r w:rsidR="007203BC" w:rsidRPr="00335BE2">
        <w:rPr>
          <w:rFonts w:ascii="Arial" w:hAnsi="Arial" w:cs="Arial"/>
          <w:sz w:val="22"/>
          <w:szCs w:val="22"/>
        </w:rPr>
        <w:t>.</w:t>
      </w:r>
    </w:p>
    <w:p w14:paraId="4395E675" w14:textId="31A77483"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8.2</w:t>
      </w:r>
      <w:r w:rsidR="00E07987" w:rsidRPr="00335BE2">
        <w:rPr>
          <w:rFonts w:ascii="Arial" w:hAnsi="Arial" w:cs="Arial"/>
          <w:b/>
          <w:sz w:val="22"/>
          <w:szCs w:val="22"/>
        </w:rPr>
        <w:t>7</w:t>
      </w:r>
      <w:r w:rsidRPr="00335BE2">
        <w:rPr>
          <w:rFonts w:ascii="Arial" w:hAnsi="Arial" w:cs="Arial"/>
          <w:b/>
          <w:sz w:val="22"/>
          <w:szCs w:val="22"/>
        </w:rPr>
        <w:t>.</w:t>
      </w:r>
      <w:r w:rsidRPr="00335BE2">
        <w:rPr>
          <w:rFonts w:ascii="Arial" w:hAnsi="Arial" w:cs="Arial"/>
          <w:sz w:val="22"/>
          <w:szCs w:val="22"/>
        </w:rPr>
        <w:t xml:space="preserve"> Havendo interesse de algum licitante em interpor recursos, serão recolhidos os envelopes de habilitação de todos os participantes, até o julgamento dos recursos</w:t>
      </w:r>
    </w:p>
    <w:p w14:paraId="68B6FB0E" w14:textId="4365B6B7" w:rsidR="007203BC" w:rsidRPr="00335BE2" w:rsidRDefault="007203BC" w:rsidP="00B35EE8">
      <w:pPr>
        <w:spacing w:line="360" w:lineRule="auto"/>
        <w:jc w:val="both"/>
        <w:rPr>
          <w:rFonts w:ascii="Arial" w:hAnsi="Arial" w:cs="Arial"/>
          <w:color w:val="000000"/>
          <w:sz w:val="22"/>
          <w:szCs w:val="22"/>
        </w:rPr>
      </w:pPr>
      <w:r w:rsidRPr="00335BE2">
        <w:rPr>
          <w:rFonts w:ascii="Arial" w:hAnsi="Arial" w:cs="Arial"/>
          <w:b/>
          <w:iCs/>
          <w:color w:val="000000"/>
          <w:sz w:val="22"/>
          <w:szCs w:val="22"/>
        </w:rPr>
        <w:t>8.2</w:t>
      </w:r>
      <w:r w:rsidR="00E07987" w:rsidRPr="00335BE2">
        <w:rPr>
          <w:rFonts w:ascii="Arial" w:hAnsi="Arial" w:cs="Arial"/>
          <w:b/>
          <w:iCs/>
          <w:color w:val="000000"/>
          <w:sz w:val="22"/>
          <w:szCs w:val="22"/>
        </w:rPr>
        <w:t>8</w:t>
      </w:r>
      <w:r w:rsidRPr="00335BE2">
        <w:rPr>
          <w:rFonts w:ascii="Arial" w:hAnsi="Arial" w:cs="Arial"/>
          <w:b/>
          <w:iCs/>
          <w:color w:val="000000"/>
          <w:sz w:val="22"/>
          <w:szCs w:val="22"/>
        </w:rPr>
        <w:t xml:space="preserve">. </w:t>
      </w:r>
      <w:r w:rsidRPr="00335BE2">
        <w:rPr>
          <w:rFonts w:ascii="Arial" w:hAnsi="Arial" w:cs="Arial"/>
          <w:color w:val="000000"/>
          <w:sz w:val="22"/>
          <w:szCs w:val="22"/>
        </w:rPr>
        <w:t>Os documentos exigidos em qualquer fase da licitação deverão ser apresentados em original, ou por qualquer processo de cópia autenticada via cartório competente, pel</w:t>
      </w:r>
      <w:r w:rsidR="00E07987" w:rsidRPr="00335BE2">
        <w:rPr>
          <w:rFonts w:ascii="Arial" w:hAnsi="Arial" w:cs="Arial"/>
          <w:color w:val="000000"/>
          <w:sz w:val="22"/>
          <w:szCs w:val="22"/>
        </w:rPr>
        <w:t>o</w:t>
      </w:r>
      <w:r w:rsidRPr="00335BE2">
        <w:rPr>
          <w:rFonts w:ascii="Arial" w:hAnsi="Arial" w:cs="Arial"/>
          <w:color w:val="000000"/>
          <w:sz w:val="22"/>
          <w:szCs w:val="22"/>
        </w:rPr>
        <w:t xml:space="preserve"> Pregoeir</w:t>
      </w:r>
      <w:r w:rsidR="00E07987" w:rsidRPr="00335BE2">
        <w:rPr>
          <w:rFonts w:ascii="Arial" w:hAnsi="Arial" w:cs="Arial"/>
          <w:color w:val="000000"/>
          <w:sz w:val="22"/>
          <w:szCs w:val="22"/>
        </w:rPr>
        <w:t>o</w:t>
      </w:r>
      <w:r w:rsidRPr="00335BE2">
        <w:rPr>
          <w:rFonts w:ascii="Arial" w:hAnsi="Arial" w:cs="Arial"/>
          <w:color w:val="000000"/>
          <w:sz w:val="22"/>
          <w:szCs w:val="22"/>
        </w:rPr>
        <w:t>, e por qualquer servidor da Equipe de Apoio. Os documentos extraídos via internet poderão ter sua autenticidade confirmada via internet.</w:t>
      </w:r>
    </w:p>
    <w:p w14:paraId="38B7B8F5" w14:textId="77777777" w:rsidR="006D2802" w:rsidRPr="00335BE2" w:rsidRDefault="006D2802" w:rsidP="00B35EE8">
      <w:pPr>
        <w:spacing w:line="360" w:lineRule="auto"/>
        <w:jc w:val="both"/>
        <w:rPr>
          <w:rFonts w:ascii="Arial" w:hAnsi="Arial" w:cs="Arial"/>
          <w:sz w:val="22"/>
          <w:szCs w:val="22"/>
        </w:rPr>
      </w:pPr>
    </w:p>
    <w:p w14:paraId="4ECA3F25" w14:textId="77777777" w:rsidR="007203BC" w:rsidRPr="00335BE2" w:rsidRDefault="007203BC" w:rsidP="00B35EE8">
      <w:pPr>
        <w:pStyle w:val="Ttulo1"/>
        <w:pBdr>
          <w:top w:val="double" w:sz="12" w:space="1" w:color="000001"/>
          <w:bottom w:val="double" w:sz="12" w:space="1" w:color="000001"/>
        </w:pBdr>
        <w:spacing w:line="360" w:lineRule="auto"/>
        <w:rPr>
          <w:rFonts w:ascii="Arial" w:hAnsi="Arial" w:cs="Arial"/>
          <w:sz w:val="22"/>
          <w:szCs w:val="22"/>
        </w:rPr>
      </w:pPr>
      <w:r w:rsidRPr="00335BE2">
        <w:rPr>
          <w:rFonts w:ascii="Arial" w:hAnsi="Arial" w:cs="Arial"/>
          <w:sz w:val="22"/>
          <w:szCs w:val="22"/>
        </w:rPr>
        <w:t>IX - DA PARTICIPAÇÃO DE MICROEMPRESA E EMPRESA DE PEQUENO PORTE</w:t>
      </w:r>
    </w:p>
    <w:p w14:paraId="3FE56055" w14:textId="7B3F6C49"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9.1.</w:t>
      </w:r>
      <w:r w:rsidRPr="00335BE2">
        <w:rPr>
          <w:rFonts w:ascii="Arial" w:hAnsi="Arial" w:cs="Arial"/>
          <w:sz w:val="22"/>
          <w:szCs w:val="22"/>
        </w:rPr>
        <w:t xml:space="preserve"> Nos termos da Lei Complementar nº. 123/2006, após a classificação final dos percentuais propostos, como critério de desempate, será dada preferência à contratação para as microempresas e empresas de pequeno porte, desde que o maior percentual ofertado não seja de uma microempresa ou empresa de pequeno porte.</w:t>
      </w:r>
    </w:p>
    <w:p w14:paraId="5DAD7A50" w14:textId="6D07C1E9"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9.1.1.</w:t>
      </w:r>
      <w:r w:rsidRPr="00335BE2">
        <w:rPr>
          <w:rFonts w:ascii="Arial" w:hAnsi="Arial" w:cs="Arial"/>
          <w:sz w:val="22"/>
          <w:szCs w:val="22"/>
        </w:rPr>
        <w:t xml:space="preserve"> O empate mencionado no caput deste item será verificado na(s) situação(</w:t>
      </w:r>
      <w:proofErr w:type="spellStart"/>
      <w:r w:rsidRPr="00335BE2">
        <w:rPr>
          <w:rFonts w:ascii="Arial" w:hAnsi="Arial" w:cs="Arial"/>
          <w:sz w:val="22"/>
          <w:szCs w:val="22"/>
        </w:rPr>
        <w:t>ões</w:t>
      </w:r>
      <w:proofErr w:type="spellEnd"/>
      <w:r w:rsidRPr="00335BE2">
        <w:rPr>
          <w:rFonts w:ascii="Arial" w:hAnsi="Arial" w:cs="Arial"/>
          <w:sz w:val="22"/>
          <w:szCs w:val="22"/>
        </w:rPr>
        <w:t>) em que a(s) proposta(s) apresentada(s) pela microempresa ou empresa de pequeno porte seja igual ou até 5</w:t>
      </w:r>
      <w:r w:rsidR="00E31EE8" w:rsidRPr="00335BE2">
        <w:rPr>
          <w:rFonts w:ascii="Arial" w:hAnsi="Arial" w:cs="Arial"/>
          <w:sz w:val="22"/>
          <w:szCs w:val="22"/>
        </w:rPr>
        <w:t>%</w:t>
      </w:r>
      <w:r w:rsidRPr="00335BE2">
        <w:rPr>
          <w:rFonts w:ascii="Arial" w:hAnsi="Arial" w:cs="Arial"/>
          <w:sz w:val="22"/>
          <w:szCs w:val="22"/>
        </w:rPr>
        <w:t xml:space="preserve"> (cinco por cento) inferior à(s) proposta(s) mais bem classificada(s) em cada item, ocasião(</w:t>
      </w:r>
      <w:proofErr w:type="spellStart"/>
      <w:r w:rsidRPr="00335BE2">
        <w:rPr>
          <w:rFonts w:ascii="Arial" w:hAnsi="Arial" w:cs="Arial"/>
          <w:sz w:val="22"/>
          <w:szCs w:val="22"/>
        </w:rPr>
        <w:t>ões</w:t>
      </w:r>
      <w:proofErr w:type="spellEnd"/>
      <w:r w:rsidRPr="00335BE2">
        <w:rPr>
          <w:rFonts w:ascii="Arial" w:hAnsi="Arial" w:cs="Arial"/>
          <w:sz w:val="22"/>
          <w:szCs w:val="22"/>
        </w:rPr>
        <w:t>) na(s) qual(ais), proceder-se-á da seguinte forma:</w:t>
      </w:r>
    </w:p>
    <w:p w14:paraId="633A3C4E"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9.1.1.1.</w:t>
      </w:r>
      <w:r w:rsidRPr="00335BE2">
        <w:rPr>
          <w:rFonts w:ascii="Arial" w:hAnsi="Arial" w:cs="Arial"/>
          <w:sz w:val="22"/>
          <w:szCs w:val="22"/>
        </w:rPr>
        <w:t xml:space="preserve"> A microempresa ou empresa de pequeno porte melhor classificada no item, de acordo com o disposto no subitem 9.1.1 poderá, no prazo de 05 (cinco) minutos após o encerramento dos lances, sob pena de preclusão, apresentar proposta de desconto superior àquela </w:t>
      </w:r>
      <w:r w:rsidRPr="00335BE2">
        <w:rPr>
          <w:rFonts w:ascii="Arial" w:hAnsi="Arial" w:cs="Arial"/>
          <w:sz w:val="22"/>
          <w:szCs w:val="22"/>
        </w:rPr>
        <w:lastRenderedPageBreak/>
        <w:t>considerada vencedora do certame, situação em que será adjudicado em seu favor o objeto licitado.</w:t>
      </w:r>
    </w:p>
    <w:p w14:paraId="4C287618"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9.1.1.2.</w:t>
      </w:r>
      <w:r w:rsidRPr="00335BE2">
        <w:rPr>
          <w:rFonts w:ascii="Arial" w:hAnsi="Arial" w:cs="Arial"/>
          <w:sz w:val="22"/>
          <w:szCs w:val="22"/>
        </w:rPr>
        <w:t xml:space="preserve"> Não ocorrendo à contratação da microempresa ou empresa de pequeno porte, na forma do subitem 9.1.1.1, serão convocadas as remanescentes que porventura se enquadrem na situação definida no subitem 9.1.1., na ordem classificatória, para o exercício do mesmo direito.</w:t>
      </w:r>
    </w:p>
    <w:p w14:paraId="474756ED"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9.1.1.3.</w:t>
      </w:r>
      <w:r w:rsidRPr="00335BE2">
        <w:rPr>
          <w:rFonts w:ascii="Arial" w:hAnsi="Arial" w:cs="Arial"/>
          <w:sz w:val="22"/>
          <w:szCs w:val="22"/>
        </w:rPr>
        <w:t xml:space="preserve"> No caso de equivalência dos valores apresentados pelas microempresas e empresas de pequeno porte que se encontrem no intervalo estabelecido no subitem 9.1.1, será realizado sorteio entre elas para que se identifique aquela que primeiro poderá apresentar melhor oferta.</w:t>
      </w:r>
    </w:p>
    <w:p w14:paraId="16DEA4A2" w14:textId="0F2E9F78"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9.1.1.4.</w:t>
      </w:r>
      <w:r w:rsidRPr="00335BE2">
        <w:rPr>
          <w:rFonts w:ascii="Arial" w:hAnsi="Arial" w:cs="Arial"/>
          <w:sz w:val="22"/>
          <w:szCs w:val="22"/>
        </w:rPr>
        <w:t xml:space="preserve"> Na hipótese da não contratação nos termos previstos nos subitens anteriores, o objeto licitado será adjudicado em favor da proposta originalmente vencedora do certame, na própria sessão pública, caso haja aceitação da mesma, por parte d</w:t>
      </w:r>
      <w:r w:rsidR="00E31EE8" w:rsidRPr="00335BE2">
        <w:rPr>
          <w:rFonts w:ascii="Arial" w:hAnsi="Arial" w:cs="Arial"/>
          <w:sz w:val="22"/>
          <w:szCs w:val="22"/>
        </w:rPr>
        <w:t>o</w:t>
      </w:r>
      <w:r w:rsidRPr="00335BE2">
        <w:rPr>
          <w:rFonts w:ascii="Arial" w:hAnsi="Arial" w:cs="Arial"/>
          <w:sz w:val="22"/>
          <w:szCs w:val="22"/>
        </w:rPr>
        <w:t xml:space="preserve"> pregoeir</w:t>
      </w:r>
      <w:r w:rsidR="00E31EE8" w:rsidRPr="00335BE2">
        <w:rPr>
          <w:rFonts w:ascii="Arial" w:hAnsi="Arial" w:cs="Arial"/>
          <w:sz w:val="22"/>
          <w:szCs w:val="22"/>
        </w:rPr>
        <w:t>o</w:t>
      </w:r>
      <w:r w:rsidRPr="00335BE2">
        <w:rPr>
          <w:rFonts w:ascii="Arial" w:hAnsi="Arial" w:cs="Arial"/>
          <w:sz w:val="22"/>
          <w:szCs w:val="22"/>
        </w:rPr>
        <w:t>, após negociação, e verificação da documentação de habilitação.</w:t>
      </w:r>
    </w:p>
    <w:p w14:paraId="765E88DB" w14:textId="7777777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9.1.2.</w:t>
      </w:r>
      <w:r w:rsidRPr="00335BE2">
        <w:rPr>
          <w:rFonts w:ascii="Arial" w:hAnsi="Arial" w:cs="Arial"/>
          <w:sz w:val="22"/>
          <w:szCs w:val="22"/>
        </w:rPr>
        <w:t xml:space="preserve"> As microempresas e empresas de pequeno porte deverão apresentar ainda toda a documentação exigida para efeitos de habilitação, conforme o Capítulo VII do presente Edital, sob pena de inabilitação, ainda que haja alguma restrição.</w:t>
      </w:r>
    </w:p>
    <w:p w14:paraId="23B527A1" w14:textId="7B524C87"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9.1.2.1.</w:t>
      </w:r>
      <w:r w:rsidRPr="00335BE2">
        <w:rPr>
          <w:rFonts w:ascii="Arial" w:hAnsi="Arial" w:cs="Arial"/>
          <w:sz w:val="22"/>
          <w:szCs w:val="22"/>
        </w:rPr>
        <w:t xml:space="preserve"> Havendo alguma restrição na documentação para comprovação da regularidade fiscal, será assegurado o prazo de 05 (cinco) dias úteis, contados da declaração de vencedor do certame, prorrogáveis por igual período, a critério da Administração Pública, para a regularização da documentação, pagamento ou parcelamento do débito, devendo a empresa interessada apresentar as respectivas certidões negativas ou positivas com efeito de certidão negativa.</w:t>
      </w:r>
    </w:p>
    <w:p w14:paraId="77BE1EE1" w14:textId="4E74B4B4" w:rsidR="007203BC" w:rsidRPr="00335BE2" w:rsidRDefault="007203BC" w:rsidP="00B35EE8">
      <w:pPr>
        <w:spacing w:line="360" w:lineRule="auto"/>
        <w:jc w:val="both"/>
        <w:rPr>
          <w:rFonts w:ascii="Arial" w:hAnsi="Arial" w:cs="Arial"/>
          <w:sz w:val="22"/>
          <w:szCs w:val="22"/>
        </w:rPr>
      </w:pPr>
      <w:r w:rsidRPr="00335BE2">
        <w:rPr>
          <w:rFonts w:ascii="Arial" w:hAnsi="Arial" w:cs="Arial"/>
          <w:b/>
          <w:sz w:val="22"/>
          <w:szCs w:val="22"/>
        </w:rPr>
        <w:t>9.1.2.2.</w:t>
      </w:r>
      <w:r w:rsidRPr="00335BE2">
        <w:rPr>
          <w:rFonts w:ascii="Arial" w:hAnsi="Arial" w:cs="Arial"/>
          <w:sz w:val="22"/>
          <w:szCs w:val="22"/>
        </w:rPr>
        <w:t xml:space="preserve"> A não regularização da documentação no prazo previsto no subitem 9.1.2.1 implicará decadência do direito à contratação, sem prejuízo das sanções administrativas cabíveis, sendo facultado à Administração convocar para nova sessão pública os licitantes remanescentes, na ordem de classificação, para contratação, ou revogar a licitação.</w:t>
      </w:r>
    </w:p>
    <w:p w14:paraId="6E45440A" w14:textId="77777777" w:rsidR="00B85371" w:rsidRPr="00335BE2" w:rsidRDefault="00B85371" w:rsidP="00B35EE8">
      <w:pPr>
        <w:spacing w:line="360" w:lineRule="auto"/>
        <w:jc w:val="both"/>
        <w:rPr>
          <w:rFonts w:ascii="Arial" w:hAnsi="Arial" w:cs="Arial"/>
          <w:sz w:val="22"/>
          <w:szCs w:val="22"/>
        </w:rPr>
      </w:pPr>
    </w:p>
    <w:p w14:paraId="53B3A44F" w14:textId="77777777" w:rsidR="007203BC" w:rsidRPr="00335BE2" w:rsidRDefault="007203BC" w:rsidP="00B35EE8">
      <w:pPr>
        <w:pStyle w:val="Ttulo1"/>
        <w:pBdr>
          <w:top w:val="double" w:sz="12" w:space="1" w:color="000001"/>
          <w:bottom w:val="double" w:sz="12" w:space="1" w:color="000001"/>
        </w:pBdr>
        <w:spacing w:line="360" w:lineRule="auto"/>
        <w:rPr>
          <w:rFonts w:ascii="Arial" w:hAnsi="Arial" w:cs="Arial"/>
          <w:sz w:val="22"/>
          <w:szCs w:val="22"/>
        </w:rPr>
      </w:pPr>
      <w:r w:rsidRPr="00335BE2">
        <w:rPr>
          <w:rFonts w:ascii="Arial" w:hAnsi="Arial" w:cs="Arial"/>
          <w:sz w:val="22"/>
          <w:szCs w:val="22"/>
        </w:rPr>
        <w:t>X – DA IMPUGNAÇÃO, DO RECURSO, DA ADJUDICAÇÃO E DA HOMOLOGAÇÃO</w:t>
      </w:r>
    </w:p>
    <w:p w14:paraId="2DB34D3B" w14:textId="72502DFD"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10.1.</w:t>
      </w:r>
      <w:r w:rsidRPr="00335BE2">
        <w:rPr>
          <w:rFonts w:ascii="Arial" w:hAnsi="Arial" w:cs="Arial"/>
          <w:sz w:val="22"/>
          <w:szCs w:val="22"/>
        </w:rPr>
        <w:t xml:space="preserve"> Os recursos e impugnações cabíveis deverão obedecer aos seguintes requisitos, </w:t>
      </w:r>
      <w:r w:rsidRPr="00335BE2">
        <w:rPr>
          <w:rFonts w:ascii="Arial" w:hAnsi="Arial" w:cs="Arial"/>
          <w:b/>
          <w:bCs/>
          <w:sz w:val="22"/>
          <w:szCs w:val="22"/>
        </w:rPr>
        <w:t>sob pena de não serem conhecidos</w:t>
      </w:r>
      <w:r w:rsidRPr="00335BE2">
        <w:rPr>
          <w:rFonts w:ascii="Arial" w:hAnsi="Arial" w:cs="Arial"/>
          <w:b/>
          <w:sz w:val="22"/>
          <w:szCs w:val="22"/>
        </w:rPr>
        <w:t xml:space="preserve">: </w:t>
      </w:r>
    </w:p>
    <w:p w14:paraId="52A6A4CD" w14:textId="559A426D"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 xml:space="preserve">10.1.1. </w:t>
      </w:r>
      <w:r w:rsidRPr="00335BE2">
        <w:rPr>
          <w:rFonts w:ascii="Arial" w:hAnsi="Arial" w:cs="Arial"/>
          <w:sz w:val="22"/>
          <w:szCs w:val="22"/>
        </w:rPr>
        <w:t>Impugnações aos termos do Edital poderão ser interpostas por qualquer cidadão ou licitante, no prazo de 02 (dois) dias úteis</w:t>
      </w:r>
      <w:r w:rsidR="00B52D70" w:rsidRPr="00335BE2">
        <w:rPr>
          <w:rFonts w:ascii="Arial" w:hAnsi="Arial" w:cs="Arial"/>
          <w:sz w:val="22"/>
          <w:szCs w:val="22"/>
        </w:rPr>
        <w:t xml:space="preserve">, </w:t>
      </w:r>
      <w:r w:rsidRPr="00335BE2">
        <w:rPr>
          <w:rFonts w:ascii="Arial" w:hAnsi="Arial" w:cs="Arial"/>
          <w:sz w:val="22"/>
          <w:szCs w:val="22"/>
        </w:rPr>
        <w:t xml:space="preserve">antes da data fixada para recebimento das propostas, </w:t>
      </w:r>
      <w:r w:rsidRPr="00335BE2">
        <w:rPr>
          <w:rFonts w:ascii="Arial" w:hAnsi="Arial" w:cs="Arial"/>
          <w:sz w:val="22"/>
          <w:szCs w:val="22"/>
        </w:rPr>
        <w:lastRenderedPageBreak/>
        <w:t>dirigidas a</w:t>
      </w:r>
      <w:r w:rsidR="00E31EE8" w:rsidRPr="00335BE2">
        <w:rPr>
          <w:rFonts w:ascii="Arial" w:hAnsi="Arial" w:cs="Arial"/>
          <w:sz w:val="22"/>
          <w:szCs w:val="22"/>
        </w:rPr>
        <w:t>o</w:t>
      </w:r>
      <w:r w:rsidRPr="00335BE2">
        <w:rPr>
          <w:rFonts w:ascii="Arial" w:hAnsi="Arial" w:cs="Arial"/>
          <w:sz w:val="22"/>
          <w:szCs w:val="22"/>
        </w:rPr>
        <w:t xml:space="preserve"> pregoeir</w:t>
      </w:r>
      <w:r w:rsidR="00E31EE8" w:rsidRPr="00335BE2">
        <w:rPr>
          <w:rFonts w:ascii="Arial" w:hAnsi="Arial" w:cs="Arial"/>
          <w:sz w:val="22"/>
          <w:szCs w:val="22"/>
        </w:rPr>
        <w:t>o</w:t>
      </w:r>
      <w:r w:rsidRPr="00335BE2">
        <w:rPr>
          <w:rFonts w:ascii="Arial" w:hAnsi="Arial" w:cs="Arial"/>
          <w:sz w:val="22"/>
          <w:szCs w:val="22"/>
        </w:rPr>
        <w:t xml:space="preserve"> da Prefeitura Municipal de </w:t>
      </w:r>
      <w:r w:rsidR="00B2567B" w:rsidRPr="00335BE2">
        <w:rPr>
          <w:rFonts w:ascii="Arial" w:hAnsi="Arial" w:cs="Arial"/>
          <w:sz w:val="22"/>
          <w:szCs w:val="22"/>
        </w:rPr>
        <w:t>Matutina</w:t>
      </w:r>
      <w:r w:rsidRPr="00335BE2">
        <w:rPr>
          <w:rFonts w:ascii="Arial" w:hAnsi="Arial" w:cs="Arial"/>
          <w:bCs/>
          <w:sz w:val="22"/>
          <w:szCs w:val="22"/>
        </w:rPr>
        <w:t xml:space="preserve">, </w:t>
      </w:r>
      <w:r w:rsidRPr="00335BE2">
        <w:rPr>
          <w:rFonts w:ascii="Arial" w:hAnsi="Arial" w:cs="Arial"/>
          <w:sz w:val="22"/>
          <w:szCs w:val="22"/>
        </w:rPr>
        <w:t>devendo ser protocolizada n</w:t>
      </w:r>
      <w:r w:rsidR="00E31EE8" w:rsidRPr="00335BE2">
        <w:rPr>
          <w:rFonts w:ascii="Arial" w:hAnsi="Arial" w:cs="Arial"/>
          <w:sz w:val="22"/>
          <w:szCs w:val="22"/>
        </w:rPr>
        <w:t>a</w:t>
      </w:r>
      <w:r w:rsidRPr="00335BE2">
        <w:rPr>
          <w:rFonts w:ascii="Arial" w:hAnsi="Arial" w:cs="Arial"/>
          <w:sz w:val="22"/>
          <w:szCs w:val="22"/>
        </w:rPr>
        <w:t xml:space="preserve"> </w:t>
      </w:r>
      <w:r w:rsidR="00E31EE8" w:rsidRPr="00335BE2">
        <w:rPr>
          <w:rFonts w:ascii="Arial" w:hAnsi="Arial" w:cs="Arial"/>
          <w:sz w:val="22"/>
          <w:szCs w:val="22"/>
        </w:rPr>
        <w:t>Sala</w:t>
      </w:r>
      <w:r w:rsidRPr="00335BE2">
        <w:rPr>
          <w:rFonts w:ascii="Arial" w:hAnsi="Arial" w:cs="Arial"/>
          <w:sz w:val="22"/>
          <w:szCs w:val="22"/>
        </w:rPr>
        <w:t xml:space="preserve"> de Licitações, na </w:t>
      </w:r>
      <w:r w:rsidR="00E31EE8" w:rsidRPr="00335BE2">
        <w:rPr>
          <w:rFonts w:ascii="Arial" w:hAnsi="Arial" w:cs="Arial"/>
          <w:sz w:val="22"/>
          <w:szCs w:val="22"/>
        </w:rPr>
        <w:t xml:space="preserve">Rua José </w:t>
      </w:r>
      <w:proofErr w:type="spellStart"/>
      <w:r w:rsidR="00E31EE8" w:rsidRPr="00335BE2">
        <w:rPr>
          <w:rFonts w:ascii="Arial" w:hAnsi="Arial" w:cs="Arial"/>
          <w:sz w:val="22"/>
          <w:szCs w:val="22"/>
        </w:rPr>
        <w:t>Londe</w:t>
      </w:r>
      <w:proofErr w:type="spellEnd"/>
      <w:r w:rsidR="00E31EE8" w:rsidRPr="00335BE2">
        <w:rPr>
          <w:rFonts w:ascii="Arial" w:hAnsi="Arial" w:cs="Arial"/>
          <w:sz w:val="22"/>
          <w:szCs w:val="22"/>
        </w:rPr>
        <w:t xml:space="preserve"> Filho, 354 - Centro - Matutina – MG</w:t>
      </w:r>
      <w:r w:rsidRPr="00335BE2">
        <w:rPr>
          <w:rFonts w:ascii="Arial" w:hAnsi="Arial" w:cs="Arial"/>
          <w:sz w:val="22"/>
          <w:szCs w:val="22"/>
        </w:rPr>
        <w:t>. Ser apresentada em uma via original</w:t>
      </w:r>
      <w:r w:rsidR="00155B46" w:rsidRPr="00335BE2">
        <w:rPr>
          <w:rFonts w:ascii="Arial" w:hAnsi="Arial" w:cs="Arial"/>
          <w:sz w:val="22"/>
          <w:szCs w:val="22"/>
        </w:rPr>
        <w:t>,</w:t>
      </w:r>
      <w:r w:rsidRPr="00335BE2">
        <w:rPr>
          <w:rFonts w:ascii="Arial" w:hAnsi="Arial" w:cs="Arial"/>
          <w:sz w:val="22"/>
          <w:szCs w:val="22"/>
        </w:rPr>
        <w:t xml:space="preserve"> emitida por computador, contendo razão social, CNPJ e endereço, rubricado em todas as folhas e assinado pelo </w:t>
      </w:r>
      <w:r w:rsidRPr="00335BE2">
        <w:rPr>
          <w:rFonts w:ascii="Arial" w:hAnsi="Arial" w:cs="Arial"/>
          <w:bCs/>
          <w:sz w:val="22"/>
          <w:szCs w:val="22"/>
        </w:rPr>
        <w:t xml:space="preserve">representante legal ou credenciado </w:t>
      </w:r>
      <w:r w:rsidRPr="00335BE2">
        <w:rPr>
          <w:rFonts w:ascii="Arial" w:hAnsi="Arial" w:cs="Arial"/>
          <w:sz w:val="22"/>
          <w:szCs w:val="22"/>
        </w:rPr>
        <w:t xml:space="preserve">do licitante, </w:t>
      </w:r>
      <w:r w:rsidRPr="00335BE2">
        <w:rPr>
          <w:rFonts w:ascii="Arial" w:hAnsi="Arial" w:cs="Arial"/>
          <w:bCs/>
          <w:sz w:val="22"/>
          <w:szCs w:val="22"/>
        </w:rPr>
        <w:t>devidamente comprovado</w:t>
      </w:r>
      <w:r w:rsidRPr="00335BE2">
        <w:rPr>
          <w:rFonts w:ascii="Arial" w:hAnsi="Arial" w:cs="Arial"/>
          <w:sz w:val="22"/>
          <w:szCs w:val="22"/>
        </w:rPr>
        <w:t>.</w:t>
      </w:r>
    </w:p>
    <w:p w14:paraId="5E0D3A8A" w14:textId="13282B34"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 xml:space="preserve">10.1.2. </w:t>
      </w:r>
      <w:r w:rsidRPr="00335BE2">
        <w:rPr>
          <w:rFonts w:ascii="Arial" w:hAnsi="Arial" w:cs="Arial"/>
          <w:sz w:val="22"/>
          <w:szCs w:val="22"/>
        </w:rPr>
        <w:t xml:space="preserve">Declarada a vencedora, qualquer Licitante, desde que motivadamente e ao final da sessão, poderá manifestar imediatamente a intenção de recorrer, quando lhe será concedido o prazo de 03 (três) dias </w:t>
      </w:r>
      <w:r w:rsidR="001C3590" w:rsidRPr="00335BE2">
        <w:rPr>
          <w:rFonts w:ascii="Arial" w:hAnsi="Arial" w:cs="Arial"/>
          <w:sz w:val="22"/>
          <w:szCs w:val="22"/>
        </w:rPr>
        <w:t>corridos</w:t>
      </w:r>
      <w:r w:rsidRPr="00335BE2">
        <w:rPr>
          <w:rFonts w:ascii="Arial" w:hAnsi="Arial" w:cs="Arial"/>
          <w:sz w:val="22"/>
          <w:szCs w:val="22"/>
        </w:rPr>
        <w:t xml:space="preserve"> para a apresentação das razões do recurso, devendo ser protocolizado </w:t>
      </w:r>
      <w:r w:rsidR="003022A0" w:rsidRPr="00335BE2">
        <w:rPr>
          <w:rFonts w:ascii="Arial" w:hAnsi="Arial" w:cs="Arial"/>
          <w:sz w:val="22"/>
          <w:szCs w:val="22"/>
        </w:rPr>
        <w:t xml:space="preserve">na Sala de Licitações, na Rua José </w:t>
      </w:r>
      <w:proofErr w:type="spellStart"/>
      <w:r w:rsidR="003022A0" w:rsidRPr="00335BE2">
        <w:rPr>
          <w:rFonts w:ascii="Arial" w:hAnsi="Arial" w:cs="Arial"/>
          <w:sz w:val="22"/>
          <w:szCs w:val="22"/>
        </w:rPr>
        <w:t>Londe</w:t>
      </w:r>
      <w:proofErr w:type="spellEnd"/>
      <w:r w:rsidR="003022A0" w:rsidRPr="00335BE2">
        <w:rPr>
          <w:rFonts w:ascii="Arial" w:hAnsi="Arial" w:cs="Arial"/>
          <w:sz w:val="22"/>
          <w:szCs w:val="22"/>
        </w:rPr>
        <w:t xml:space="preserve"> Filho, 354 - Centro - Matutina – MG</w:t>
      </w:r>
      <w:r w:rsidRPr="00335BE2">
        <w:rPr>
          <w:rFonts w:ascii="Arial" w:hAnsi="Arial" w:cs="Arial"/>
          <w:sz w:val="22"/>
          <w:szCs w:val="22"/>
        </w:rPr>
        <w:t>, aos cuidados d</w:t>
      </w:r>
      <w:r w:rsidR="003022A0" w:rsidRPr="00335BE2">
        <w:rPr>
          <w:rFonts w:ascii="Arial" w:hAnsi="Arial" w:cs="Arial"/>
          <w:sz w:val="22"/>
          <w:szCs w:val="22"/>
        </w:rPr>
        <w:t>o</w:t>
      </w:r>
      <w:r w:rsidRPr="00335BE2">
        <w:rPr>
          <w:rFonts w:ascii="Arial" w:hAnsi="Arial" w:cs="Arial"/>
          <w:sz w:val="22"/>
          <w:szCs w:val="22"/>
        </w:rPr>
        <w:t xml:space="preserve"> pregoeir</w:t>
      </w:r>
      <w:r w:rsidR="003022A0" w:rsidRPr="00335BE2">
        <w:rPr>
          <w:rFonts w:ascii="Arial" w:hAnsi="Arial" w:cs="Arial"/>
          <w:sz w:val="22"/>
          <w:szCs w:val="22"/>
        </w:rPr>
        <w:t>o</w:t>
      </w:r>
      <w:r w:rsidRPr="00335BE2">
        <w:rPr>
          <w:rFonts w:ascii="Arial" w:hAnsi="Arial" w:cs="Arial"/>
          <w:sz w:val="22"/>
          <w:szCs w:val="22"/>
        </w:rPr>
        <w:t xml:space="preserve"> da Prefeitura Municipal de </w:t>
      </w:r>
      <w:r w:rsidR="00B2567B" w:rsidRPr="00335BE2">
        <w:rPr>
          <w:rFonts w:ascii="Arial" w:hAnsi="Arial" w:cs="Arial"/>
          <w:sz w:val="22"/>
          <w:szCs w:val="22"/>
        </w:rPr>
        <w:t>Matutina</w:t>
      </w:r>
      <w:r w:rsidRPr="00335BE2">
        <w:rPr>
          <w:rFonts w:ascii="Arial" w:hAnsi="Arial" w:cs="Arial"/>
          <w:sz w:val="22"/>
          <w:szCs w:val="22"/>
        </w:rPr>
        <w:t xml:space="preserve">, e ser apresentado em original, datilografado ou emitido por computador, contendo razão social, CNPJ e endereço, rubricado em todas as folhas e assinado pelo representante legal ou credenciado do licitante, devidamente comprovado. As demais licitantes desde logo intimadas para apresentar as </w:t>
      </w:r>
      <w:r w:rsidRPr="00335BE2">
        <w:rPr>
          <w:rFonts w:ascii="Arial" w:hAnsi="Arial" w:cs="Arial"/>
          <w:color w:val="000000"/>
          <w:sz w:val="22"/>
          <w:szCs w:val="22"/>
        </w:rPr>
        <w:t>contrarrazões, em igual prazo, que começará a correr do término do prazo da recorrente, sendo-lhes assegurada vista imediata dos autos.</w:t>
      </w:r>
    </w:p>
    <w:p w14:paraId="063D1A2F" w14:textId="77777777" w:rsidR="003022A0"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10.1.2.1.</w:t>
      </w:r>
      <w:r w:rsidRPr="00335BE2">
        <w:rPr>
          <w:rFonts w:ascii="Arial" w:hAnsi="Arial" w:cs="Arial"/>
          <w:sz w:val="22"/>
          <w:szCs w:val="22"/>
        </w:rPr>
        <w:t xml:space="preserve"> O licitante poderá também apresentar as razões do recurso no ato do Pregão, as quais serão reduzidas a termo na respectiva Ata, ficando todos os demais licitantes desde logo intimados a apresentar contrarrazões no prazo de 03 (três) dias </w:t>
      </w:r>
      <w:r w:rsidR="001C3590" w:rsidRPr="00335BE2">
        <w:rPr>
          <w:rFonts w:ascii="Arial" w:hAnsi="Arial" w:cs="Arial"/>
          <w:sz w:val="22"/>
          <w:szCs w:val="22"/>
        </w:rPr>
        <w:t>corridos</w:t>
      </w:r>
      <w:r w:rsidRPr="00335BE2">
        <w:rPr>
          <w:rFonts w:ascii="Arial" w:hAnsi="Arial" w:cs="Arial"/>
          <w:sz w:val="22"/>
          <w:szCs w:val="22"/>
        </w:rPr>
        <w:t xml:space="preserve"> contados da lavratura da Ata, sendo-lhes assegurada vista imediata dos autos.</w:t>
      </w:r>
      <w:r w:rsidR="003022A0" w:rsidRPr="00335BE2">
        <w:rPr>
          <w:rFonts w:ascii="Arial" w:hAnsi="Arial" w:cs="Arial"/>
          <w:sz w:val="22"/>
          <w:szCs w:val="22"/>
        </w:rPr>
        <w:t xml:space="preserve"> </w:t>
      </w:r>
    </w:p>
    <w:p w14:paraId="3C8BB9D1" w14:textId="298230C2"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 xml:space="preserve">10.1.2.2. </w:t>
      </w:r>
      <w:r w:rsidRPr="00335BE2">
        <w:rPr>
          <w:rFonts w:ascii="Arial" w:hAnsi="Arial" w:cs="Arial"/>
          <w:sz w:val="22"/>
          <w:szCs w:val="22"/>
        </w:rPr>
        <w:t xml:space="preserve">A falta de manifestação imediata e motivada do licitante importará a decadência do direito de recurso e a adjudicação do objeto da licitação pela pregoeira ao vencedor, conforme rege o art. 4º, inciso XX da Lei Federal </w:t>
      </w:r>
      <w:r w:rsidR="003022A0" w:rsidRPr="00335BE2">
        <w:rPr>
          <w:rFonts w:ascii="Arial" w:hAnsi="Arial" w:cs="Arial"/>
          <w:sz w:val="22"/>
          <w:szCs w:val="22"/>
        </w:rPr>
        <w:t xml:space="preserve">n.º </w:t>
      </w:r>
      <w:r w:rsidRPr="00335BE2">
        <w:rPr>
          <w:rFonts w:ascii="Arial" w:hAnsi="Arial" w:cs="Arial"/>
          <w:sz w:val="22"/>
          <w:szCs w:val="22"/>
        </w:rPr>
        <w:t>10.520/02.</w:t>
      </w:r>
    </w:p>
    <w:p w14:paraId="5764602A" w14:textId="5F6DE9AB" w:rsidR="00B52D70"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bCs/>
          <w:sz w:val="22"/>
          <w:szCs w:val="22"/>
        </w:rPr>
        <w:t xml:space="preserve">10.2. </w:t>
      </w:r>
      <w:r w:rsidR="00B52D70" w:rsidRPr="00335BE2">
        <w:rPr>
          <w:rFonts w:ascii="Arial" w:hAnsi="Arial" w:cs="Arial"/>
          <w:sz w:val="22"/>
          <w:szCs w:val="22"/>
        </w:rPr>
        <w:t>As impugnações e razões de recurso também poderão ser enviadas para o endereço de email:</w:t>
      </w:r>
      <w:r w:rsidR="009B4768" w:rsidRPr="00335BE2">
        <w:rPr>
          <w:rFonts w:ascii="Arial" w:hAnsi="Arial" w:cs="Arial"/>
          <w:sz w:val="22"/>
          <w:szCs w:val="22"/>
        </w:rPr>
        <w:t>licitacaomat@matutina.mg.gov.br</w:t>
      </w:r>
      <w:r w:rsidR="00B52D70" w:rsidRPr="00335BE2">
        <w:rPr>
          <w:rFonts w:ascii="Arial" w:hAnsi="Arial" w:cs="Arial"/>
          <w:sz w:val="22"/>
          <w:szCs w:val="22"/>
        </w:rPr>
        <w:t xml:space="preserve">, desde que devidamente assinadas pelo representante da empresa e até às </w:t>
      </w:r>
      <w:r w:rsidR="003022A0" w:rsidRPr="00335BE2">
        <w:rPr>
          <w:rFonts w:ascii="Arial" w:hAnsi="Arial" w:cs="Arial"/>
          <w:sz w:val="22"/>
          <w:szCs w:val="22"/>
        </w:rPr>
        <w:t>16:00h</w:t>
      </w:r>
      <w:r w:rsidR="00B52D70" w:rsidRPr="00335BE2">
        <w:rPr>
          <w:rFonts w:ascii="Arial" w:hAnsi="Arial" w:cs="Arial"/>
          <w:sz w:val="22"/>
          <w:szCs w:val="22"/>
        </w:rPr>
        <w:t xml:space="preserve"> em dia útil. </w:t>
      </w:r>
    </w:p>
    <w:p w14:paraId="40CA11E9" w14:textId="77777777"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 xml:space="preserve">10.3. </w:t>
      </w:r>
      <w:r w:rsidRPr="00335BE2">
        <w:rPr>
          <w:rFonts w:ascii="Arial" w:hAnsi="Arial" w:cs="Arial"/>
          <w:sz w:val="22"/>
          <w:szCs w:val="22"/>
        </w:rPr>
        <w:t>Os recursos e impugnações serão apreciados no prazo de 05 (cinco) dias úteis.</w:t>
      </w:r>
    </w:p>
    <w:p w14:paraId="231DEBA4" w14:textId="0162C0DC"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 xml:space="preserve">10.4. </w:t>
      </w:r>
      <w:r w:rsidRPr="00335BE2">
        <w:rPr>
          <w:rFonts w:ascii="Arial" w:hAnsi="Arial" w:cs="Arial"/>
          <w:sz w:val="22"/>
          <w:szCs w:val="22"/>
        </w:rPr>
        <w:t>O acolhimento do recurso importará a invalidação apenas dos atos insuscetíveis de aproveitamento, conforme rege o Art. 4º, inciso XIX</w:t>
      </w:r>
      <w:r w:rsidR="003022A0" w:rsidRPr="00335BE2">
        <w:rPr>
          <w:rFonts w:ascii="Arial" w:hAnsi="Arial" w:cs="Arial"/>
          <w:sz w:val="22"/>
          <w:szCs w:val="22"/>
        </w:rPr>
        <w:t xml:space="preserve"> da Lei Federal n.º 10.520/02</w:t>
      </w:r>
      <w:r w:rsidRPr="00335BE2">
        <w:rPr>
          <w:rFonts w:ascii="Arial" w:hAnsi="Arial" w:cs="Arial"/>
          <w:sz w:val="22"/>
          <w:szCs w:val="22"/>
        </w:rPr>
        <w:t xml:space="preserve">. </w:t>
      </w:r>
    </w:p>
    <w:p w14:paraId="4DE5BDCE" w14:textId="017A986D"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lastRenderedPageBreak/>
        <w:t>10.5. Não serão conhecidos os recursos e impugnações interpostos após o respectivo prazo legal, e/ou subscrito por representante que não comprove poder de representação legal.</w:t>
      </w:r>
    </w:p>
    <w:p w14:paraId="01AF6FC4" w14:textId="2C4E11F8"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10.6.</w:t>
      </w:r>
      <w:r w:rsidRPr="00335BE2">
        <w:rPr>
          <w:rFonts w:ascii="Arial" w:hAnsi="Arial" w:cs="Arial"/>
          <w:sz w:val="22"/>
          <w:szCs w:val="22"/>
        </w:rPr>
        <w:t xml:space="preserve"> A Prefeitura Municipal de </w:t>
      </w:r>
      <w:r w:rsidR="00B2567B" w:rsidRPr="00335BE2">
        <w:rPr>
          <w:rFonts w:ascii="Arial" w:hAnsi="Arial" w:cs="Arial"/>
          <w:sz w:val="22"/>
          <w:szCs w:val="22"/>
        </w:rPr>
        <w:t>Matutina</w:t>
      </w:r>
      <w:r w:rsidRPr="00335BE2">
        <w:rPr>
          <w:rFonts w:ascii="Arial" w:hAnsi="Arial" w:cs="Arial"/>
          <w:sz w:val="22"/>
          <w:szCs w:val="22"/>
        </w:rPr>
        <w:t xml:space="preserve"> não se responsabilizará por memoriais de recursos e impugnações endereçados via postal, ou por outras formas, entregues em locais diversos d</w:t>
      </w:r>
      <w:r w:rsidR="003022A0" w:rsidRPr="00335BE2">
        <w:rPr>
          <w:rFonts w:ascii="Arial" w:hAnsi="Arial" w:cs="Arial"/>
          <w:sz w:val="22"/>
          <w:szCs w:val="22"/>
        </w:rPr>
        <w:t xml:space="preserve">a Sala </w:t>
      </w:r>
      <w:r w:rsidRPr="00335BE2">
        <w:rPr>
          <w:rFonts w:ascii="Arial" w:hAnsi="Arial" w:cs="Arial"/>
          <w:sz w:val="22"/>
          <w:szCs w:val="22"/>
        </w:rPr>
        <w:t xml:space="preserve">de Licitação, e que, por isso, não sejam protocolizados no prazo legal, ou mesmo remetidos para endereço de </w:t>
      </w:r>
      <w:proofErr w:type="spellStart"/>
      <w:r w:rsidRPr="00335BE2">
        <w:rPr>
          <w:rFonts w:ascii="Arial" w:hAnsi="Arial" w:cs="Arial"/>
          <w:sz w:val="22"/>
          <w:szCs w:val="22"/>
        </w:rPr>
        <w:t>email</w:t>
      </w:r>
      <w:proofErr w:type="spellEnd"/>
      <w:r w:rsidRPr="00335BE2">
        <w:rPr>
          <w:rFonts w:ascii="Arial" w:hAnsi="Arial" w:cs="Arial"/>
          <w:sz w:val="22"/>
          <w:szCs w:val="22"/>
        </w:rPr>
        <w:t xml:space="preserve"> diferente daquele indicado no item 10.2. </w:t>
      </w:r>
    </w:p>
    <w:p w14:paraId="425F6335" w14:textId="3A5BEB71"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10</w:t>
      </w:r>
      <w:r w:rsidRPr="00335BE2">
        <w:rPr>
          <w:rFonts w:ascii="Arial" w:hAnsi="Arial" w:cs="Arial"/>
          <w:b/>
          <w:color w:val="000000"/>
          <w:sz w:val="22"/>
          <w:szCs w:val="22"/>
        </w:rPr>
        <w:t>.7.</w:t>
      </w:r>
      <w:r w:rsidRPr="00335BE2">
        <w:rPr>
          <w:rFonts w:ascii="Arial" w:hAnsi="Arial" w:cs="Arial"/>
          <w:color w:val="000000"/>
          <w:sz w:val="22"/>
          <w:szCs w:val="22"/>
        </w:rPr>
        <w:t xml:space="preserve"> Interposto o recurso, </w:t>
      </w:r>
      <w:r w:rsidR="003022A0" w:rsidRPr="00335BE2">
        <w:rPr>
          <w:rFonts w:ascii="Arial" w:hAnsi="Arial" w:cs="Arial"/>
          <w:color w:val="000000"/>
          <w:sz w:val="22"/>
          <w:szCs w:val="22"/>
        </w:rPr>
        <w:t>o</w:t>
      </w:r>
      <w:r w:rsidRPr="00335BE2">
        <w:rPr>
          <w:rFonts w:ascii="Arial" w:hAnsi="Arial" w:cs="Arial"/>
          <w:color w:val="000000"/>
          <w:sz w:val="22"/>
          <w:szCs w:val="22"/>
        </w:rPr>
        <w:t xml:space="preserve"> pregoeir</w:t>
      </w:r>
      <w:r w:rsidR="003022A0" w:rsidRPr="00335BE2">
        <w:rPr>
          <w:rFonts w:ascii="Arial" w:hAnsi="Arial" w:cs="Arial"/>
          <w:color w:val="000000"/>
          <w:sz w:val="22"/>
          <w:szCs w:val="22"/>
        </w:rPr>
        <w:t>o</w:t>
      </w:r>
      <w:r w:rsidRPr="00335BE2">
        <w:rPr>
          <w:rFonts w:ascii="Arial" w:hAnsi="Arial" w:cs="Arial"/>
          <w:color w:val="000000"/>
          <w:sz w:val="22"/>
          <w:szCs w:val="22"/>
        </w:rPr>
        <w:t xml:space="preserve"> poderá reconsiderar a sua decisão ou encaminhá-lo devidamente informado à autoridade competente. </w:t>
      </w:r>
    </w:p>
    <w:p w14:paraId="606DBA27" w14:textId="77777777"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10</w:t>
      </w:r>
      <w:r w:rsidRPr="00335BE2">
        <w:rPr>
          <w:rFonts w:ascii="Arial" w:hAnsi="Arial" w:cs="Arial"/>
          <w:b/>
          <w:color w:val="000000"/>
          <w:sz w:val="22"/>
          <w:szCs w:val="22"/>
        </w:rPr>
        <w:t>.8.</w:t>
      </w:r>
      <w:r w:rsidRPr="00335BE2">
        <w:rPr>
          <w:rFonts w:ascii="Arial" w:hAnsi="Arial" w:cs="Arial"/>
          <w:color w:val="000000"/>
          <w:sz w:val="22"/>
          <w:szCs w:val="22"/>
        </w:rPr>
        <w:t xml:space="preserve"> Decididos os recursos e constatada a regularidade dos atos praticados, a autoridade competente adjudicará o objeto do certame à licitante vencedora e homologará o procedimento.</w:t>
      </w:r>
    </w:p>
    <w:p w14:paraId="6C8B491A" w14:textId="77777777"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10</w:t>
      </w:r>
      <w:r w:rsidRPr="00335BE2">
        <w:rPr>
          <w:rFonts w:ascii="Arial" w:hAnsi="Arial" w:cs="Arial"/>
          <w:b/>
          <w:color w:val="000000"/>
          <w:sz w:val="22"/>
          <w:szCs w:val="22"/>
        </w:rPr>
        <w:t xml:space="preserve">.9. </w:t>
      </w:r>
      <w:r w:rsidRPr="00335BE2">
        <w:rPr>
          <w:rFonts w:ascii="Arial" w:hAnsi="Arial" w:cs="Arial"/>
          <w:sz w:val="22"/>
          <w:szCs w:val="22"/>
        </w:rPr>
        <w:t>O acolhimento de recurso importará a invalidação apenas dos atos insuscetíveis de aproveitamento, conforme rege a Lei Federal 10.520/02 no seu Art. 4º, inciso XIX.</w:t>
      </w:r>
    </w:p>
    <w:p w14:paraId="3680499B" w14:textId="3CEBB86A" w:rsidR="007203BC" w:rsidRPr="00335BE2" w:rsidRDefault="007203BC" w:rsidP="00B35EE8">
      <w:pPr>
        <w:pStyle w:val="SemEspaamento"/>
        <w:spacing w:line="360" w:lineRule="auto"/>
        <w:jc w:val="both"/>
        <w:rPr>
          <w:rFonts w:ascii="Arial" w:hAnsi="Arial" w:cs="Arial"/>
          <w:sz w:val="22"/>
          <w:szCs w:val="22"/>
        </w:rPr>
      </w:pPr>
      <w:r w:rsidRPr="00335BE2">
        <w:rPr>
          <w:rFonts w:ascii="Arial" w:hAnsi="Arial" w:cs="Arial"/>
          <w:b/>
          <w:sz w:val="22"/>
          <w:szCs w:val="22"/>
        </w:rPr>
        <w:t>10.10.</w:t>
      </w:r>
      <w:r w:rsidRPr="00335BE2">
        <w:rPr>
          <w:rFonts w:ascii="Arial" w:hAnsi="Arial" w:cs="Arial"/>
          <w:sz w:val="22"/>
          <w:szCs w:val="22"/>
        </w:rPr>
        <w:t xml:space="preserve"> A homologação será feita pelo </w:t>
      </w:r>
      <w:r w:rsidRPr="00335BE2">
        <w:rPr>
          <w:rFonts w:ascii="Arial" w:hAnsi="Arial" w:cs="Arial"/>
          <w:b/>
          <w:bCs/>
          <w:sz w:val="22"/>
          <w:szCs w:val="22"/>
        </w:rPr>
        <w:t xml:space="preserve">menor preço </w:t>
      </w:r>
      <w:r w:rsidR="003022A0" w:rsidRPr="00335BE2">
        <w:rPr>
          <w:rFonts w:ascii="Arial" w:hAnsi="Arial" w:cs="Arial"/>
          <w:b/>
          <w:bCs/>
          <w:sz w:val="22"/>
          <w:szCs w:val="22"/>
        </w:rPr>
        <w:t>global</w:t>
      </w:r>
      <w:r w:rsidRPr="00335BE2">
        <w:rPr>
          <w:rFonts w:ascii="Arial" w:hAnsi="Arial" w:cs="Arial"/>
          <w:b/>
          <w:bCs/>
          <w:sz w:val="22"/>
          <w:szCs w:val="22"/>
        </w:rPr>
        <w:t>.</w:t>
      </w:r>
      <w:r w:rsidRPr="00335BE2">
        <w:rPr>
          <w:rFonts w:ascii="Arial" w:hAnsi="Arial" w:cs="Arial"/>
          <w:sz w:val="22"/>
          <w:szCs w:val="22"/>
        </w:rPr>
        <w:t xml:space="preserve"> </w:t>
      </w:r>
    </w:p>
    <w:p w14:paraId="72948D28" w14:textId="0E4ADA60" w:rsidR="007203BC" w:rsidRPr="00335BE2" w:rsidRDefault="007203BC" w:rsidP="00B35EE8">
      <w:pPr>
        <w:pStyle w:val="SemEspaamento"/>
        <w:spacing w:line="360" w:lineRule="auto"/>
        <w:jc w:val="both"/>
        <w:rPr>
          <w:rFonts w:ascii="Arial" w:hAnsi="Arial" w:cs="Arial"/>
          <w:color w:val="000000"/>
          <w:sz w:val="22"/>
          <w:szCs w:val="22"/>
        </w:rPr>
      </w:pPr>
      <w:r w:rsidRPr="00335BE2">
        <w:rPr>
          <w:rFonts w:ascii="Arial" w:hAnsi="Arial" w:cs="Arial"/>
          <w:b/>
          <w:sz w:val="22"/>
          <w:szCs w:val="22"/>
        </w:rPr>
        <w:t>10</w:t>
      </w:r>
      <w:r w:rsidRPr="00335BE2">
        <w:rPr>
          <w:rFonts w:ascii="Arial" w:hAnsi="Arial" w:cs="Arial"/>
          <w:b/>
          <w:color w:val="000000"/>
          <w:sz w:val="22"/>
          <w:szCs w:val="22"/>
        </w:rPr>
        <w:t xml:space="preserve">.11. </w:t>
      </w:r>
      <w:r w:rsidRPr="00335BE2">
        <w:rPr>
          <w:rFonts w:ascii="Arial" w:hAnsi="Arial" w:cs="Arial"/>
          <w:color w:val="000000"/>
          <w:sz w:val="22"/>
          <w:szCs w:val="22"/>
        </w:rPr>
        <w:t>A decisão em grau de recurso será definitiva e dela dar-se-á conhecimento aos interessados, através de comunicação por escrito.</w:t>
      </w:r>
    </w:p>
    <w:p w14:paraId="68A848B9" w14:textId="77777777" w:rsidR="00B85371" w:rsidRPr="00335BE2" w:rsidRDefault="00B85371" w:rsidP="00B35EE8">
      <w:pPr>
        <w:pStyle w:val="SemEspaamento"/>
        <w:spacing w:line="360" w:lineRule="auto"/>
        <w:jc w:val="both"/>
        <w:rPr>
          <w:rFonts w:ascii="Arial" w:hAnsi="Arial" w:cs="Arial"/>
          <w:color w:val="000000"/>
          <w:sz w:val="22"/>
          <w:szCs w:val="22"/>
        </w:rPr>
      </w:pPr>
    </w:p>
    <w:p w14:paraId="47F82D2B" w14:textId="77777777" w:rsidR="007600E2" w:rsidRPr="00335BE2" w:rsidRDefault="007600E2" w:rsidP="00B35EE8">
      <w:pPr>
        <w:pStyle w:val="Ttulo1"/>
        <w:pBdr>
          <w:top w:val="double" w:sz="4" w:space="1" w:color="000001"/>
          <w:bottom w:val="double" w:sz="4" w:space="0" w:color="000001"/>
        </w:pBdr>
        <w:spacing w:line="360" w:lineRule="auto"/>
        <w:rPr>
          <w:rFonts w:ascii="Arial" w:hAnsi="Arial" w:cs="Arial"/>
          <w:sz w:val="22"/>
          <w:szCs w:val="22"/>
        </w:rPr>
      </w:pPr>
      <w:r w:rsidRPr="00335BE2">
        <w:rPr>
          <w:rFonts w:ascii="Arial" w:hAnsi="Arial" w:cs="Arial"/>
          <w:sz w:val="22"/>
          <w:szCs w:val="22"/>
        </w:rPr>
        <w:t>XI – DOS PRAZOS, DAS CONDIÇÕES E DO LOCAL DE ENTREGA DO OBJETO DA LICITAÇÃO</w:t>
      </w:r>
    </w:p>
    <w:p w14:paraId="16E9AB5B" w14:textId="1F0D2955" w:rsidR="004E573C" w:rsidRPr="00335BE2" w:rsidRDefault="007600E2" w:rsidP="00B35EE8">
      <w:pPr>
        <w:suppressAutoHyphens w:val="0"/>
        <w:autoSpaceDE w:val="0"/>
        <w:spacing w:line="360" w:lineRule="auto"/>
        <w:jc w:val="both"/>
        <w:rPr>
          <w:rFonts w:ascii="Arial" w:hAnsi="Arial" w:cs="Arial"/>
          <w:sz w:val="22"/>
          <w:szCs w:val="22"/>
        </w:rPr>
      </w:pPr>
      <w:r w:rsidRPr="00335BE2">
        <w:rPr>
          <w:rFonts w:ascii="Arial" w:hAnsi="Arial" w:cs="Arial"/>
          <w:b/>
          <w:bCs/>
          <w:sz w:val="22"/>
          <w:szCs w:val="22"/>
        </w:rPr>
        <w:t>11.1.</w:t>
      </w:r>
      <w:r w:rsidRPr="00335BE2">
        <w:rPr>
          <w:rFonts w:ascii="Arial" w:hAnsi="Arial" w:cs="Arial"/>
          <w:sz w:val="22"/>
          <w:szCs w:val="22"/>
          <w:lang w:eastAsia="zh-CN"/>
        </w:rPr>
        <w:t xml:space="preserve"> </w:t>
      </w:r>
      <w:r w:rsidR="004E573C" w:rsidRPr="00335BE2">
        <w:rPr>
          <w:rFonts w:ascii="Arial" w:hAnsi="Arial" w:cs="Arial"/>
          <w:sz w:val="22"/>
          <w:szCs w:val="22"/>
        </w:rPr>
        <w:t xml:space="preserve">A </w:t>
      </w:r>
      <w:r w:rsidR="004E573C" w:rsidRPr="00335BE2">
        <w:rPr>
          <w:rFonts w:ascii="Arial" w:hAnsi="Arial" w:cs="Arial"/>
          <w:sz w:val="22"/>
          <w:szCs w:val="22"/>
          <w:lang w:eastAsia="pt-BR"/>
        </w:rPr>
        <w:t xml:space="preserve">implantação do sistema de gerenciamento da manutenção deverá ocorrer até </w:t>
      </w:r>
      <w:r w:rsidR="0044385E" w:rsidRPr="00335BE2">
        <w:rPr>
          <w:rFonts w:ascii="Arial" w:hAnsi="Arial" w:cs="Arial"/>
          <w:sz w:val="22"/>
          <w:szCs w:val="22"/>
          <w:lang w:eastAsia="pt-BR"/>
        </w:rPr>
        <w:t>15</w:t>
      </w:r>
      <w:r w:rsidR="004E573C" w:rsidRPr="00335BE2">
        <w:rPr>
          <w:rFonts w:ascii="Arial" w:hAnsi="Arial" w:cs="Arial"/>
          <w:sz w:val="22"/>
          <w:szCs w:val="22"/>
          <w:lang w:eastAsia="pt-BR"/>
        </w:rPr>
        <w:t xml:space="preserve"> (</w:t>
      </w:r>
      <w:r w:rsidR="0044385E" w:rsidRPr="00335BE2">
        <w:rPr>
          <w:rFonts w:ascii="Arial" w:hAnsi="Arial" w:cs="Arial"/>
          <w:sz w:val="22"/>
          <w:szCs w:val="22"/>
          <w:lang w:eastAsia="pt-BR"/>
        </w:rPr>
        <w:t>quinze</w:t>
      </w:r>
      <w:r w:rsidR="004E573C" w:rsidRPr="00335BE2">
        <w:rPr>
          <w:rFonts w:ascii="Arial" w:hAnsi="Arial" w:cs="Arial"/>
          <w:sz w:val="22"/>
          <w:szCs w:val="22"/>
          <w:lang w:eastAsia="pt-BR"/>
        </w:rPr>
        <w:t>) dias corridos após assinatura do contrato, incluindo a instalação de todos os equipamentos necessários à operação do sistema, o credenciamento dos estabelecimentos comerciais indicados pela prefeitura, bem como o credenciamento e treinamento dos gestores e condutores.</w:t>
      </w:r>
    </w:p>
    <w:p w14:paraId="1D5F88A5" w14:textId="77777777" w:rsidR="004E573C" w:rsidRPr="00335BE2" w:rsidRDefault="004E573C" w:rsidP="00B35EE8">
      <w:pPr>
        <w:suppressAutoHyphens w:val="0"/>
        <w:autoSpaceDE w:val="0"/>
        <w:spacing w:line="360" w:lineRule="auto"/>
        <w:jc w:val="both"/>
        <w:rPr>
          <w:rFonts w:ascii="Arial" w:hAnsi="Arial" w:cs="Arial"/>
          <w:sz w:val="22"/>
          <w:szCs w:val="22"/>
        </w:rPr>
      </w:pPr>
      <w:r w:rsidRPr="00335BE2">
        <w:rPr>
          <w:rFonts w:ascii="Arial" w:hAnsi="Arial" w:cs="Arial"/>
          <w:b/>
          <w:bCs/>
          <w:sz w:val="22"/>
          <w:szCs w:val="22"/>
          <w:lang w:eastAsia="pt-BR"/>
        </w:rPr>
        <w:t>11.2.</w:t>
      </w:r>
      <w:r w:rsidRPr="00335BE2">
        <w:rPr>
          <w:rFonts w:ascii="Arial" w:hAnsi="Arial" w:cs="Arial"/>
          <w:sz w:val="22"/>
          <w:szCs w:val="22"/>
          <w:lang w:eastAsia="pt-BR"/>
        </w:rPr>
        <w:t xml:space="preserve"> O início efetivo da prestação dos serviços dar-se-á com a implantação do sistema, devidamente testado e aprovado pela prefeitura.</w:t>
      </w:r>
    </w:p>
    <w:p w14:paraId="7509D976" w14:textId="79DD66F2" w:rsidR="00AC4F57" w:rsidRPr="00335BE2" w:rsidRDefault="004E573C" w:rsidP="00B35EE8">
      <w:pPr>
        <w:suppressAutoHyphens w:val="0"/>
        <w:autoSpaceDE w:val="0"/>
        <w:spacing w:line="360" w:lineRule="auto"/>
        <w:jc w:val="both"/>
        <w:rPr>
          <w:rFonts w:ascii="Arial" w:hAnsi="Arial" w:cs="Arial"/>
          <w:sz w:val="22"/>
          <w:szCs w:val="22"/>
          <w:lang w:eastAsia="pt-BR"/>
        </w:rPr>
      </w:pPr>
      <w:r w:rsidRPr="00335BE2">
        <w:rPr>
          <w:rFonts w:ascii="Arial" w:hAnsi="Arial" w:cs="Arial"/>
          <w:b/>
          <w:bCs/>
          <w:sz w:val="22"/>
          <w:szCs w:val="22"/>
          <w:lang w:eastAsia="pt-BR"/>
        </w:rPr>
        <w:t>11.3.</w:t>
      </w:r>
      <w:r w:rsidRPr="00335BE2">
        <w:rPr>
          <w:rFonts w:ascii="Arial" w:hAnsi="Arial" w:cs="Arial"/>
          <w:sz w:val="22"/>
          <w:szCs w:val="22"/>
          <w:lang w:eastAsia="pt-BR"/>
        </w:rPr>
        <w:t xml:space="preserve"> O prazo para atendimento e solução de problemas de assistência técnica pela contratada não poderá ser superior a 4 (quatro) horas em dias úteis, considerando o horário comercial de 08 horas </w:t>
      </w:r>
      <w:r w:rsidR="0044385E" w:rsidRPr="00335BE2">
        <w:rPr>
          <w:rFonts w:ascii="Arial" w:hAnsi="Arial" w:cs="Arial"/>
          <w:sz w:val="22"/>
          <w:szCs w:val="22"/>
          <w:lang w:eastAsia="pt-BR"/>
        </w:rPr>
        <w:t>á</w:t>
      </w:r>
      <w:r w:rsidRPr="00335BE2">
        <w:rPr>
          <w:rFonts w:ascii="Arial" w:hAnsi="Arial" w:cs="Arial"/>
          <w:sz w:val="22"/>
          <w:szCs w:val="22"/>
          <w:lang w:eastAsia="pt-BR"/>
        </w:rPr>
        <w:t>s 18 horas, devendo apresentar justificativa e solicitação de dilatação deste prazo por escrito, quando for o caso.</w:t>
      </w:r>
    </w:p>
    <w:p w14:paraId="6CB451A5" w14:textId="77777777" w:rsidR="0044385E" w:rsidRPr="00335BE2" w:rsidRDefault="0044385E" w:rsidP="00B35EE8">
      <w:pPr>
        <w:suppressAutoHyphens w:val="0"/>
        <w:autoSpaceDE w:val="0"/>
        <w:spacing w:line="360" w:lineRule="auto"/>
        <w:jc w:val="both"/>
        <w:rPr>
          <w:rFonts w:ascii="Arial" w:hAnsi="Arial" w:cs="Arial"/>
          <w:sz w:val="22"/>
          <w:szCs w:val="22"/>
          <w:lang w:eastAsia="pt-BR"/>
        </w:rPr>
      </w:pPr>
    </w:p>
    <w:p w14:paraId="15E87490" w14:textId="77777777" w:rsidR="007600E2" w:rsidRPr="00335BE2" w:rsidRDefault="007600E2" w:rsidP="00B35EE8">
      <w:pPr>
        <w:pStyle w:val="Ttulo1"/>
        <w:pBdr>
          <w:top w:val="double" w:sz="4" w:space="1" w:color="000001"/>
          <w:bottom w:val="double" w:sz="4" w:space="1" w:color="000001"/>
        </w:pBdr>
        <w:spacing w:line="360" w:lineRule="auto"/>
        <w:rPr>
          <w:rFonts w:ascii="Arial" w:hAnsi="Arial" w:cs="Arial"/>
          <w:sz w:val="22"/>
          <w:szCs w:val="22"/>
        </w:rPr>
      </w:pPr>
      <w:r w:rsidRPr="00335BE2">
        <w:rPr>
          <w:rFonts w:ascii="Arial" w:hAnsi="Arial" w:cs="Arial"/>
          <w:sz w:val="22"/>
          <w:szCs w:val="22"/>
        </w:rPr>
        <w:lastRenderedPageBreak/>
        <w:t>XII – DO PREÇO E DA FORMA DE PAGAMENTO</w:t>
      </w:r>
    </w:p>
    <w:p w14:paraId="11CC72FC" w14:textId="6969FA97" w:rsidR="007600E2" w:rsidRPr="00335BE2" w:rsidRDefault="007600E2" w:rsidP="00B35EE8">
      <w:pPr>
        <w:spacing w:line="360" w:lineRule="auto"/>
        <w:jc w:val="both"/>
        <w:rPr>
          <w:rFonts w:ascii="Arial" w:hAnsi="Arial" w:cs="Arial"/>
          <w:color w:val="000000"/>
          <w:sz w:val="22"/>
          <w:szCs w:val="22"/>
        </w:rPr>
      </w:pPr>
      <w:r w:rsidRPr="00335BE2">
        <w:rPr>
          <w:rFonts w:ascii="Arial" w:hAnsi="Arial" w:cs="Arial"/>
          <w:b/>
          <w:sz w:val="22"/>
          <w:szCs w:val="22"/>
        </w:rPr>
        <w:t>12.1.</w:t>
      </w:r>
      <w:r w:rsidRPr="00335BE2">
        <w:rPr>
          <w:rFonts w:ascii="Arial" w:hAnsi="Arial" w:cs="Arial"/>
          <w:sz w:val="22"/>
          <w:szCs w:val="22"/>
        </w:rPr>
        <w:t xml:space="preserve"> </w:t>
      </w:r>
      <w:r w:rsidRPr="00335BE2">
        <w:rPr>
          <w:rFonts w:ascii="Arial" w:hAnsi="Arial" w:cs="Arial"/>
          <w:color w:val="000000"/>
          <w:sz w:val="22"/>
          <w:szCs w:val="22"/>
        </w:rPr>
        <w:t xml:space="preserve">O pagamento será efetuado </w:t>
      </w:r>
      <w:r w:rsidR="00E6043A" w:rsidRPr="00335BE2">
        <w:rPr>
          <w:rFonts w:ascii="Arial" w:hAnsi="Arial" w:cs="Arial"/>
          <w:color w:val="000000"/>
          <w:sz w:val="22"/>
          <w:szCs w:val="22"/>
        </w:rPr>
        <w:t>até</w:t>
      </w:r>
      <w:r w:rsidR="0064354E" w:rsidRPr="00335BE2">
        <w:rPr>
          <w:rFonts w:ascii="Arial" w:hAnsi="Arial" w:cs="Arial"/>
          <w:color w:val="000000"/>
          <w:sz w:val="22"/>
          <w:szCs w:val="22"/>
        </w:rPr>
        <w:t xml:space="preserve"> </w:t>
      </w:r>
      <w:r w:rsidR="00E6043A" w:rsidRPr="00335BE2">
        <w:rPr>
          <w:rFonts w:ascii="Arial" w:hAnsi="Arial" w:cs="Arial"/>
          <w:color w:val="000000"/>
          <w:sz w:val="22"/>
          <w:szCs w:val="22"/>
        </w:rPr>
        <w:t>30 (trinta) dias</w:t>
      </w:r>
      <w:r w:rsidR="002A3042" w:rsidRPr="00335BE2">
        <w:rPr>
          <w:rFonts w:ascii="Arial" w:hAnsi="Arial" w:cs="Arial"/>
          <w:color w:val="000000"/>
          <w:sz w:val="22"/>
          <w:szCs w:val="22"/>
        </w:rPr>
        <w:t>, contados</w:t>
      </w:r>
      <w:r w:rsidR="0064354E" w:rsidRPr="00335BE2">
        <w:rPr>
          <w:rFonts w:ascii="Arial" w:hAnsi="Arial" w:cs="Arial"/>
          <w:color w:val="000000"/>
          <w:sz w:val="22"/>
          <w:szCs w:val="22"/>
        </w:rPr>
        <w:t xml:space="preserve"> a partir do recebimento das notas fiscais certificadas peço Gestor/Coordenador do contrato</w:t>
      </w:r>
      <w:r w:rsidRPr="00335BE2">
        <w:rPr>
          <w:rFonts w:ascii="Arial" w:hAnsi="Arial" w:cs="Arial"/>
          <w:color w:val="000000"/>
          <w:sz w:val="22"/>
          <w:szCs w:val="22"/>
        </w:rPr>
        <w:t>, devendo ser creditado em conta corrente mantida pela contratada no Banco do Brasil S/A ou Caixa Econômica Federal.</w:t>
      </w:r>
    </w:p>
    <w:p w14:paraId="6B63E9A3" w14:textId="341B1993" w:rsidR="007600E2" w:rsidRPr="00335BE2" w:rsidRDefault="007600E2" w:rsidP="00B35EE8">
      <w:pPr>
        <w:pStyle w:val="Corpodetexto3"/>
        <w:spacing w:after="0" w:line="360" w:lineRule="auto"/>
        <w:jc w:val="both"/>
        <w:rPr>
          <w:rFonts w:ascii="Arial" w:hAnsi="Arial" w:cs="Arial"/>
          <w:sz w:val="22"/>
          <w:szCs w:val="22"/>
        </w:rPr>
      </w:pPr>
      <w:r w:rsidRPr="00335BE2">
        <w:rPr>
          <w:rFonts w:ascii="Arial" w:hAnsi="Arial" w:cs="Arial"/>
          <w:b/>
          <w:sz w:val="22"/>
          <w:szCs w:val="22"/>
        </w:rPr>
        <w:t>12.2.</w:t>
      </w:r>
      <w:r w:rsidRPr="00335BE2">
        <w:rPr>
          <w:rFonts w:ascii="Arial" w:hAnsi="Arial" w:cs="Arial"/>
          <w:sz w:val="22"/>
          <w:szCs w:val="22"/>
        </w:rPr>
        <w:t xml:space="preserve"> O protocolo da competente Nota Fiscal deverá ser feito pessoalmente, no Departamento de Compras desta </w:t>
      </w:r>
      <w:r w:rsidR="0044385E" w:rsidRPr="00335BE2">
        <w:rPr>
          <w:rFonts w:ascii="Arial" w:hAnsi="Arial" w:cs="Arial"/>
          <w:sz w:val="22"/>
          <w:szCs w:val="22"/>
        </w:rPr>
        <w:t>Prefeitura</w:t>
      </w:r>
      <w:r w:rsidRPr="00335BE2">
        <w:rPr>
          <w:rFonts w:ascii="Arial" w:hAnsi="Arial" w:cs="Arial"/>
          <w:sz w:val="22"/>
          <w:szCs w:val="22"/>
        </w:rPr>
        <w:t>, ou mediante correspondência com AR, sem que com isso incorra em qualquer tipo de ônus.</w:t>
      </w:r>
    </w:p>
    <w:p w14:paraId="730705FA" w14:textId="77777777" w:rsidR="007600E2" w:rsidRPr="00335BE2" w:rsidRDefault="007600E2" w:rsidP="00B35EE8">
      <w:pPr>
        <w:spacing w:line="360" w:lineRule="auto"/>
        <w:jc w:val="both"/>
        <w:rPr>
          <w:rFonts w:ascii="Arial" w:hAnsi="Arial" w:cs="Arial"/>
          <w:sz w:val="22"/>
          <w:szCs w:val="22"/>
        </w:rPr>
      </w:pPr>
      <w:r w:rsidRPr="00335BE2">
        <w:rPr>
          <w:rFonts w:ascii="Arial" w:hAnsi="Arial" w:cs="Arial"/>
          <w:b/>
          <w:color w:val="000000"/>
          <w:sz w:val="22"/>
          <w:szCs w:val="22"/>
        </w:rPr>
        <w:t>12.3.</w:t>
      </w:r>
      <w:r w:rsidRPr="00335BE2">
        <w:rPr>
          <w:rFonts w:ascii="Arial" w:hAnsi="Arial" w:cs="Arial"/>
          <w:color w:val="000000"/>
          <w:sz w:val="22"/>
          <w:szCs w:val="22"/>
        </w:rPr>
        <w:t xml:space="preserve"> Na Nota Fiscal a descrição dos produtos deverá estar igual à prevista no anexo I, acrescido de lote ou outras informações, para o devido pagamento.</w:t>
      </w:r>
    </w:p>
    <w:p w14:paraId="6F7D3A15" w14:textId="77777777" w:rsidR="007600E2" w:rsidRPr="00335BE2" w:rsidRDefault="007600E2" w:rsidP="00B35EE8">
      <w:pPr>
        <w:spacing w:line="360" w:lineRule="auto"/>
        <w:jc w:val="both"/>
        <w:rPr>
          <w:rFonts w:ascii="Arial" w:hAnsi="Arial" w:cs="Arial"/>
          <w:sz w:val="22"/>
          <w:szCs w:val="22"/>
        </w:rPr>
      </w:pPr>
      <w:r w:rsidRPr="00335BE2">
        <w:rPr>
          <w:rFonts w:ascii="Arial" w:hAnsi="Arial" w:cs="Arial"/>
          <w:b/>
          <w:color w:val="000000"/>
          <w:sz w:val="22"/>
          <w:szCs w:val="22"/>
        </w:rPr>
        <w:t>12.4.</w:t>
      </w:r>
      <w:r w:rsidRPr="00335BE2">
        <w:rPr>
          <w:rFonts w:ascii="Arial" w:hAnsi="Arial" w:cs="Arial"/>
          <w:color w:val="000000"/>
          <w:sz w:val="22"/>
          <w:szCs w:val="22"/>
        </w:rPr>
        <w:t xml:space="preserve"> A empresa vencedora do certame deverá emitir notas fiscais, devendo, para a emissão da nota, se orientar com o Departamento de Compras.</w:t>
      </w:r>
    </w:p>
    <w:p w14:paraId="322A37FB" w14:textId="77777777" w:rsidR="007600E2" w:rsidRPr="00335BE2" w:rsidRDefault="007600E2" w:rsidP="00B35EE8">
      <w:pPr>
        <w:spacing w:line="360" w:lineRule="auto"/>
        <w:jc w:val="both"/>
        <w:rPr>
          <w:rFonts w:ascii="Arial" w:hAnsi="Arial" w:cs="Arial"/>
          <w:sz w:val="22"/>
          <w:szCs w:val="22"/>
        </w:rPr>
      </w:pPr>
      <w:r w:rsidRPr="00335BE2">
        <w:rPr>
          <w:rFonts w:ascii="Arial" w:hAnsi="Arial" w:cs="Arial"/>
          <w:b/>
          <w:color w:val="000000"/>
          <w:sz w:val="22"/>
          <w:szCs w:val="22"/>
        </w:rPr>
        <w:t>12.5.</w:t>
      </w:r>
      <w:r w:rsidRPr="00335BE2">
        <w:rPr>
          <w:rFonts w:ascii="Arial" w:hAnsi="Arial" w:cs="Arial"/>
          <w:color w:val="000000"/>
          <w:sz w:val="22"/>
          <w:szCs w:val="22"/>
        </w:rPr>
        <w:t xml:space="preserve"> As notas fiscais deverão emitidas em inteira conformidade com as exigências legais e contratuais, especialmente as de natureza fiscal, com destaque, quando exigíveis, das retenções tributárias e/ou previdenciárias. </w:t>
      </w:r>
    </w:p>
    <w:p w14:paraId="18B277DF" w14:textId="509667E8" w:rsidR="007600E2" w:rsidRPr="00335BE2" w:rsidRDefault="007600E2" w:rsidP="00B35EE8">
      <w:pPr>
        <w:spacing w:line="360" w:lineRule="auto"/>
        <w:jc w:val="both"/>
        <w:rPr>
          <w:rFonts w:ascii="Arial" w:hAnsi="Arial" w:cs="Arial"/>
          <w:sz w:val="22"/>
          <w:szCs w:val="22"/>
        </w:rPr>
      </w:pPr>
      <w:r w:rsidRPr="00335BE2">
        <w:rPr>
          <w:rFonts w:ascii="Arial" w:hAnsi="Arial" w:cs="Arial"/>
          <w:b/>
          <w:color w:val="000000"/>
          <w:sz w:val="22"/>
          <w:szCs w:val="22"/>
        </w:rPr>
        <w:t>12.6</w:t>
      </w:r>
      <w:r w:rsidRPr="00335BE2">
        <w:rPr>
          <w:rFonts w:ascii="Arial" w:hAnsi="Arial" w:cs="Arial"/>
          <w:color w:val="000000"/>
          <w:sz w:val="22"/>
          <w:szCs w:val="22"/>
        </w:rPr>
        <w:t xml:space="preserve">. A </w:t>
      </w:r>
      <w:r w:rsidRPr="00335BE2">
        <w:rPr>
          <w:rFonts w:ascii="Arial" w:hAnsi="Arial" w:cs="Arial"/>
          <w:sz w:val="22"/>
          <w:szCs w:val="22"/>
        </w:rPr>
        <w:t xml:space="preserve">Prefeitura Municipal de </w:t>
      </w:r>
      <w:r w:rsidR="00B2567B" w:rsidRPr="00335BE2">
        <w:rPr>
          <w:rFonts w:ascii="Arial" w:hAnsi="Arial" w:cs="Arial"/>
          <w:sz w:val="22"/>
          <w:szCs w:val="22"/>
        </w:rPr>
        <w:t>Matutina</w:t>
      </w:r>
      <w:r w:rsidRPr="00335BE2">
        <w:rPr>
          <w:rFonts w:ascii="Arial" w:hAnsi="Arial" w:cs="Arial"/>
          <w:color w:val="000000"/>
          <w:sz w:val="22"/>
          <w:szCs w:val="22"/>
        </w:rPr>
        <w:t>, identificando quaisquer divergências na nota fiscal, mormente no que tange a valor dos serviços entregues, deverá devolvê-la à empresa vencedora do certame para que sejam feitas as correções necessárias, sendo que o prazo de pagamento será contado somente a partir da reapresentação do documento, desde que devidamente sanado o vício.</w:t>
      </w:r>
    </w:p>
    <w:p w14:paraId="11AD57C4" w14:textId="3486AC5C" w:rsidR="007600E2" w:rsidRPr="00335BE2" w:rsidRDefault="007600E2" w:rsidP="00B35EE8">
      <w:pPr>
        <w:spacing w:line="360" w:lineRule="auto"/>
        <w:jc w:val="both"/>
        <w:rPr>
          <w:rFonts w:ascii="Arial" w:hAnsi="Arial" w:cs="Arial"/>
          <w:sz w:val="22"/>
          <w:szCs w:val="22"/>
        </w:rPr>
      </w:pPr>
      <w:r w:rsidRPr="00335BE2">
        <w:rPr>
          <w:rFonts w:ascii="Arial" w:hAnsi="Arial" w:cs="Arial"/>
          <w:b/>
          <w:color w:val="000000"/>
          <w:sz w:val="22"/>
          <w:szCs w:val="22"/>
        </w:rPr>
        <w:t>12.7.</w:t>
      </w:r>
      <w:r w:rsidRPr="00335BE2">
        <w:rPr>
          <w:rFonts w:ascii="Arial" w:hAnsi="Arial" w:cs="Arial"/>
          <w:color w:val="000000"/>
          <w:sz w:val="22"/>
          <w:szCs w:val="22"/>
        </w:rPr>
        <w:t xml:space="preserve"> O pagamento devido pela</w:t>
      </w:r>
      <w:r w:rsidRPr="00335BE2">
        <w:rPr>
          <w:rFonts w:ascii="Arial" w:hAnsi="Arial" w:cs="Arial"/>
          <w:sz w:val="22"/>
          <w:szCs w:val="22"/>
        </w:rPr>
        <w:t xml:space="preserve"> Prefeitura Municipal de </w:t>
      </w:r>
      <w:r w:rsidR="00B2567B" w:rsidRPr="00335BE2">
        <w:rPr>
          <w:rFonts w:ascii="Arial" w:hAnsi="Arial" w:cs="Arial"/>
          <w:sz w:val="22"/>
          <w:szCs w:val="22"/>
        </w:rPr>
        <w:t>Matutina</w:t>
      </w:r>
      <w:r w:rsidRPr="00335BE2">
        <w:rPr>
          <w:rFonts w:ascii="Arial" w:hAnsi="Arial" w:cs="Arial"/>
          <w:color w:val="000000"/>
          <w:sz w:val="22"/>
          <w:szCs w:val="22"/>
        </w:rPr>
        <w:t xml:space="preserve"> será efetuado por meio de depósito em conta bancária a ser informada pela empresa vencedora do certame, ou, eventualmente, por outra forma que vier a ser convencionada entre as partes.</w:t>
      </w:r>
    </w:p>
    <w:p w14:paraId="420CC50F" w14:textId="77777777" w:rsidR="007600E2" w:rsidRPr="00335BE2" w:rsidRDefault="007600E2" w:rsidP="00B35EE8">
      <w:pPr>
        <w:spacing w:line="360" w:lineRule="auto"/>
        <w:jc w:val="both"/>
        <w:rPr>
          <w:rFonts w:ascii="Arial" w:hAnsi="Arial" w:cs="Arial"/>
          <w:sz w:val="22"/>
          <w:szCs w:val="22"/>
        </w:rPr>
      </w:pPr>
      <w:r w:rsidRPr="00335BE2">
        <w:rPr>
          <w:rFonts w:ascii="Arial" w:hAnsi="Arial" w:cs="Arial"/>
          <w:b/>
          <w:color w:val="000000"/>
          <w:sz w:val="22"/>
          <w:szCs w:val="22"/>
        </w:rPr>
        <w:t>12.8.</w:t>
      </w:r>
      <w:r w:rsidRPr="00335BE2">
        <w:rPr>
          <w:rFonts w:ascii="Arial" w:hAnsi="Arial" w:cs="Arial"/>
          <w:color w:val="000000"/>
          <w:sz w:val="22"/>
          <w:szCs w:val="22"/>
        </w:rPr>
        <w:t xml:space="preserve"> Nenhum pagamento será efetuado enquanto estiver pendente de liquidação qualquer obrigação por parte da</w:t>
      </w:r>
      <w:r w:rsidRPr="00335BE2">
        <w:rPr>
          <w:rFonts w:ascii="Arial" w:hAnsi="Arial" w:cs="Arial"/>
          <w:b/>
          <w:color w:val="000000"/>
          <w:sz w:val="22"/>
          <w:szCs w:val="22"/>
        </w:rPr>
        <w:t xml:space="preserve"> </w:t>
      </w:r>
      <w:r w:rsidRPr="00335BE2">
        <w:rPr>
          <w:rFonts w:ascii="Arial" w:hAnsi="Arial" w:cs="Arial"/>
          <w:color w:val="000000"/>
          <w:sz w:val="22"/>
          <w:szCs w:val="22"/>
        </w:rPr>
        <w:t>empresa vencedora do certame, bem como falta da comprovação da regularidade fiscal, sem que isto gere direito a alteração de preços, correção monetária, compensação financeira ou paralisação da entrega dos serviços.</w:t>
      </w:r>
    </w:p>
    <w:p w14:paraId="7EF09588" w14:textId="648FD774" w:rsidR="007600E2" w:rsidRPr="00335BE2" w:rsidRDefault="007600E2" w:rsidP="00B35EE8">
      <w:pPr>
        <w:pStyle w:val="Recuodecorpodetexto3"/>
        <w:tabs>
          <w:tab w:val="left" w:pos="0"/>
          <w:tab w:val="left" w:pos="284"/>
          <w:tab w:val="left" w:pos="426"/>
        </w:tabs>
        <w:suppressAutoHyphens w:val="0"/>
        <w:spacing w:after="0" w:line="360" w:lineRule="auto"/>
        <w:ind w:left="0"/>
        <w:jc w:val="both"/>
        <w:rPr>
          <w:rFonts w:ascii="Arial" w:hAnsi="Arial" w:cs="Arial"/>
          <w:sz w:val="22"/>
          <w:szCs w:val="22"/>
          <w:lang w:eastAsia="pt-BR"/>
        </w:rPr>
      </w:pPr>
      <w:r w:rsidRPr="00335BE2">
        <w:rPr>
          <w:rFonts w:ascii="Arial" w:hAnsi="Arial" w:cs="Arial"/>
          <w:b/>
          <w:sz w:val="22"/>
          <w:szCs w:val="22"/>
        </w:rPr>
        <w:t>12.9.</w:t>
      </w:r>
      <w:r w:rsidRPr="00335BE2">
        <w:rPr>
          <w:rFonts w:ascii="Arial" w:hAnsi="Arial" w:cs="Arial"/>
          <w:sz w:val="22"/>
          <w:szCs w:val="22"/>
        </w:rPr>
        <w:t xml:space="preserve"> </w:t>
      </w:r>
      <w:r w:rsidRPr="00335BE2">
        <w:rPr>
          <w:rFonts w:ascii="Arial" w:hAnsi="Arial" w:cs="Arial"/>
          <w:sz w:val="22"/>
          <w:szCs w:val="22"/>
          <w:lang w:eastAsia="pt-BR"/>
        </w:rPr>
        <w:t xml:space="preserve">Uma vez paga a importância discriminada na nota fiscal/fatura, a contratada dará a Prefeitura de </w:t>
      </w:r>
      <w:r w:rsidR="00B2567B" w:rsidRPr="00335BE2">
        <w:rPr>
          <w:rFonts w:ascii="Arial" w:hAnsi="Arial" w:cs="Arial"/>
          <w:sz w:val="22"/>
          <w:szCs w:val="22"/>
          <w:lang w:eastAsia="pt-BR"/>
        </w:rPr>
        <w:t>Matutina</w:t>
      </w:r>
      <w:r w:rsidRPr="00335BE2">
        <w:rPr>
          <w:rFonts w:ascii="Arial" w:hAnsi="Arial" w:cs="Arial"/>
          <w:sz w:val="22"/>
          <w:szCs w:val="22"/>
          <w:lang w:eastAsia="pt-BR"/>
        </w:rPr>
        <w:t xml:space="preserve"> plena, geral e irretratável quitação dos valores nela discriminados, para nada mais vir a reclamar ou exigir a qualquer título, tempo ou forma.</w:t>
      </w:r>
    </w:p>
    <w:p w14:paraId="5766E9C2" w14:textId="77777777" w:rsidR="00791EA0" w:rsidRPr="00335BE2" w:rsidRDefault="00791EA0" w:rsidP="00B35EE8">
      <w:pPr>
        <w:pStyle w:val="Recuodecorpodetexto3"/>
        <w:tabs>
          <w:tab w:val="left" w:pos="0"/>
          <w:tab w:val="left" w:pos="284"/>
          <w:tab w:val="left" w:pos="426"/>
        </w:tabs>
        <w:suppressAutoHyphens w:val="0"/>
        <w:spacing w:after="0" w:line="360" w:lineRule="auto"/>
        <w:ind w:left="0"/>
        <w:jc w:val="both"/>
        <w:rPr>
          <w:rFonts w:ascii="Arial" w:hAnsi="Arial" w:cs="Arial"/>
          <w:sz w:val="22"/>
          <w:szCs w:val="22"/>
          <w:lang w:eastAsia="pt-BR"/>
        </w:rPr>
      </w:pPr>
    </w:p>
    <w:p w14:paraId="6EA56E60" w14:textId="77777777" w:rsidR="007600E2" w:rsidRPr="00335BE2" w:rsidRDefault="007600E2" w:rsidP="00B35EE8">
      <w:pPr>
        <w:pStyle w:val="Ttulo1"/>
        <w:pBdr>
          <w:top w:val="double" w:sz="4" w:space="1" w:color="000001"/>
          <w:bottom w:val="double" w:sz="4" w:space="1" w:color="000001"/>
        </w:pBdr>
        <w:spacing w:line="360" w:lineRule="auto"/>
        <w:rPr>
          <w:rFonts w:ascii="Arial" w:hAnsi="Arial" w:cs="Arial"/>
          <w:sz w:val="22"/>
          <w:szCs w:val="22"/>
        </w:rPr>
      </w:pPr>
      <w:r w:rsidRPr="00335BE2">
        <w:rPr>
          <w:rFonts w:ascii="Arial" w:hAnsi="Arial" w:cs="Arial"/>
          <w:sz w:val="22"/>
          <w:szCs w:val="22"/>
        </w:rPr>
        <w:lastRenderedPageBreak/>
        <w:t>XIII – DAS SANÇÕES PARA O CASO DE INADIMPLEMENTO</w:t>
      </w:r>
    </w:p>
    <w:p w14:paraId="5B884F56" w14:textId="2222ADB7" w:rsidR="007600E2" w:rsidRPr="00335BE2" w:rsidRDefault="007600E2" w:rsidP="00B35EE8">
      <w:pPr>
        <w:pStyle w:val="Default"/>
        <w:spacing w:line="360" w:lineRule="auto"/>
        <w:jc w:val="both"/>
        <w:rPr>
          <w:rFonts w:ascii="Arial" w:hAnsi="Arial" w:cs="Arial"/>
          <w:sz w:val="22"/>
          <w:szCs w:val="22"/>
        </w:rPr>
      </w:pPr>
      <w:r w:rsidRPr="00335BE2">
        <w:rPr>
          <w:rFonts w:ascii="Arial" w:hAnsi="Arial" w:cs="Arial"/>
          <w:b/>
          <w:sz w:val="22"/>
          <w:szCs w:val="22"/>
        </w:rPr>
        <w:t>13.1.</w:t>
      </w:r>
      <w:r w:rsidRPr="00335BE2">
        <w:rPr>
          <w:rFonts w:ascii="Arial" w:hAnsi="Arial" w:cs="Arial"/>
          <w:sz w:val="22"/>
          <w:szCs w:val="22"/>
        </w:rPr>
        <w:t xml:space="preserve"> O adjudicatário que, convocado no prazo de validade do contrato, deixar de entregar ou apresentar documentação falsa, ensejar o retardamento da execução de seu objeto, não mantiver a proposta, comportar-se de modo inidôneo ou cometer fraude fiscal, ficará impedido de licitar e contratar com a União, Estados, Distrito Federal ou Municípios e será descredenciado dos sistemas de cadastramento a que estiver inscrito, pelo prazo de até 02 (dois) anos, sem prejuízo das multas aplicáveis e demais cominações legais. </w:t>
      </w:r>
    </w:p>
    <w:p w14:paraId="175876D4" w14:textId="77777777" w:rsidR="007600E2" w:rsidRPr="00335BE2" w:rsidRDefault="007600E2" w:rsidP="00B35EE8">
      <w:pPr>
        <w:pStyle w:val="Default"/>
        <w:spacing w:line="360" w:lineRule="auto"/>
        <w:jc w:val="both"/>
        <w:rPr>
          <w:rFonts w:ascii="Arial" w:hAnsi="Arial" w:cs="Arial"/>
          <w:sz w:val="22"/>
          <w:szCs w:val="22"/>
        </w:rPr>
      </w:pPr>
      <w:r w:rsidRPr="00335BE2">
        <w:rPr>
          <w:rFonts w:ascii="Arial" w:hAnsi="Arial" w:cs="Arial"/>
          <w:b/>
          <w:sz w:val="22"/>
          <w:szCs w:val="22"/>
        </w:rPr>
        <w:t>13.2.</w:t>
      </w:r>
      <w:r w:rsidRPr="00335BE2">
        <w:rPr>
          <w:rFonts w:ascii="Arial" w:hAnsi="Arial" w:cs="Arial"/>
          <w:sz w:val="22"/>
          <w:szCs w:val="22"/>
        </w:rPr>
        <w:t xml:space="preserve"> Ficam estabelecidos os seguintes percentuais de multas: </w:t>
      </w:r>
    </w:p>
    <w:p w14:paraId="37D35BAA" w14:textId="77777777" w:rsidR="007600E2" w:rsidRPr="00335BE2" w:rsidRDefault="007600E2" w:rsidP="00B35EE8">
      <w:pPr>
        <w:pStyle w:val="Default"/>
        <w:spacing w:line="360" w:lineRule="auto"/>
        <w:jc w:val="both"/>
        <w:rPr>
          <w:rFonts w:ascii="Arial" w:hAnsi="Arial" w:cs="Arial"/>
          <w:sz w:val="22"/>
          <w:szCs w:val="22"/>
        </w:rPr>
      </w:pPr>
      <w:r w:rsidRPr="00335BE2">
        <w:rPr>
          <w:rFonts w:ascii="Arial" w:hAnsi="Arial" w:cs="Arial"/>
          <w:b/>
          <w:sz w:val="22"/>
          <w:szCs w:val="22"/>
        </w:rPr>
        <w:t xml:space="preserve">13.2.1. </w:t>
      </w:r>
      <w:r w:rsidRPr="00335BE2">
        <w:rPr>
          <w:rFonts w:ascii="Arial" w:hAnsi="Arial" w:cs="Arial"/>
          <w:sz w:val="22"/>
          <w:szCs w:val="22"/>
        </w:rPr>
        <w:t xml:space="preserve">0,25% por dia, até o 30º (trigésimo) dia de atraso na entrega dos produtos; </w:t>
      </w:r>
    </w:p>
    <w:p w14:paraId="42704886" w14:textId="77777777" w:rsidR="007600E2" w:rsidRPr="00335BE2" w:rsidRDefault="007600E2" w:rsidP="00B35EE8">
      <w:pPr>
        <w:pStyle w:val="Default"/>
        <w:spacing w:line="360" w:lineRule="auto"/>
        <w:jc w:val="both"/>
        <w:rPr>
          <w:rFonts w:ascii="Arial" w:hAnsi="Arial" w:cs="Arial"/>
          <w:sz w:val="22"/>
          <w:szCs w:val="22"/>
        </w:rPr>
      </w:pPr>
      <w:r w:rsidRPr="00335BE2">
        <w:rPr>
          <w:rFonts w:ascii="Arial" w:hAnsi="Arial" w:cs="Arial"/>
          <w:b/>
          <w:sz w:val="22"/>
          <w:szCs w:val="22"/>
        </w:rPr>
        <w:t>13.2.2.</w:t>
      </w:r>
      <w:r w:rsidRPr="00335BE2">
        <w:rPr>
          <w:rFonts w:ascii="Arial" w:hAnsi="Arial" w:cs="Arial"/>
          <w:sz w:val="22"/>
          <w:szCs w:val="22"/>
        </w:rPr>
        <w:t xml:space="preserve"> 10% sobre o valor do contrato, no caso de atraso superior a 10 (dez) dias, com a consequente rescisão contratual; </w:t>
      </w:r>
    </w:p>
    <w:p w14:paraId="689B0642" w14:textId="77777777" w:rsidR="007600E2" w:rsidRPr="00335BE2" w:rsidRDefault="007600E2" w:rsidP="00B35EE8">
      <w:pPr>
        <w:pStyle w:val="Default"/>
        <w:spacing w:line="360" w:lineRule="auto"/>
        <w:jc w:val="both"/>
        <w:rPr>
          <w:rFonts w:ascii="Arial" w:hAnsi="Arial" w:cs="Arial"/>
          <w:sz w:val="22"/>
          <w:szCs w:val="22"/>
        </w:rPr>
      </w:pPr>
      <w:r w:rsidRPr="00335BE2">
        <w:rPr>
          <w:rFonts w:ascii="Arial" w:hAnsi="Arial" w:cs="Arial"/>
          <w:b/>
          <w:sz w:val="22"/>
          <w:szCs w:val="22"/>
        </w:rPr>
        <w:t>13.2.3.</w:t>
      </w:r>
      <w:r w:rsidRPr="00335BE2">
        <w:rPr>
          <w:rFonts w:ascii="Arial" w:hAnsi="Arial" w:cs="Arial"/>
          <w:sz w:val="22"/>
          <w:szCs w:val="22"/>
        </w:rPr>
        <w:t xml:space="preserve"> 20% sobre o valor do contrato, na hipótese da Empresa, injustificadamente, desistir do contrato ou der causa a sua rescisão, bem como nos demais casos de inadimplemento contratual. </w:t>
      </w:r>
    </w:p>
    <w:p w14:paraId="1E4BFA0E" w14:textId="77777777" w:rsidR="007600E2" w:rsidRPr="00335BE2" w:rsidRDefault="007600E2" w:rsidP="00B35EE8">
      <w:pPr>
        <w:pStyle w:val="Default"/>
        <w:spacing w:line="360" w:lineRule="auto"/>
        <w:jc w:val="both"/>
        <w:rPr>
          <w:rFonts w:ascii="Arial" w:hAnsi="Arial" w:cs="Arial"/>
          <w:sz w:val="22"/>
          <w:szCs w:val="22"/>
        </w:rPr>
      </w:pPr>
      <w:r w:rsidRPr="00335BE2">
        <w:rPr>
          <w:rFonts w:ascii="Arial" w:hAnsi="Arial" w:cs="Arial"/>
          <w:b/>
          <w:sz w:val="22"/>
          <w:szCs w:val="22"/>
        </w:rPr>
        <w:t xml:space="preserve">13.3. </w:t>
      </w:r>
      <w:r w:rsidRPr="00335BE2">
        <w:rPr>
          <w:rFonts w:ascii="Arial" w:hAnsi="Arial" w:cs="Arial"/>
          <w:sz w:val="22"/>
          <w:szCs w:val="22"/>
        </w:rPr>
        <w:t>As sanções previstas poderão ser aplicadas cumulativamente, de acordo com a gravidade do descumprimento, após regular processo administrativo, garantido o contraditório e a ampla defesa.</w:t>
      </w:r>
    </w:p>
    <w:p w14:paraId="63C4AA06" w14:textId="0346F997" w:rsidR="007600E2" w:rsidRPr="00335BE2" w:rsidRDefault="007600E2" w:rsidP="00B35EE8">
      <w:pPr>
        <w:pStyle w:val="Default"/>
        <w:spacing w:line="360" w:lineRule="auto"/>
        <w:jc w:val="both"/>
        <w:rPr>
          <w:rFonts w:ascii="Arial" w:hAnsi="Arial" w:cs="Arial"/>
          <w:sz w:val="22"/>
          <w:szCs w:val="22"/>
        </w:rPr>
      </w:pPr>
      <w:r w:rsidRPr="00335BE2">
        <w:rPr>
          <w:rFonts w:ascii="Arial" w:hAnsi="Arial" w:cs="Arial"/>
          <w:b/>
          <w:sz w:val="22"/>
          <w:szCs w:val="22"/>
        </w:rPr>
        <w:t xml:space="preserve">13.4. </w:t>
      </w:r>
      <w:r w:rsidRPr="00335BE2">
        <w:rPr>
          <w:rFonts w:ascii="Arial" w:hAnsi="Arial" w:cs="Arial"/>
          <w:sz w:val="22"/>
          <w:szCs w:val="22"/>
        </w:rPr>
        <w:t xml:space="preserve">O valor das multas aplicadas, após regular processo administrativo, deverá ser pago à Prefeitura Municipal de </w:t>
      </w:r>
      <w:r w:rsidR="00B2567B" w:rsidRPr="00335BE2">
        <w:rPr>
          <w:rFonts w:ascii="Arial" w:hAnsi="Arial" w:cs="Arial"/>
          <w:sz w:val="22"/>
          <w:szCs w:val="22"/>
        </w:rPr>
        <w:t>Matutina</w:t>
      </w:r>
      <w:r w:rsidRPr="00335BE2">
        <w:rPr>
          <w:rFonts w:ascii="Arial" w:hAnsi="Arial" w:cs="Arial"/>
          <w:sz w:val="22"/>
          <w:szCs w:val="22"/>
        </w:rPr>
        <w:t xml:space="preserve">, no prazo máximo de 03 (três) dias úteis a contar da data da sua aplicação. </w:t>
      </w:r>
    </w:p>
    <w:p w14:paraId="761F1707" w14:textId="77777777" w:rsidR="00791EA0" w:rsidRPr="00335BE2" w:rsidRDefault="00791EA0" w:rsidP="00B35EE8">
      <w:pPr>
        <w:pStyle w:val="Default"/>
        <w:spacing w:line="360" w:lineRule="auto"/>
        <w:jc w:val="both"/>
        <w:rPr>
          <w:rFonts w:ascii="Arial" w:hAnsi="Arial" w:cs="Arial"/>
          <w:sz w:val="22"/>
          <w:szCs w:val="22"/>
        </w:rPr>
      </w:pPr>
    </w:p>
    <w:p w14:paraId="0ABB9833" w14:textId="77777777" w:rsidR="007600E2" w:rsidRPr="00335BE2" w:rsidRDefault="007600E2" w:rsidP="00B35EE8">
      <w:pPr>
        <w:pStyle w:val="Ttulo1"/>
        <w:pBdr>
          <w:top w:val="double" w:sz="4" w:space="1" w:color="000001"/>
          <w:bottom w:val="double" w:sz="4" w:space="1" w:color="000001"/>
        </w:pBdr>
        <w:spacing w:line="360" w:lineRule="auto"/>
        <w:rPr>
          <w:rFonts w:ascii="Arial" w:hAnsi="Arial" w:cs="Arial"/>
          <w:sz w:val="22"/>
          <w:szCs w:val="22"/>
        </w:rPr>
      </w:pPr>
      <w:r w:rsidRPr="00335BE2">
        <w:rPr>
          <w:rFonts w:ascii="Arial" w:hAnsi="Arial" w:cs="Arial"/>
          <w:sz w:val="22"/>
          <w:szCs w:val="22"/>
        </w:rPr>
        <w:t>XIV – DOS RECURSOS FINANCEIROS E DA DOTAÇÃO ORÇAMENTÁRIA</w:t>
      </w:r>
    </w:p>
    <w:p w14:paraId="59CAA535" w14:textId="21C361C1" w:rsidR="007600E2" w:rsidRPr="00335BE2" w:rsidRDefault="007600E2" w:rsidP="00B35EE8">
      <w:pPr>
        <w:spacing w:line="360" w:lineRule="auto"/>
        <w:jc w:val="both"/>
        <w:rPr>
          <w:rFonts w:ascii="Arial" w:hAnsi="Arial" w:cs="Arial"/>
          <w:sz w:val="22"/>
          <w:szCs w:val="22"/>
        </w:rPr>
      </w:pPr>
      <w:r w:rsidRPr="00335BE2">
        <w:rPr>
          <w:rFonts w:ascii="Arial" w:hAnsi="Arial" w:cs="Arial"/>
          <w:b/>
          <w:color w:val="000000"/>
          <w:sz w:val="22"/>
          <w:szCs w:val="22"/>
        </w:rPr>
        <w:t xml:space="preserve">14.1. </w:t>
      </w:r>
      <w:r w:rsidRPr="00335BE2">
        <w:rPr>
          <w:rFonts w:ascii="Arial" w:hAnsi="Arial" w:cs="Arial"/>
          <w:sz w:val="22"/>
          <w:szCs w:val="22"/>
        </w:rPr>
        <w:t>Conforme exigência legal, foi realizada pesquisa de mercado junto a empresas do ramo do objeto a ser licitado, para apuração do preço.</w:t>
      </w:r>
    </w:p>
    <w:p w14:paraId="4D0FDEC2" w14:textId="77777777" w:rsidR="00BF6873" w:rsidRPr="00335BE2" w:rsidRDefault="007600E2" w:rsidP="00B35EE8">
      <w:pPr>
        <w:pStyle w:val="Corpodetexto"/>
        <w:spacing w:line="360" w:lineRule="auto"/>
        <w:ind w:right="142"/>
        <w:rPr>
          <w:rFonts w:ascii="Arial" w:hAnsi="Arial" w:cs="Arial"/>
          <w:sz w:val="22"/>
          <w:szCs w:val="22"/>
        </w:rPr>
      </w:pPr>
      <w:r w:rsidRPr="00335BE2">
        <w:rPr>
          <w:rFonts w:ascii="Arial" w:hAnsi="Arial" w:cs="Arial"/>
          <w:b/>
          <w:bCs/>
          <w:sz w:val="22"/>
          <w:szCs w:val="22"/>
        </w:rPr>
        <w:t>14.2.</w:t>
      </w:r>
      <w:r w:rsidRPr="00335BE2">
        <w:rPr>
          <w:rFonts w:ascii="Arial" w:hAnsi="Arial" w:cs="Arial"/>
          <w:sz w:val="22"/>
          <w:szCs w:val="22"/>
        </w:rPr>
        <w:t xml:space="preserve"> As despesas do presente contrato correrão por conta da Dotação Orçamentária abaixo discriminada, existindo recursos financeiros para cobertura das despesas: </w:t>
      </w:r>
      <w:r w:rsidR="00FF5ECC" w:rsidRPr="00335BE2">
        <w:rPr>
          <w:rFonts w:ascii="Arial" w:hAnsi="Arial" w:cs="Arial"/>
          <w:sz w:val="22"/>
          <w:szCs w:val="22"/>
        </w:rPr>
        <w:t xml:space="preserve"> </w:t>
      </w:r>
      <w:r w:rsidR="00BF6873" w:rsidRPr="00335BE2">
        <w:rPr>
          <w:rFonts w:ascii="Arial" w:hAnsi="Arial" w:cs="Arial"/>
          <w:b/>
          <w:sz w:val="22"/>
          <w:szCs w:val="22"/>
        </w:rPr>
        <w:t xml:space="preserve">02.01.01 – Secretaria Municipal de Administração e Finanças e </w:t>
      </w:r>
      <w:proofErr w:type="gramStart"/>
      <w:r w:rsidR="00BF6873" w:rsidRPr="00335BE2">
        <w:rPr>
          <w:rFonts w:ascii="Arial" w:hAnsi="Arial" w:cs="Arial"/>
          <w:b/>
          <w:sz w:val="22"/>
          <w:szCs w:val="22"/>
        </w:rPr>
        <w:t>Finanças  -</w:t>
      </w:r>
      <w:proofErr w:type="gramEnd"/>
      <w:r w:rsidR="00BF6873" w:rsidRPr="00335BE2">
        <w:rPr>
          <w:rFonts w:ascii="Arial" w:hAnsi="Arial" w:cs="Arial"/>
          <w:b/>
          <w:sz w:val="22"/>
          <w:szCs w:val="22"/>
        </w:rPr>
        <w:t xml:space="preserve"> </w:t>
      </w:r>
      <w:r w:rsidR="00BF6873" w:rsidRPr="00335BE2">
        <w:rPr>
          <w:rFonts w:ascii="Arial" w:hAnsi="Arial" w:cs="Arial"/>
          <w:b/>
          <w:sz w:val="22"/>
          <w:szCs w:val="22"/>
          <w:u w:val="single"/>
        </w:rPr>
        <w:t>04.122.1001.2032</w:t>
      </w:r>
      <w:r w:rsidR="00BF6873" w:rsidRPr="00335BE2">
        <w:rPr>
          <w:rFonts w:ascii="Arial" w:hAnsi="Arial" w:cs="Arial"/>
          <w:b/>
          <w:sz w:val="22"/>
          <w:szCs w:val="22"/>
        </w:rPr>
        <w:t xml:space="preserve"> </w:t>
      </w:r>
      <w:r w:rsidR="00BF6873" w:rsidRPr="00335BE2">
        <w:rPr>
          <w:rFonts w:ascii="Arial" w:hAnsi="Arial" w:cs="Arial"/>
          <w:sz w:val="22"/>
          <w:szCs w:val="22"/>
        </w:rPr>
        <w:t>– Manutenção das Atividades de Administração e Finanças – 33.90.39.00 – Outros Serviços de Terceiros – Pessoa Jurídica – Ficha 46 - Fonte 1500.</w:t>
      </w:r>
    </w:p>
    <w:p w14:paraId="39D27D01" w14:textId="1A10C927" w:rsidR="00F30752" w:rsidRPr="00335BE2" w:rsidRDefault="00F30752" w:rsidP="00B35EE8">
      <w:pPr>
        <w:spacing w:line="360" w:lineRule="auto"/>
        <w:jc w:val="both"/>
        <w:rPr>
          <w:rFonts w:ascii="Arial" w:hAnsi="Arial" w:cs="Arial"/>
          <w:sz w:val="22"/>
          <w:szCs w:val="22"/>
        </w:rPr>
      </w:pPr>
    </w:p>
    <w:p w14:paraId="15EEB562" w14:textId="77777777" w:rsidR="007600E2" w:rsidRPr="00335BE2" w:rsidRDefault="007600E2" w:rsidP="00B35EE8">
      <w:pPr>
        <w:pStyle w:val="Ttulo1"/>
        <w:pBdr>
          <w:top w:val="double" w:sz="4" w:space="1" w:color="000001"/>
          <w:bottom w:val="double" w:sz="4" w:space="0" w:color="000001"/>
        </w:pBdr>
        <w:spacing w:line="360" w:lineRule="auto"/>
        <w:rPr>
          <w:rFonts w:ascii="Arial" w:hAnsi="Arial" w:cs="Arial"/>
          <w:sz w:val="22"/>
          <w:szCs w:val="22"/>
        </w:rPr>
      </w:pPr>
      <w:r w:rsidRPr="00335BE2">
        <w:rPr>
          <w:rFonts w:ascii="Arial" w:hAnsi="Arial" w:cs="Arial"/>
          <w:sz w:val="22"/>
          <w:szCs w:val="22"/>
          <w:lang w:eastAsia="pt-BR"/>
        </w:rPr>
        <w:lastRenderedPageBreak/>
        <w:t xml:space="preserve">XV – DA </w:t>
      </w:r>
      <w:r w:rsidRPr="00335BE2">
        <w:rPr>
          <w:rFonts w:ascii="Arial" w:hAnsi="Arial" w:cs="Arial"/>
          <w:sz w:val="22"/>
          <w:szCs w:val="22"/>
        </w:rPr>
        <w:t>VIGÊNCIA</w:t>
      </w:r>
      <w:r w:rsidRPr="00335BE2">
        <w:rPr>
          <w:rFonts w:ascii="Arial" w:hAnsi="Arial" w:cs="Arial"/>
          <w:sz w:val="22"/>
          <w:szCs w:val="22"/>
          <w:lang w:eastAsia="pt-BR"/>
        </w:rPr>
        <w:t xml:space="preserve"> DO CONTRATO</w:t>
      </w:r>
    </w:p>
    <w:p w14:paraId="01B12488" w14:textId="5C97C952" w:rsidR="007600E2" w:rsidRPr="00335BE2" w:rsidRDefault="007600E2" w:rsidP="00B35EE8">
      <w:pPr>
        <w:spacing w:line="360" w:lineRule="auto"/>
        <w:jc w:val="both"/>
        <w:rPr>
          <w:rFonts w:ascii="Arial" w:hAnsi="Arial" w:cs="Arial"/>
          <w:sz w:val="22"/>
          <w:szCs w:val="22"/>
          <w:lang w:eastAsia="pt-BR"/>
        </w:rPr>
      </w:pPr>
      <w:r w:rsidRPr="00335BE2">
        <w:rPr>
          <w:rFonts w:ascii="Arial" w:hAnsi="Arial" w:cs="Arial"/>
          <w:b/>
          <w:sz w:val="22"/>
          <w:szCs w:val="22"/>
          <w:lang w:eastAsia="pt-BR"/>
        </w:rPr>
        <w:t>15.1.</w:t>
      </w:r>
      <w:r w:rsidRPr="00335BE2">
        <w:rPr>
          <w:rFonts w:ascii="Arial" w:hAnsi="Arial" w:cs="Arial"/>
          <w:sz w:val="22"/>
          <w:szCs w:val="22"/>
          <w:lang w:eastAsia="pt-BR"/>
        </w:rPr>
        <w:t xml:space="preserve"> O prazo de vigência do contrato será </w:t>
      </w:r>
      <w:r w:rsidR="00FE4A03" w:rsidRPr="00335BE2">
        <w:rPr>
          <w:rFonts w:ascii="Arial" w:hAnsi="Arial" w:cs="Arial"/>
          <w:sz w:val="22"/>
          <w:szCs w:val="22"/>
          <w:lang w:eastAsia="pt-BR"/>
        </w:rPr>
        <w:t>de 12 meses à</w:t>
      </w:r>
      <w:r w:rsidRPr="00335BE2">
        <w:rPr>
          <w:rFonts w:ascii="Arial" w:hAnsi="Arial" w:cs="Arial"/>
          <w:sz w:val="22"/>
          <w:szCs w:val="22"/>
          <w:lang w:eastAsia="pt-BR"/>
        </w:rPr>
        <w:t xml:space="preserve"> contar da assinatura do contrato</w:t>
      </w:r>
      <w:r w:rsidR="00FE4A03" w:rsidRPr="00335BE2">
        <w:rPr>
          <w:rFonts w:ascii="Arial" w:hAnsi="Arial" w:cs="Arial"/>
          <w:sz w:val="22"/>
          <w:szCs w:val="22"/>
          <w:lang w:eastAsia="pt-BR"/>
        </w:rPr>
        <w:t>.</w:t>
      </w:r>
    </w:p>
    <w:p w14:paraId="461338D0" w14:textId="77777777" w:rsidR="00791EA0" w:rsidRPr="00335BE2" w:rsidRDefault="00791EA0" w:rsidP="00B35EE8">
      <w:pPr>
        <w:spacing w:line="360" w:lineRule="auto"/>
        <w:jc w:val="both"/>
        <w:rPr>
          <w:rFonts w:ascii="Arial" w:hAnsi="Arial" w:cs="Arial"/>
          <w:sz w:val="22"/>
          <w:szCs w:val="22"/>
        </w:rPr>
      </w:pPr>
    </w:p>
    <w:p w14:paraId="03D3242A" w14:textId="77777777" w:rsidR="007600E2" w:rsidRPr="00335BE2" w:rsidRDefault="007600E2" w:rsidP="00B35EE8">
      <w:pPr>
        <w:pStyle w:val="Ttulo1"/>
        <w:pBdr>
          <w:top w:val="double" w:sz="4" w:space="1" w:color="000001"/>
          <w:bottom w:val="double" w:sz="4" w:space="1" w:color="000001"/>
        </w:pBdr>
        <w:spacing w:line="360" w:lineRule="auto"/>
        <w:rPr>
          <w:rFonts w:ascii="Arial" w:hAnsi="Arial" w:cs="Arial"/>
          <w:sz w:val="22"/>
          <w:szCs w:val="22"/>
        </w:rPr>
      </w:pPr>
      <w:r w:rsidRPr="00335BE2">
        <w:rPr>
          <w:rFonts w:ascii="Arial" w:hAnsi="Arial" w:cs="Arial"/>
          <w:sz w:val="22"/>
          <w:szCs w:val="22"/>
          <w:lang w:eastAsia="pt-BR"/>
        </w:rPr>
        <w:t>XVI – DAS DISPOSIÇÕES FINAIS</w:t>
      </w:r>
    </w:p>
    <w:p w14:paraId="561F1FEC" w14:textId="6A775E39"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sz w:val="22"/>
          <w:szCs w:val="22"/>
          <w:lang w:eastAsia="pt-BR"/>
        </w:rPr>
        <w:t>16.1.</w:t>
      </w:r>
      <w:r w:rsidRPr="00335BE2">
        <w:rPr>
          <w:rFonts w:ascii="Arial" w:hAnsi="Arial" w:cs="Arial"/>
          <w:sz w:val="22"/>
          <w:szCs w:val="22"/>
          <w:lang w:eastAsia="pt-BR"/>
        </w:rPr>
        <w:t xml:space="preserve"> As normas disciplinadoras desta licitação serão interpretadas em favor da ampliação da disputa, respeitada a igualdade de oportunidade entre as licitantes e desde que não comprometam o interesse público, a finalidade e a segurança da contratação.</w:t>
      </w:r>
    </w:p>
    <w:p w14:paraId="03188834" w14:textId="7C36D823"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sz w:val="22"/>
          <w:szCs w:val="22"/>
          <w:lang w:eastAsia="pt-BR"/>
        </w:rPr>
        <w:t>16.2.</w:t>
      </w:r>
      <w:r w:rsidRPr="00335BE2">
        <w:rPr>
          <w:rFonts w:ascii="Arial" w:hAnsi="Arial" w:cs="Arial"/>
          <w:sz w:val="22"/>
          <w:szCs w:val="22"/>
          <w:lang w:eastAsia="pt-BR"/>
        </w:rPr>
        <w:t xml:space="preserve"> Todos os documentos de habilitação cujos envelope</w:t>
      </w:r>
      <w:r w:rsidRPr="00335BE2">
        <w:rPr>
          <w:rFonts w:ascii="Arial" w:hAnsi="Arial" w:cs="Arial"/>
          <w:sz w:val="22"/>
          <w:szCs w:val="22"/>
        </w:rPr>
        <w:t>s forem abertos na sessão e as propostas serão rubricados pel</w:t>
      </w:r>
      <w:r w:rsidR="0015235E" w:rsidRPr="00335BE2">
        <w:rPr>
          <w:rFonts w:ascii="Arial" w:hAnsi="Arial" w:cs="Arial"/>
          <w:sz w:val="22"/>
          <w:szCs w:val="22"/>
        </w:rPr>
        <w:t>o</w:t>
      </w:r>
      <w:r w:rsidRPr="00335BE2">
        <w:rPr>
          <w:rFonts w:ascii="Arial" w:hAnsi="Arial" w:cs="Arial"/>
          <w:sz w:val="22"/>
          <w:szCs w:val="22"/>
        </w:rPr>
        <w:t xml:space="preserve"> Pregoeir</w:t>
      </w:r>
      <w:r w:rsidR="0015235E" w:rsidRPr="00335BE2">
        <w:rPr>
          <w:rFonts w:ascii="Arial" w:hAnsi="Arial" w:cs="Arial"/>
          <w:sz w:val="22"/>
          <w:szCs w:val="22"/>
        </w:rPr>
        <w:t>o, Equipe de Apoio</w:t>
      </w:r>
      <w:r w:rsidRPr="00335BE2">
        <w:rPr>
          <w:rFonts w:ascii="Arial" w:hAnsi="Arial" w:cs="Arial"/>
          <w:sz w:val="22"/>
          <w:szCs w:val="22"/>
        </w:rPr>
        <w:t xml:space="preserve"> e pelos licitantes presentes. </w:t>
      </w:r>
    </w:p>
    <w:p w14:paraId="5F2DF786" w14:textId="505020C7"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sz w:val="22"/>
          <w:szCs w:val="22"/>
        </w:rPr>
        <w:t>16.3.</w:t>
      </w:r>
      <w:r w:rsidRPr="00335BE2">
        <w:rPr>
          <w:rFonts w:ascii="Arial" w:hAnsi="Arial" w:cs="Arial"/>
          <w:sz w:val="22"/>
          <w:szCs w:val="22"/>
        </w:rPr>
        <w:t xml:space="preserve"> O resultado do presente certame será divulgado no mural da Prefeitura, no Diário da Associação Mineira dos Municípios e no site do município de </w:t>
      </w:r>
      <w:r w:rsidR="00B2567B" w:rsidRPr="00335BE2">
        <w:rPr>
          <w:rFonts w:ascii="Arial" w:hAnsi="Arial" w:cs="Arial"/>
          <w:sz w:val="22"/>
          <w:szCs w:val="22"/>
        </w:rPr>
        <w:t>Matutina</w:t>
      </w:r>
      <w:r w:rsidRPr="00335BE2">
        <w:rPr>
          <w:rFonts w:ascii="Arial" w:hAnsi="Arial" w:cs="Arial"/>
          <w:sz w:val="22"/>
          <w:szCs w:val="22"/>
        </w:rPr>
        <w:t>/MG.</w:t>
      </w:r>
    </w:p>
    <w:p w14:paraId="017DB836" w14:textId="13306528"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sz w:val="22"/>
          <w:szCs w:val="22"/>
        </w:rPr>
        <w:t>16.4.</w:t>
      </w:r>
      <w:r w:rsidRPr="00335BE2">
        <w:rPr>
          <w:rFonts w:ascii="Arial" w:hAnsi="Arial" w:cs="Arial"/>
          <w:sz w:val="22"/>
          <w:szCs w:val="22"/>
        </w:rPr>
        <w:t xml:space="preserve"> Os envelopes contendo os documentos de habilitação das demais licitantes ficarão à disposição para retirada </w:t>
      </w:r>
      <w:r w:rsidR="0015235E" w:rsidRPr="00335BE2">
        <w:rPr>
          <w:rFonts w:ascii="Arial" w:hAnsi="Arial" w:cs="Arial"/>
          <w:sz w:val="22"/>
          <w:szCs w:val="22"/>
        </w:rPr>
        <w:t>na Sala</w:t>
      </w:r>
      <w:r w:rsidRPr="00335BE2">
        <w:rPr>
          <w:rFonts w:ascii="Arial" w:hAnsi="Arial" w:cs="Arial"/>
          <w:sz w:val="22"/>
          <w:szCs w:val="22"/>
        </w:rPr>
        <w:t xml:space="preserve"> de Licitações da Prefeitura Municipal de </w:t>
      </w:r>
      <w:r w:rsidR="00B2567B" w:rsidRPr="00335BE2">
        <w:rPr>
          <w:rFonts w:ascii="Arial" w:hAnsi="Arial" w:cs="Arial"/>
          <w:sz w:val="22"/>
          <w:szCs w:val="22"/>
        </w:rPr>
        <w:t>Matutina</w:t>
      </w:r>
      <w:r w:rsidRPr="00335BE2">
        <w:rPr>
          <w:rFonts w:ascii="Arial" w:hAnsi="Arial" w:cs="Arial"/>
          <w:sz w:val="22"/>
          <w:szCs w:val="22"/>
        </w:rPr>
        <w:t>, após a homologação do objeto ora licitado.</w:t>
      </w:r>
    </w:p>
    <w:p w14:paraId="4F10A2A5" w14:textId="7CCAD158"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sz w:val="22"/>
          <w:szCs w:val="22"/>
        </w:rPr>
        <w:t>16.5.</w:t>
      </w:r>
      <w:r w:rsidRPr="00335BE2">
        <w:rPr>
          <w:rFonts w:ascii="Arial" w:hAnsi="Arial" w:cs="Arial"/>
          <w:sz w:val="22"/>
          <w:szCs w:val="22"/>
        </w:rPr>
        <w:t xml:space="preserve"> Os casos omissos do presente Pregão serão solucionados pel</w:t>
      </w:r>
      <w:r w:rsidR="0015235E" w:rsidRPr="00335BE2">
        <w:rPr>
          <w:rFonts w:ascii="Arial" w:hAnsi="Arial" w:cs="Arial"/>
          <w:sz w:val="22"/>
          <w:szCs w:val="22"/>
        </w:rPr>
        <w:t>o</w:t>
      </w:r>
      <w:r w:rsidRPr="00335BE2">
        <w:rPr>
          <w:rFonts w:ascii="Arial" w:hAnsi="Arial" w:cs="Arial"/>
          <w:sz w:val="22"/>
          <w:szCs w:val="22"/>
        </w:rPr>
        <w:t xml:space="preserve"> Pregoeir</w:t>
      </w:r>
      <w:r w:rsidR="0015235E" w:rsidRPr="00335BE2">
        <w:rPr>
          <w:rFonts w:ascii="Arial" w:hAnsi="Arial" w:cs="Arial"/>
          <w:sz w:val="22"/>
          <w:szCs w:val="22"/>
        </w:rPr>
        <w:t>o</w:t>
      </w:r>
      <w:r w:rsidRPr="00335BE2">
        <w:rPr>
          <w:rFonts w:ascii="Arial" w:hAnsi="Arial" w:cs="Arial"/>
          <w:sz w:val="22"/>
          <w:szCs w:val="22"/>
        </w:rPr>
        <w:t xml:space="preserve">. </w:t>
      </w:r>
    </w:p>
    <w:p w14:paraId="4C3C622B" w14:textId="40CC728E" w:rsidR="003F463E" w:rsidRPr="00335BE2" w:rsidRDefault="003F463E" w:rsidP="00B35EE8">
      <w:pPr>
        <w:spacing w:line="360" w:lineRule="auto"/>
        <w:jc w:val="both"/>
        <w:rPr>
          <w:rFonts w:ascii="Arial" w:hAnsi="Arial" w:cs="Arial"/>
          <w:sz w:val="22"/>
          <w:szCs w:val="22"/>
        </w:rPr>
      </w:pPr>
      <w:r w:rsidRPr="00335BE2">
        <w:rPr>
          <w:rFonts w:ascii="Arial" w:hAnsi="Arial" w:cs="Arial"/>
          <w:b/>
          <w:bCs/>
          <w:sz w:val="22"/>
          <w:szCs w:val="22"/>
        </w:rPr>
        <w:t>16.6.</w:t>
      </w:r>
      <w:r w:rsidRPr="00335BE2">
        <w:rPr>
          <w:rFonts w:ascii="Arial" w:hAnsi="Arial" w:cs="Arial"/>
          <w:sz w:val="22"/>
          <w:szCs w:val="22"/>
        </w:rPr>
        <w:t xml:space="preserve"> </w:t>
      </w:r>
      <w:r w:rsidR="0058212A" w:rsidRPr="00335BE2">
        <w:rPr>
          <w:rFonts w:ascii="Arial" w:hAnsi="Arial" w:cs="Arial"/>
          <w:b/>
          <w:bCs/>
          <w:sz w:val="22"/>
          <w:szCs w:val="22"/>
          <w:u w:val="single"/>
        </w:rPr>
        <w:t>A quantidade total atual de veículos no Poder Executivo é de 5</w:t>
      </w:r>
      <w:r w:rsidR="00A63FAB" w:rsidRPr="00335BE2">
        <w:rPr>
          <w:rFonts w:ascii="Arial" w:hAnsi="Arial" w:cs="Arial"/>
          <w:b/>
          <w:bCs/>
          <w:sz w:val="22"/>
          <w:szCs w:val="22"/>
          <w:u w:val="single"/>
        </w:rPr>
        <w:t>6</w:t>
      </w:r>
      <w:r w:rsidR="0058212A" w:rsidRPr="00335BE2">
        <w:rPr>
          <w:rFonts w:ascii="Arial" w:hAnsi="Arial" w:cs="Arial"/>
          <w:b/>
          <w:bCs/>
          <w:sz w:val="22"/>
          <w:szCs w:val="22"/>
          <w:u w:val="single"/>
        </w:rPr>
        <w:t xml:space="preserve"> (cinquenta e </w:t>
      </w:r>
      <w:r w:rsidR="00A63FAB" w:rsidRPr="00335BE2">
        <w:rPr>
          <w:rFonts w:ascii="Arial" w:hAnsi="Arial" w:cs="Arial"/>
          <w:b/>
          <w:bCs/>
          <w:sz w:val="22"/>
          <w:szCs w:val="22"/>
          <w:u w:val="single"/>
        </w:rPr>
        <w:t>seis</w:t>
      </w:r>
      <w:r w:rsidR="0058212A" w:rsidRPr="00335BE2">
        <w:rPr>
          <w:rFonts w:ascii="Arial" w:hAnsi="Arial" w:cs="Arial"/>
          <w:b/>
          <w:bCs/>
          <w:sz w:val="22"/>
          <w:szCs w:val="22"/>
          <w:u w:val="single"/>
        </w:rPr>
        <w:t>) unidades</w:t>
      </w:r>
      <w:r w:rsidR="00395758" w:rsidRPr="00335BE2">
        <w:rPr>
          <w:rFonts w:ascii="Arial" w:hAnsi="Arial" w:cs="Arial"/>
          <w:b/>
          <w:bCs/>
          <w:sz w:val="22"/>
          <w:szCs w:val="22"/>
          <w:u w:val="single"/>
        </w:rPr>
        <w:t>, podendo ser alterada para mais ou para menos no decorrer do contrato</w:t>
      </w:r>
      <w:r w:rsidR="0058212A" w:rsidRPr="00335BE2">
        <w:rPr>
          <w:rFonts w:ascii="Arial" w:hAnsi="Arial" w:cs="Arial"/>
          <w:sz w:val="22"/>
          <w:szCs w:val="22"/>
        </w:rPr>
        <w:t xml:space="preserve">, segue a relação de </w:t>
      </w:r>
      <w:r w:rsidRPr="00335BE2">
        <w:rPr>
          <w:rFonts w:ascii="Arial" w:hAnsi="Arial" w:cs="Arial"/>
          <w:sz w:val="22"/>
          <w:szCs w:val="22"/>
        </w:rPr>
        <w:t xml:space="preserve">Veículos por </w:t>
      </w:r>
      <w:r w:rsidR="0058212A" w:rsidRPr="00335BE2">
        <w:rPr>
          <w:rFonts w:ascii="Arial" w:hAnsi="Arial" w:cs="Arial"/>
          <w:sz w:val="22"/>
          <w:szCs w:val="22"/>
        </w:rPr>
        <w:t>S</w:t>
      </w:r>
      <w:r w:rsidRPr="00335BE2">
        <w:rPr>
          <w:rFonts w:ascii="Arial" w:hAnsi="Arial" w:cs="Arial"/>
          <w:sz w:val="22"/>
          <w:szCs w:val="22"/>
        </w:rPr>
        <w:t>ecretaria:</w:t>
      </w:r>
    </w:p>
    <w:p w14:paraId="5E1605C6" w14:textId="77777777" w:rsidR="009B07DD" w:rsidRPr="00335BE2" w:rsidRDefault="009B07DD" w:rsidP="00B35EE8">
      <w:pPr>
        <w:spacing w:line="360" w:lineRule="auto"/>
        <w:jc w:val="both"/>
        <w:rPr>
          <w:rFonts w:ascii="Arial" w:hAnsi="Arial" w:cs="Arial"/>
          <w:sz w:val="22"/>
          <w:szCs w:val="22"/>
        </w:rPr>
      </w:pPr>
    </w:p>
    <w:tbl>
      <w:tblPr>
        <w:tblW w:w="9498" w:type="dxa"/>
        <w:tblInd w:w="-209" w:type="dxa"/>
        <w:tblCellMar>
          <w:left w:w="70" w:type="dxa"/>
          <w:right w:w="70" w:type="dxa"/>
        </w:tblCellMar>
        <w:tblLook w:val="04A0" w:firstRow="1" w:lastRow="0" w:firstColumn="1" w:lastColumn="0" w:noHBand="0" w:noVBand="1"/>
      </w:tblPr>
      <w:tblGrid>
        <w:gridCol w:w="1089"/>
        <w:gridCol w:w="1180"/>
        <w:gridCol w:w="1701"/>
        <w:gridCol w:w="1088"/>
        <w:gridCol w:w="1889"/>
        <w:gridCol w:w="1337"/>
        <w:gridCol w:w="1214"/>
      </w:tblGrid>
      <w:tr w:rsidR="002B61B1" w:rsidRPr="00335BE2" w14:paraId="2FF31AA8" w14:textId="77777777" w:rsidTr="004F1510">
        <w:trPr>
          <w:trHeight w:val="375"/>
        </w:trPr>
        <w:tc>
          <w:tcPr>
            <w:tcW w:w="9498" w:type="dxa"/>
            <w:gridSpan w:val="7"/>
            <w:tcBorders>
              <w:top w:val="nil"/>
              <w:left w:val="nil"/>
              <w:bottom w:val="nil"/>
              <w:right w:val="nil"/>
            </w:tcBorders>
            <w:shd w:val="clear" w:color="000000" w:fill="DDEBF7"/>
            <w:noWrap/>
            <w:vAlign w:val="center"/>
            <w:hideMark/>
          </w:tcPr>
          <w:p w14:paraId="5C93DF87" w14:textId="77777777" w:rsidR="002B61B1" w:rsidRPr="00335BE2" w:rsidRDefault="002B61B1" w:rsidP="00B35EE8">
            <w:pPr>
              <w:spacing w:line="360" w:lineRule="auto"/>
              <w:jc w:val="center"/>
              <w:rPr>
                <w:rFonts w:ascii="Arial" w:hAnsi="Arial" w:cs="Arial"/>
                <w:b/>
                <w:bCs/>
                <w:i/>
                <w:iCs/>
                <w:color w:val="002060"/>
                <w:sz w:val="16"/>
                <w:szCs w:val="16"/>
              </w:rPr>
            </w:pPr>
            <w:r w:rsidRPr="00335BE2">
              <w:rPr>
                <w:rFonts w:ascii="Arial" w:hAnsi="Arial" w:cs="Arial"/>
                <w:b/>
                <w:bCs/>
                <w:i/>
                <w:iCs/>
                <w:color w:val="002060"/>
                <w:sz w:val="16"/>
                <w:szCs w:val="16"/>
              </w:rPr>
              <w:t>Secretaria Municipal de Administração</w:t>
            </w:r>
          </w:p>
        </w:tc>
      </w:tr>
      <w:tr w:rsidR="002B61B1" w:rsidRPr="00335BE2" w14:paraId="6312B013" w14:textId="77777777" w:rsidTr="004F1510">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265FE"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Placa</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201F7547"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Marca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1E2DA8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Modelo</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26E5DCDC"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Ano</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14:paraId="5B56B4C5"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Chassi</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14:paraId="2861C308" w14:textId="77777777" w:rsidR="002B61B1" w:rsidRPr="00335BE2" w:rsidRDefault="002B61B1" w:rsidP="00B35EE8">
            <w:pPr>
              <w:spacing w:line="360" w:lineRule="auto"/>
              <w:jc w:val="center"/>
              <w:rPr>
                <w:rFonts w:ascii="Arial" w:hAnsi="Arial" w:cs="Arial"/>
                <w:b/>
                <w:bCs/>
                <w:color w:val="000000"/>
                <w:sz w:val="16"/>
                <w:szCs w:val="16"/>
              </w:rPr>
            </w:pPr>
            <w:proofErr w:type="spellStart"/>
            <w:r w:rsidRPr="00335BE2">
              <w:rPr>
                <w:rFonts w:ascii="Arial" w:hAnsi="Arial" w:cs="Arial"/>
                <w:b/>
                <w:bCs/>
                <w:color w:val="000000"/>
                <w:sz w:val="16"/>
                <w:szCs w:val="16"/>
              </w:rPr>
              <w:t>Renavam</w:t>
            </w:r>
            <w:proofErr w:type="spellEnd"/>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4983DF19"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N° Patrimônio</w:t>
            </w:r>
          </w:p>
        </w:tc>
      </w:tr>
      <w:tr w:rsidR="002B61B1" w:rsidRPr="00335BE2" w14:paraId="52F76B76"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5EF9BB9E"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PZR 9557</w:t>
            </w:r>
          </w:p>
        </w:tc>
        <w:tc>
          <w:tcPr>
            <w:tcW w:w="1180" w:type="dxa"/>
            <w:tcBorders>
              <w:top w:val="nil"/>
              <w:left w:val="nil"/>
              <w:bottom w:val="single" w:sz="4" w:space="0" w:color="auto"/>
              <w:right w:val="single" w:sz="4" w:space="0" w:color="auto"/>
            </w:tcBorders>
            <w:shd w:val="clear" w:color="auto" w:fill="auto"/>
            <w:noWrap/>
            <w:vAlign w:val="center"/>
            <w:hideMark/>
          </w:tcPr>
          <w:p w14:paraId="2D9F79C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Volkswagem</w:t>
            </w:r>
          </w:p>
        </w:tc>
        <w:tc>
          <w:tcPr>
            <w:tcW w:w="1701" w:type="dxa"/>
            <w:tcBorders>
              <w:top w:val="nil"/>
              <w:left w:val="nil"/>
              <w:bottom w:val="single" w:sz="4" w:space="0" w:color="auto"/>
              <w:right w:val="single" w:sz="4" w:space="0" w:color="auto"/>
            </w:tcBorders>
            <w:shd w:val="clear" w:color="auto" w:fill="auto"/>
            <w:noWrap/>
            <w:vAlign w:val="center"/>
            <w:hideMark/>
          </w:tcPr>
          <w:p w14:paraId="5A0EEDC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Fox CL MBV</w:t>
            </w:r>
          </w:p>
        </w:tc>
        <w:tc>
          <w:tcPr>
            <w:tcW w:w="1088" w:type="dxa"/>
            <w:tcBorders>
              <w:top w:val="nil"/>
              <w:left w:val="nil"/>
              <w:bottom w:val="single" w:sz="4" w:space="0" w:color="auto"/>
              <w:right w:val="single" w:sz="4" w:space="0" w:color="auto"/>
            </w:tcBorders>
            <w:shd w:val="clear" w:color="auto" w:fill="auto"/>
            <w:vAlign w:val="center"/>
            <w:hideMark/>
          </w:tcPr>
          <w:p w14:paraId="09C3DCA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2017/2017</w:t>
            </w:r>
          </w:p>
        </w:tc>
        <w:tc>
          <w:tcPr>
            <w:tcW w:w="1889" w:type="dxa"/>
            <w:tcBorders>
              <w:top w:val="nil"/>
              <w:left w:val="nil"/>
              <w:bottom w:val="single" w:sz="4" w:space="0" w:color="auto"/>
              <w:right w:val="single" w:sz="4" w:space="0" w:color="auto"/>
            </w:tcBorders>
            <w:shd w:val="clear" w:color="auto" w:fill="auto"/>
            <w:vAlign w:val="center"/>
            <w:hideMark/>
          </w:tcPr>
          <w:p w14:paraId="39F3EC5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9BWAB45Z6H4043149</w:t>
            </w:r>
          </w:p>
        </w:tc>
        <w:tc>
          <w:tcPr>
            <w:tcW w:w="1337" w:type="dxa"/>
            <w:tcBorders>
              <w:top w:val="nil"/>
              <w:left w:val="nil"/>
              <w:bottom w:val="single" w:sz="4" w:space="0" w:color="auto"/>
              <w:right w:val="single" w:sz="4" w:space="0" w:color="auto"/>
            </w:tcBorders>
            <w:shd w:val="clear" w:color="auto" w:fill="auto"/>
            <w:vAlign w:val="center"/>
            <w:hideMark/>
          </w:tcPr>
          <w:p w14:paraId="5DBDEBD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1119240236</w:t>
            </w:r>
          </w:p>
        </w:tc>
        <w:tc>
          <w:tcPr>
            <w:tcW w:w="1214" w:type="dxa"/>
            <w:tcBorders>
              <w:top w:val="nil"/>
              <w:left w:val="nil"/>
              <w:bottom w:val="single" w:sz="4" w:space="0" w:color="auto"/>
              <w:right w:val="single" w:sz="4" w:space="0" w:color="auto"/>
            </w:tcBorders>
            <w:shd w:val="clear" w:color="auto" w:fill="auto"/>
            <w:vAlign w:val="center"/>
            <w:hideMark/>
          </w:tcPr>
          <w:p w14:paraId="5A0D801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3627</w:t>
            </w:r>
          </w:p>
        </w:tc>
      </w:tr>
      <w:tr w:rsidR="002B61B1" w:rsidRPr="00335BE2" w14:paraId="5E267293"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78E272CB"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QXE 5793</w:t>
            </w:r>
          </w:p>
        </w:tc>
        <w:tc>
          <w:tcPr>
            <w:tcW w:w="1180" w:type="dxa"/>
            <w:tcBorders>
              <w:top w:val="nil"/>
              <w:left w:val="nil"/>
              <w:bottom w:val="single" w:sz="4" w:space="0" w:color="auto"/>
              <w:right w:val="single" w:sz="4" w:space="0" w:color="auto"/>
            </w:tcBorders>
            <w:shd w:val="clear" w:color="auto" w:fill="auto"/>
            <w:noWrap/>
            <w:vAlign w:val="center"/>
            <w:hideMark/>
          </w:tcPr>
          <w:p w14:paraId="225AC94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Volkswagem</w:t>
            </w:r>
          </w:p>
        </w:tc>
        <w:tc>
          <w:tcPr>
            <w:tcW w:w="1701" w:type="dxa"/>
            <w:tcBorders>
              <w:top w:val="nil"/>
              <w:left w:val="nil"/>
              <w:bottom w:val="single" w:sz="4" w:space="0" w:color="auto"/>
              <w:right w:val="single" w:sz="4" w:space="0" w:color="auto"/>
            </w:tcBorders>
            <w:shd w:val="clear" w:color="auto" w:fill="auto"/>
            <w:noWrap/>
            <w:vAlign w:val="center"/>
            <w:hideMark/>
          </w:tcPr>
          <w:p w14:paraId="0FE8D2F5" w14:textId="77777777" w:rsidR="002B61B1" w:rsidRPr="00335BE2" w:rsidRDefault="002B61B1" w:rsidP="00B35EE8">
            <w:pPr>
              <w:spacing w:line="360" w:lineRule="auto"/>
              <w:jc w:val="center"/>
              <w:rPr>
                <w:rFonts w:ascii="Arial" w:hAnsi="Arial" w:cs="Arial"/>
                <w:color w:val="000000"/>
                <w:sz w:val="16"/>
                <w:szCs w:val="16"/>
              </w:rPr>
            </w:pPr>
            <w:proofErr w:type="gramStart"/>
            <w:r w:rsidRPr="00335BE2">
              <w:rPr>
                <w:rFonts w:ascii="Arial" w:hAnsi="Arial" w:cs="Arial"/>
                <w:color w:val="000000"/>
                <w:sz w:val="16"/>
                <w:szCs w:val="16"/>
              </w:rPr>
              <w:t>Fox  CL</w:t>
            </w:r>
            <w:proofErr w:type="gramEnd"/>
          </w:p>
        </w:tc>
        <w:tc>
          <w:tcPr>
            <w:tcW w:w="1088" w:type="dxa"/>
            <w:tcBorders>
              <w:top w:val="nil"/>
              <w:left w:val="nil"/>
              <w:bottom w:val="single" w:sz="4" w:space="0" w:color="auto"/>
              <w:right w:val="single" w:sz="4" w:space="0" w:color="auto"/>
            </w:tcBorders>
            <w:shd w:val="clear" w:color="auto" w:fill="auto"/>
            <w:vAlign w:val="center"/>
            <w:hideMark/>
          </w:tcPr>
          <w:p w14:paraId="71F1C7E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2020/2020</w:t>
            </w:r>
          </w:p>
        </w:tc>
        <w:tc>
          <w:tcPr>
            <w:tcW w:w="1889" w:type="dxa"/>
            <w:tcBorders>
              <w:top w:val="nil"/>
              <w:left w:val="nil"/>
              <w:bottom w:val="single" w:sz="4" w:space="0" w:color="auto"/>
              <w:right w:val="single" w:sz="4" w:space="0" w:color="auto"/>
            </w:tcBorders>
            <w:shd w:val="clear" w:color="auto" w:fill="auto"/>
            <w:vAlign w:val="center"/>
            <w:hideMark/>
          </w:tcPr>
          <w:p w14:paraId="638E22D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9BWAB45Z4L4017481</w:t>
            </w:r>
          </w:p>
        </w:tc>
        <w:tc>
          <w:tcPr>
            <w:tcW w:w="1337" w:type="dxa"/>
            <w:tcBorders>
              <w:top w:val="nil"/>
              <w:left w:val="nil"/>
              <w:bottom w:val="single" w:sz="4" w:space="0" w:color="auto"/>
              <w:right w:val="single" w:sz="4" w:space="0" w:color="auto"/>
            </w:tcBorders>
            <w:shd w:val="clear" w:color="auto" w:fill="auto"/>
            <w:vAlign w:val="center"/>
            <w:hideMark/>
          </w:tcPr>
          <w:p w14:paraId="5EDC323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1216570059</w:t>
            </w:r>
          </w:p>
        </w:tc>
        <w:tc>
          <w:tcPr>
            <w:tcW w:w="1214" w:type="dxa"/>
            <w:tcBorders>
              <w:top w:val="nil"/>
              <w:left w:val="nil"/>
              <w:bottom w:val="single" w:sz="4" w:space="0" w:color="auto"/>
              <w:right w:val="single" w:sz="4" w:space="0" w:color="auto"/>
            </w:tcBorders>
            <w:shd w:val="clear" w:color="auto" w:fill="auto"/>
            <w:vAlign w:val="center"/>
            <w:hideMark/>
          </w:tcPr>
          <w:p w14:paraId="407EDE6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4253</w:t>
            </w:r>
          </w:p>
        </w:tc>
      </w:tr>
      <w:tr w:rsidR="002B61B1" w:rsidRPr="00335BE2" w14:paraId="51CF8D8C"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4065FDA"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OWR 6081</w:t>
            </w:r>
          </w:p>
        </w:tc>
        <w:tc>
          <w:tcPr>
            <w:tcW w:w="1180" w:type="dxa"/>
            <w:tcBorders>
              <w:top w:val="nil"/>
              <w:left w:val="nil"/>
              <w:bottom w:val="single" w:sz="4" w:space="0" w:color="auto"/>
              <w:right w:val="single" w:sz="4" w:space="0" w:color="auto"/>
            </w:tcBorders>
            <w:shd w:val="clear" w:color="auto" w:fill="auto"/>
            <w:noWrap/>
            <w:vAlign w:val="center"/>
            <w:hideMark/>
          </w:tcPr>
          <w:p w14:paraId="0397D7A2"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Shineray</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14:paraId="7338267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xml:space="preserve"> XY 150 GY</w:t>
            </w:r>
          </w:p>
        </w:tc>
        <w:tc>
          <w:tcPr>
            <w:tcW w:w="1088" w:type="dxa"/>
            <w:tcBorders>
              <w:top w:val="nil"/>
              <w:left w:val="nil"/>
              <w:bottom w:val="single" w:sz="4" w:space="0" w:color="auto"/>
              <w:right w:val="single" w:sz="4" w:space="0" w:color="auto"/>
            </w:tcBorders>
            <w:shd w:val="clear" w:color="auto" w:fill="auto"/>
            <w:vAlign w:val="center"/>
            <w:hideMark/>
          </w:tcPr>
          <w:p w14:paraId="4C294B9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2013/2013</w:t>
            </w:r>
          </w:p>
        </w:tc>
        <w:tc>
          <w:tcPr>
            <w:tcW w:w="1889" w:type="dxa"/>
            <w:tcBorders>
              <w:top w:val="nil"/>
              <w:left w:val="nil"/>
              <w:bottom w:val="single" w:sz="4" w:space="0" w:color="auto"/>
              <w:right w:val="single" w:sz="4" w:space="0" w:color="auto"/>
            </w:tcBorders>
            <w:shd w:val="clear" w:color="auto" w:fill="auto"/>
            <w:vAlign w:val="center"/>
            <w:hideMark/>
          </w:tcPr>
          <w:p w14:paraId="674508D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LXYJCKL07D0379179</w:t>
            </w:r>
          </w:p>
        </w:tc>
        <w:tc>
          <w:tcPr>
            <w:tcW w:w="1337" w:type="dxa"/>
            <w:tcBorders>
              <w:top w:val="nil"/>
              <w:left w:val="nil"/>
              <w:bottom w:val="single" w:sz="4" w:space="0" w:color="auto"/>
              <w:right w:val="single" w:sz="4" w:space="0" w:color="auto"/>
            </w:tcBorders>
            <w:shd w:val="clear" w:color="auto" w:fill="auto"/>
            <w:vAlign w:val="center"/>
            <w:hideMark/>
          </w:tcPr>
          <w:p w14:paraId="5E71E48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605749817</w:t>
            </w:r>
          </w:p>
        </w:tc>
        <w:tc>
          <w:tcPr>
            <w:tcW w:w="1214" w:type="dxa"/>
            <w:tcBorders>
              <w:top w:val="nil"/>
              <w:left w:val="nil"/>
              <w:bottom w:val="single" w:sz="4" w:space="0" w:color="auto"/>
              <w:right w:val="single" w:sz="4" w:space="0" w:color="auto"/>
            </w:tcBorders>
            <w:shd w:val="clear" w:color="auto" w:fill="auto"/>
            <w:vAlign w:val="center"/>
            <w:hideMark/>
          </w:tcPr>
          <w:p w14:paraId="525995A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3116</w:t>
            </w:r>
          </w:p>
        </w:tc>
      </w:tr>
      <w:tr w:rsidR="002B61B1" w:rsidRPr="00335BE2" w14:paraId="2CEC1B53"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tcPr>
          <w:p w14:paraId="22761831"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QNS7473</w:t>
            </w:r>
          </w:p>
        </w:tc>
        <w:tc>
          <w:tcPr>
            <w:tcW w:w="1180" w:type="dxa"/>
            <w:tcBorders>
              <w:top w:val="nil"/>
              <w:left w:val="nil"/>
              <w:bottom w:val="single" w:sz="4" w:space="0" w:color="auto"/>
              <w:right w:val="single" w:sz="4" w:space="0" w:color="auto"/>
            </w:tcBorders>
            <w:shd w:val="clear" w:color="auto" w:fill="auto"/>
            <w:noWrap/>
            <w:vAlign w:val="center"/>
          </w:tcPr>
          <w:p w14:paraId="278ACB9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Volkswagem</w:t>
            </w:r>
          </w:p>
        </w:tc>
        <w:tc>
          <w:tcPr>
            <w:tcW w:w="1701" w:type="dxa"/>
            <w:tcBorders>
              <w:top w:val="nil"/>
              <w:left w:val="nil"/>
              <w:bottom w:val="single" w:sz="4" w:space="0" w:color="auto"/>
              <w:right w:val="single" w:sz="4" w:space="0" w:color="auto"/>
            </w:tcBorders>
            <w:shd w:val="clear" w:color="auto" w:fill="auto"/>
            <w:noWrap/>
            <w:vAlign w:val="center"/>
          </w:tcPr>
          <w:p w14:paraId="12B15E1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Fox CL MBV</w:t>
            </w:r>
          </w:p>
        </w:tc>
        <w:tc>
          <w:tcPr>
            <w:tcW w:w="1088" w:type="dxa"/>
            <w:tcBorders>
              <w:top w:val="nil"/>
              <w:left w:val="nil"/>
              <w:bottom w:val="single" w:sz="4" w:space="0" w:color="auto"/>
              <w:right w:val="single" w:sz="4" w:space="0" w:color="auto"/>
            </w:tcBorders>
            <w:shd w:val="clear" w:color="auto" w:fill="auto"/>
            <w:vAlign w:val="center"/>
          </w:tcPr>
          <w:p w14:paraId="3974347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2017/2018</w:t>
            </w:r>
          </w:p>
        </w:tc>
        <w:tc>
          <w:tcPr>
            <w:tcW w:w="1889" w:type="dxa"/>
            <w:tcBorders>
              <w:top w:val="nil"/>
              <w:left w:val="nil"/>
              <w:bottom w:val="single" w:sz="4" w:space="0" w:color="auto"/>
              <w:right w:val="single" w:sz="4" w:space="0" w:color="auto"/>
            </w:tcBorders>
            <w:shd w:val="clear" w:color="auto" w:fill="auto"/>
            <w:vAlign w:val="center"/>
          </w:tcPr>
          <w:p w14:paraId="3A0E4A7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9BWAB45Z1J4020853</w:t>
            </w:r>
          </w:p>
        </w:tc>
        <w:tc>
          <w:tcPr>
            <w:tcW w:w="1337" w:type="dxa"/>
            <w:tcBorders>
              <w:top w:val="nil"/>
              <w:left w:val="nil"/>
              <w:bottom w:val="single" w:sz="4" w:space="0" w:color="auto"/>
              <w:right w:val="single" w:sz="4" w:space="0" w:color="auto"/>
            </w:tcBorders>
            <w:shd w:val="clear" w:color="auto" w:fill="auto"/>
            <w:vAlign w:val="center"/>
          </w:tcPr>
          <w:p w14:paraId="514CAE9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1141877888</w:t>
            </w:r>
          </w:p>
        </w:tc>
        <w:tc>
          <w:tcPr>
            <w:tcW w:w="1214" w:type="dxa"/>
            <w:tcBorders>
              <w:top w:val="nil"/>
              <w:left w:val="nil"/>
              <w:bottom w:val="single" w:sz="4" w:space="0" w:color="auto"/>
              <w:right w:val="single" w:sz="4" w:space="0" w:color="auto"/>
            </w:tcBorders>
            <w:shd w:val="clear" w:color="auto" w:fill="auto"/>
            <w:vAlign w:val="center"/>
          </w:tcPr>
          <w:p w14:paraId="05D3E45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w:t>
            </w:r>
          </w:p>
        </w:tc>
      </w:tr>
      <w:tr w:rsidR="002B61B1" w:rsidRPr="00335BE2" w14:paraId="6830B0AE" w14:textId="77777777" w:rsidTr="004F1510">
        <w:trPr>
          <w:trHeight w:val="300"/>
        </w:trPr>
        <w:tc>
          <w:tcPr>
            <w:tcW w:w="1089" w:type="dxa"/>
            <w:tcBorders>
              <w:top w:val="nil"/>
              <w:left w:val="nil"/>
              <w:bottom w:val="nil"/>
              <w:right w:val="nil"/>
            </w:tcBorders>
            <w:shd w:val="clear" w:color="auto" w:fill="auto"/>
            <w:noWrap/>
            <w:vAlign w:val="center"/>
            <w:hideMark/>
          </w:tcPr>
          <w:p w14:paraId="285512B6" w14:textId="77777777" w:rsidR="009B07DD" w:rsidRPr="00335BE2" w:rsidRDefault="009B07DD" w:rsidP="00B35EE8">
            <w:pPr>
              <w:spacing w:line="360" w:lineRule="auto"/>
              <w:rPr>
                <w:rFonts w:ascii="Arial" w:hAnsi="Arial" w:cs="Arial"/>
                <w:b/>
                <w:bCs/>
                <w:color w:val="FF0000"/>
                <w:sz w:val="16"/>
                <w:szCs w:val="16"/>
              </w:rPr>
            </w:pPr>
          </w:p>
          <w:p w14:paraId="6E0A1FA2" w14:textId="77777777" w:rsidR="002B61B1" w:rsidRPr="00335BE2" w:rsidRDefault="002B61B1" w:rsidP="00B35EE8">
            <w:pPr>
              <w:spacing w:line="360" w:lineRule="auto"/>
              <w:rPr>
                <w:rFonts w:ascii="Arial" w:hAnsi="Arial" w:cs="Arial"/>
                <w:b/>
                <w:bCs/>
                <w:color w:val="FF0000"/>
                <w:sz w:val="16"/>
                <w:szCs w:val="16"/>
              </w:rPr>
            </w:pPr>
          </w:p>
        </w:tc>
        <w:tc>
          <w:tcPr>
            <w:tcW w:w="1180" w:type="dxa"/>
            <w:tcBorders>
              <w:top w:val="nil"/>
              <w:left w:val="nil"/>
              <w:bottom w:val="nil"/>
              <w:right w:val="nil"/>
            </w:tcBorders>
            <w:shd w:val="clear" w:color="auto" w:fill="auto"/>
            <w:noWrap/>
            <w:vAlign w:val="center"/>
            <w:hideMark/>
          </w:tcPr>
          <w:p w14:paraId="156C7F44" w14:textId="77777777" w:rsidR="002B61B1" w:rsidRPr="00335BE2" w:rsidRDefault="002B61B1" w:rsidP="00B35EE8">
            <w:pPr>
              <w:spacing w:line="360" w:lineRule="auto"/>
              <w:jc w:val="center"/>
              <w:rPr>
                <w:rFonts w:ascii="Arial" w:hAnsi="Arial" w:cs="Arial"/>
                <w:sz w:val="16"/>
                <w:szCs w:val="16"/>
              </w:rPr>
            </w:pPr>
          </w:p>
        </w:tc>
        <w:tc>
          <w:tcPr>
            <w:tcW w:w="1701" w:type="dxa"/>
            <w:tcBorders>
              <w:top w:val="nil"/>
              <w:left w:val="nil"/>
              <w:bottom w:val="nil"/>
              <w:right w:val="nil"/>
            </w:tcBorders>
            <w:shd w:val="clear" w:color="auto" w:fill="auto"/>
            <w:noWrap/>
            <w:vAlign w:val="center"/>
            <w:hideMark/>
          </w:tcPr>
          <w:p w14:paraId="7E5B1F74" w14:textId="77777777" w:rsidR="002B61B1" w:rsidRPr="00335BE2" w:rsidRDefault="002B61B1" w:rsidP="00B35EE8">
            <w:pPr>
              <w:spacing w:line="360" w:lineRule="auto"/>
              <w:jc w:val="center"/>
              <w:rPr>
                <w:rFonts w:ascii="Arial" w:hAnsi="Arial" w:cs="Arial"/>
                <w:sz w:val="16"/>
                <w:szCs w:val="16"/>
              </w:rPr>
            </w:pPr>
          </w:p>
        </w:tc>
        <w:tc>
          <w:tcPr>
            <w:tcW w:w="1088" w:type="dxa"/>
            <w:tcBorders>
              <w:top w:val="nil"/>
              <w:left w:val="nil"/>
              <w:bottom w:val="nil"/>
              <w:right w:val="nil"/>
            </w:tcBorders>
            <w:shd w:val="clear" w:color="auto" w:fill="auto"/>
            <w:noWrap/>
            <w:vAlign w:val="center"/>
            <w:hideMark/>
          </w:tcPr>
          <w:p w14:paraId="08D2977C" w14:textId="77777777" w:rsidR="002B61B1" w:rsidRPr="00335BE2" w:rsidRDefault="002B61B1" w:rsidP="00B35EE8">
            <w:pPr>
              <w:spacing w:line="360" w:lineRule="auto"/>
              <w:jc w:val="center"/>
              <w:rPr>
                <w:rFonts w:ascii="Arial" w:hAnsi="Arial" w:cs="Arial"/>
                <w:sz w:val="16"/>
                <w:szCs w:val="16"/>
              </w:rPr>
            </w:pPr>
          </w:p>
        </w:tc>
        <w:tc>
          <w:tcPr>
            <w:tcW w:w="1889" w:type="dxa"/>
            <w:tcBorders>
              <w:top w:val="nil"/>
              <w:left w:val="nil"/>
              <w:bottom w:val="nil"/>
              <w:right w:val="nil"/>
            </w:tcBorders>
            <w:shd w:val="clear" w:color="auto" w:fill="auto"/>
            <w:noWrap/>
            <w:vAlign w:val="center"/>
            <w:hideMark/>
          </w:tcPr>
          <w:p w14:paraId="120A2AB8" w14:textId="77777777" w:rsidR="002B61B1" w:rsidRPr="00335BE2" w:rsidRDefault="002B61B1" w:rsidP="00B35EE8">
            <w:pPr>
              <w:spacing w:line="360" w:lineRule="auto"/>
              <w:jc w:val="center"/>
              <w:rPr>
                <w:rFonts w:ascii="Arial" w:hAnsi="Arial" w:cs="Arial"/>
                <w:sz w:val="16"/>
                <w:szCs w:val="16"/>
              </w:rPr>
            </w:pPr>
          </w:p>
        </w:tc>
        <w:tc>
          <w:tcPr>
            <w:tcW w:w="1337" w:type="dxa"/>
            <w:tcBorders>
              <w:top w:val="nil"/>
              <w:left w:val="nil"/>
              <w:bottom w:val="nil"/>
              <w:right w:val="nil"/>
            </w:tcBorders>
            <w:shd w:val="clear" w:color="auto" w:fill="auto"/>
            <w:noWrap/>
            <w:vAlign w:val="center"/>
            <w:hideMark/>
          </w:tcPr>
          <w:p w14:paraId="2B1590F0" w14:textId="77777777" w:rsidR="002B61B1" w:rsidRPr="00335BE2" w:rsidRDefault="002B61B1" w:rsidP="00B35EE8">
            <w:pPr>
              <w:spacing w:line="360" w:lineRule="auto"/>
              <w:jc w:val="center"/>
              <w:rPr>
                <w:rFonts w:ascii="Arial" w:hAnsi="Arial" w:cs="Arial"/>
                <w:sz w:val="16"/>
                <w:szCs w:val="16"/>
              </w:rPr>
            </w:pPr>
          </w:p>
        </w:tc>
        <w:tc>
          <w:tcPr>
            <w:tcW w:w="1214" w:type="dxa"/>
            <w:tcBorders>
              <w:top w:val="nil"/>
              <w:left w:val="nil"/>
              <w:bottom w:val="nil"/>
              <w:right w:val="nil"/>
            </w:tcBorders>
            <w:shd w:val="clear" w:color="auto" w:fill="auto"/>
            <w:noWrap/>
            <w:vAlign w:val="center"/>
            <w:hideMark/>
          </w:tcPr>
          <w:p w14:paraId="75661496" w14:textId="77777777" w:rsidR="002B61B1" w:rsidRPr="00335BE2" w:rsidRDefault="002B61B1" w:rsidP="00B35EE8">
            <w:pPr>
              <w:spacing w:line="360" w:lineRule="auto"/>
              <w:jc w:val="center"/>
              <w:rPr>
                <w:rFonts w:ascii="Arial" w:hAnsi="Arial" w:cs="Arial"/>
                <w:sz w:val="16"/>
                <w:szCs w:val="16"/>
              </w:rPr>
            </w:pPr>
          </w:p>
        </w:tc>
      </w:tr>
      <w:tr w:rsidR="002B61B1" w:rsidRPr="00335BE2" w14:paraId="54425714" w14:textId="77777777" w:rsidTr="004F1510">
        <w:trPr>
          <w:trHeight w:val="375"/>
        </w:trPr>
        <w:tc>
          <w:tcPr>
            <w:tcW w:w="9498" w:type="dxa"/>
            <w:gridSpan w:val="7"/>
            <w:tcBorders>
              <w:top w:val="nil"/>
              <w:left w:val="nil"/>
              <w:bottom w:val="nil"/>
              <w:right w:val="nil"/>
            </w:tcBorders>
            <w:shd w:val="clear" w:color="000000" w:fill="DDEBF7"/>
            <w:noWrap/>
            <w:vAlign w:val="center"/>
            <w:hideMark/>
          </w:tcPr>
          <w:p w14:paraId="2EF6FC85" w14:textId="77777777" w:rsidR="002B61B1" w:rsidRPr="00335BE2" w:rsidRDefault="002B61B1" w:rsidP="00B35EE8">
            <w:pPr>
              <w:spacing w:line="360" w:lineRule="auto"/>
              <w:jc w:val="center"/>
              <w:rPr>
                <w:rFonts w:ascii="Arial" w:hAnsi="Arial" w:cs="Arial"/>
                <w:b/>
                <w:bCs/>
                <w:i/>
                <w:iCs/>
                <w:color w:val="002060"/>
                <w:sz w:val="16"/>
                <w:szCs w:val="16"/>
              </w:rPr>
            </w:pPr>
            <w:r w:rsidRPr="00335BE2">
              <w:rPr>
                <w:rFonts w:ascii="Arial" w:hAnsi="Arial" w:cs="Arial"/>
                <w:b/>
                <w:bCs/>
                <w:i/>
                <w:iCs/>
                <w:color w:val="002060"/>
                <w:sz w:val="16"/>
                <w:szCs w:val="16"/>
              </w:rPr>
              <w:t>  Secretaria Municipal de Ação Social</w:t>
            </w:r>
          </w:p>
        </w:tc>
      </w:tr>
      <w:tr w:rsidR="002B61B1" w:rsidRPr="00335BE2" w14:paraId="211BBD76" w14:textId="77777777" w:rsidTr="004F1510">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36F2A"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Placa</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549C4A0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Marca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AD0584B"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Modelo</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75D7EABE"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Ano</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14:paraId="77556F62"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Chassi</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14:paraId="239F0641" w14:textId="77777777" w:rsidR="002B61B1" w:rsidRPr="00335BE2" w:rsidRDefault="002B61B1" w:rsidP="00B35EE8">
            <w:pPr>
              <w:spacing w:line="360" w:lineRule="auto"/>
              <w:jc w:val="center"/>
              <w:rPr>
                <w:rFonts w:ascii="Arial" w:hAnsi="Arial" w:cs="Arial"/>
                <w:b/>
                <w:bCs/>
                <w:color w:val="000000"/>
                <w:sz w:val="16"/>
                <w:szCs w:val="16"/>
              </w:rPr>
            </w:pPr>
            <w:proofErr w:type="spellStart"/>
            <w:r w:rsidRPr="00335BE2">
              <w:rPr>
                <w:rFonts w:ascii="Arial" w:hAnsi="Arial" w:cs="Arial"/>
                <w:b/>
                <w:bCs/>
                <w:color w:val="000000"/>
                <w:sz w:val="16"/>
                <w:szCs w:val="16"/>
              </w:rPr>
              <w:t>Renavam</w:t>
            </w:r>
            <w:proofErr w:type="spellEnd"/>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26BFA4A3"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N° Patrimônio</w:t>
            </w:r>
          </w:p>
        </w:tc>
      </w:tr>
      <w:tr w:rsidR="002B61B1" w:rsidRPr="00335BE2" w14:paraId="0A8B9D76"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40400CD8"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OPB 4136</w:t>
            </w:r>
          </w:p>
        </w:tc>
        <w:tc>
          <w:tcPr>
            <w:tcW w:w="1180" w:type="dxa"/>
            <w:tcBorders>
              <w:top w:val="nil"/>
              <w:left w:val="nil"/>
              <w:bottom w:val="single" w:sz="4" w:space="0" w:color="auto"/>
              <w:right w:val="single" w:sz="4" w:space="0" w:color="auto"/>
            </w:tcBorders>
            <w:shd w:val="clear" w:color="auto" w:fill="auto"/>
            <w:noWrap/>
            <w:vAlign w:val="center"/>
            <w:hideMark/>
          </w:tcPr>
          <w:p w14:paraId="74397E0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Volkswagen</w:t>
            </w:r>
          </w:p>
        </w:tc>
        <w:tc>
          <w:tcPr>
            <w:tcW w:w="1701" w:type="dxa"/>
            <w:tcBorders>
              <w:top w:val="nil"/>
              <w:left w:val="nil"/>
              <w:bottom w:val="single" w:sz="4" w:space="0" w:color="auto"/>
              <w:right w:val="single" w:sz="4" w:space="0" w:color="auto"/>
            </w:tcBorders>
            <w:shd w:val="clear" w:color="auto" w:fill="auto"/>
            <w:noWrap/>
            <w:vAlign w:val="center"/>
            <w:hideMark/>
          </w:tcPr>
          <w:p w14:paraId="5CA5B2C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Kombi Escolar</w:t>
            </w:r>
          </w:p>
        </w:tc>
        <w:tc>
          <w:tcPr>
            <w:tcW w:w="1088" w:type="dxa"/>
            <w:tcBorders>
              <w:top w:val="nil"/>
              <w:left w:val="nil"/>
              <w:bottom w:val="single" w:sz="4" w:space="0" w:color="auto"/>
              <w:right w:val="single" w:sz="4" w:space="0" w:color="auto"/>
            </w:tcBorders>
            <w:shd w:val="clear" w:color="auto" w:fill="auto"/>
            <w:vAlign w:val="center"/>
            <w:hideMark/>
          </w:tcPr>
          <w:p w14:paraId="5BC8787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2012/2013</w:t>
            </w:r>
          </w:p>
        </w:tc>
        <w:tc>
          <w:tcPr>
            <w:tcW w:w="1889" w:type="dxa"/>
            <w:tcBorders>
              <w:top w:val="nil"/>
              <w:left w:val="nil"/>
              <w:bottom w:val="single" w:sz="4" w:space="0" w:color="auto"/>
              <w:right w:val="single" w:sz="4" w:space="0" w:color="auto"/>
            </w:tcBorders>
            <w:shd w:val="clear" w:color="auto" w:fill="auto"/>
            <w:vAlign w:val="center"/>
            <w:hideMark/>
          </w:tcPr>
          <w:p w14:paraId="34C1ACC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9BWMF07X8DP004559</w:t>
            </w:r>
          </w:p>
        </w:tc>
        <w:tc>
          <w:tcPr>
            <w:tcW w:w="1337" w:type="dxa"/>
            <w:tcBorders>
              <w:top w:val="nil"/>
              <w:left w:val="nil"/>
              <w:bottom w:val="single" w:sz="4" w:space="0" w:color="auto"/>
              <w:right w:val="single" w:sz="4" w:space="0" w:color="auto"/>
            </w:tcBorders>
            <w:shd w:val="clear" w:color="auto" w:fill="auto"/>
            <w:vAlign w:val="center"/>
            <w:hideMark/>
          </w:tcPr>
          <w:p w14:paraId="050EB97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494127937</w:t>
            </w:r>
          </w:p>
        </w:tc>
        <w:tc>
          <w:tcPr>
            <w:tcW w:w="1214" w:type="dxa"/>
            <w:tcBorders>
              <w:top w:val="nil"/>
              <w:left w:val="nil"/>
              <w:bottom w:val="single" w:sz="4" w:space="0" w:color="auto"/>
              <w:right w:val="single" w:sz="4" w:space="0" w:color="auto"/>
            </w:tcBorders>
            <w:shd w:val="clear" w:color="auto" w:fill="auto"/>
            <w:vAlign w:val="center"/>
            <w:hideMark/>
          </w:tcPr>
          <w:p w14:paraId="20EEF72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2953</w:t>
            </w:r>
          </w:p>
        </w:tc>
      </w:tr>
      <w:tr w:rsidR="002B61B1" w:rsidRPr="00335BE2" w14:paraId="08353E74"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29245DA2"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PZH 5436</w:t>
            </w:r>
          </w:p>
        </w:tc>
        <w:tc>
          <w:tcPr>
            <w:tcW w:w="1180" w:type="dxa"/>
            <w:tcBorders>
              <w:top w:val="nil"/>
              <w:left w:val="nil"/>
              <w:bottom w:val="single" w:sz="4" w:space="0" w:color="auto"/>
              <w:right w:val="single" w:sz="4" w:space="0" w:color="auto"/>
            </w:tcBorders>
            <w:shd w:val="clear" w:color="auto" w:fill="auto"/>
            <w:noWrap/>
            <w:vAlign w:val="center"/>
            <w:hideMark/>
          </w:tcPr>
          <w:p w14:paraId="7328D84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Volkswagen</w:t>
            </w:r>
          </w:p>
        </w:tc>
        <w:tc>
          <w:tcPr>
            <w:tcW w:w="1701" w:type="dxa"/>
            <w:tcBorders>
              <w:top w:val="nil"/>
              <w:left w:val="nil"/>
              <w:bottom w:val="single" w:sz="4" w:space="0" w:color="auto"/>
              <w:right w:val="single" w:sz="4" w:space="0" w:color="auto"/>
            </w:tcBorders>
            <w:shd w:val="clear" w:color="auto" w:fill="auto"/>
            <w:noWrap/>
            <w:vAlign w:val="center"/>
            <w:hideMark/>
          </w:tcPr>
          <w:p w14:paraId="00FF1AF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Novo Gol TL MCV</w:t>
            </w:r>
          </w:p>
        </w:tc>
        <w:tc>
          <w:tcPr>
            <w:tcW w:w="1088" w:type="dxa"/>
            <w:tcBorders>
              <w:top w:val="nil"/>
              <w:left w:val="nil"/>
              <w:bottom w:val="single" w:sz="4" w:space="0" w:color="auto"/>
              <w:right w:val="single" w:sz="4" w:space="0" w:color="auto"/>
            </w:tcBorders>
            <w:shd w:val="clear" w:color="auto" w:fill="auto"/>
            <w:vAlign w:val="center"/>
            <w:hideMark/>
          </w:tcPr>
          <w:p w14:paraId="55BABF5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2017/2017</w:t>
            </w:r>
          </w:p>
        </w:tc>
        <w:tc>
          <w:tcPr>
            <w:tcW w:w="1889" w:type="dxa"/>
            <w:tcBorders>
              <w:top w:val="nil"/>
              <w:left w:val="nil"/>
              <w:bottom w:val="single" w:sz="4" w:space="0" w:color="auto"/>
              <w:right w:val="single" w:sz="4" w:space="0" w:color="auto"/>
            </w:tcBorders>
            <w:shd w:val="clear" w:color="auto" w:fill="auto"/>
            <w:vAlign w:val="center"/>
            <w:hideMark/>
          </w:tcPr>
          <w:p w14:paraId="784C24C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9BWAG45U1HP118280</w:t>
            </w:r>
          </w:p>
        </w:tc>
        <w:tc>
          <w:tcPr>
            <w:tcW w:w="1337" w:type="dxa"/>
            <w:tcBorders>
              <w:top w:val="nil"/>
              <w:left w:val="nil"/>
              <w:bottom w:val="single" w:sz="4" w:space="0" w:color="auto"/>
              <w:right w:val="single" w:sz="4" w:space="0" w:color="auto"/>
            </w:tcBorders>
            <w:shd w:val="clear" w:color="auto" w:fill="auto"/>
            <w:vAlign w:val="center"/>
            <w:hideMark/>
          </w:tcPr>
          <w:p w14:paraId="1C2B00D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1113687689</w:t>
            </w:r>
          </w:p>
        </w:tc>
        <w:tc>
          <w:tcPr>
            <w:tcW w:w="1214" w:type="dxa"/>
            <w:tcBorders>
              <w:top w:val="nil"/>
              <w:left w:val="nil"/>
              <w:bottom w:val="single" w:sz="4" w:space="0" w:color="auto"/>
              <w:right w:val="single" w:sz="4" w:space="0" w:color="auto"/>
            </w:tcBorders>
            <w:shd w:val="clear" w:color="auto" w:fill="auto"/>
            <w:vAlign w:val="center"/>
            <w:hideMark/>
          </w:tcPr>
          <w:p w14:paraId="38CC145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3618</w:t>
            </w:r>
          </w:p>
        </w:tc>
      </w:tr>
      <w:tr w:rsidR="002B61B1" w:rsidRPr="00335BE2" w14:paraId="35246A92"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7DA98A61"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lastRenderedPageBreak/>
              <w:t>RFK 6F21</w:t>
            </w:r>
          </w:p>
        </w:tc>
        <w:tc>
          <w:tcPr>
            <w:tcW w:w="1180" w:type="dxa"/>
            <w:tcBorders>
              <w:top w:val="nil"/>
              <w:left w:val="nil"/>
              <w:bottom w:val="single" w:sz="4" w:space="0" w:color="auto"/>
              <w:right w:val="single" w:sz="4" w:space="0" w:color="auto"/>
            </w:tcBorders>
            <w:shd w:val="clear" w:color="auto" w:fill="auto"/>
            <w:noWrap/>
            <w:vAlign w:val="center"/>
            <w:hideMark/>
          </w:tcPr>
          <w:p w14:paraId="6C2EABD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55823F1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xml:space="preserve">Uno </w:t>
            </w:r>
            <w:proofErr w:type="spellStart"/>
            <w:r w:rsidRPr="00335BE2">
              <w:rPr>
                <w:rFonts w:ascii="Arial" w:hAnsi="Arial" w:cs="Arial"/>
                <w:color w:val="000000"/>
                <w:sz w:val="16"/>
                <w:szCs w:val="16"/>
              </w:rPr>
              <w:t>Attractive</w:t>
            </w:r>
            <w:proofErr w:type="spellEnd"/>
            <w:r w:rsidRPr="00335BE2">
              <w:rPr>
                <w:rFonts w:ascii="Arial" w:hAnsi="Arial" w:cs="Arial"/>
                <w:color w:val="000000"/>
                <w:sz w:val="16"/>
                <w:szCs w:val="16"/>
              </w:rPr>
              <w:t xml:space="preserve"> 1.0</w:t>
            </w:r>
          </w:p>
        </w:tc>
        <w:tc>
          <w:tcPr>
            <w:tcW w:w="1088" w:type="dxa"/>
            <w:tcBorders>
              <w:top w:val="nil"/>
              <w:left w:val="nil"/>
              <w:bottom w:val="single" w:sz="4" w:space="0" w:color="auto"/>
              <w:right w:val="single" w:sz="4" w:space="0" w:color="auto"/>
            </w:tcBorders>
            <w:shd w:val="clear" w:color="auto" w:fill="auto"/>
            <w:vAlign w:val="center"/>
            <w:hideMark/>
          </w:tcPr>
          <w:p w14:paraId="00BAA72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2020/2021</w:t>
            </w:r>
          </w:p>
        </w:tc>
        <w:tc>
          <w:tcPr>
            <w:tcW w:w="1889" w:type="dxa"/>
            <w:tcBorders>
              <w:top w:val="nil"/>
              <w:left w:val="nil"/>
              <w:bottom w:val="single" w:sz="4" w:space="0" w:color="auto"/>
              <w:right w:val="single" w:sz="4" w:space="0" w:color="auto"/>
            </w:tcBorders>
            <w:shd w:val="clear" w:color="auto" w:fill="auto"/>
            <w:vAlign w:val="center"/>
            <w:hideMark/>
          </w:tcPr>
          <w:p w14:paraId="13AA4DB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9BD195A4ZM0888525</w:t>
            </w:r>
          </w:p>
        </w:tc>
        <w:tc>
          <w:tcPr>
            <w:tcW w:w="1337" w:type="dxa"/>
            <w:tcBorders>
              <w:top w:val="nil"/>
              <w:left w:val="nil"/>
              <w:bottom w:val="single" w:sz="4" w:space="0" w:color="auto"/>
              <w:right w:val="single" w:sz="4" w:space="0" w:color="auto"/>
            </w:tcBorders>
            <w:shd w:val="clear" w:color="auto" w:fill="auto"/>
            <w:vAlign w:val="center"/>
            <w:hideMark/>
          </w:tcPr>
          <w:p w14:paraId="07735BB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1233869504</w:t>
            </w:r>
          </w:p>
        </w:tc>
        <w:tc>
          <w:tcPr>
            <w:tcW w:w="1214" w:type="dxa"/>
            <w:tcBorders>
              <w:top w:val="nil"/>
              <w:left w:val="nil"/>
              <w:bottom w:val="single" w:sz="4" w:space="0" w:color="auto"/>
              <w:right w:val="single" w:sz="4" w:space="0" w:color="auto"/>
            </w:tcBorders>
            <w:shd w:val="clear" w:color="auto" w:fill="auto"/>
            <w:vAlign w:val="center"/>
            <w:hideMark/>
          </w:tcPr>
          <w:p w14:paraId="6F9152D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4314</w:t>
            </w:r>
          </w:p>
        </w:tc>
      </w:tr>
      <w:tr w:rsidR="002B61B1" w:rsidRPr="00335BE2" w14:paraId="3E3D1794"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51193E87"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RUQ 4B51</w:t>
            </w:r>
          </w:p>
        </w:tc>
        <w:tc>
          <w:tcPr>
            <w:tcW w:w="1180" w:type="dxa"/>
            <w:tcBorders>
              <w:top w:val="nil"/>
              <w:left w:val="nil"/>
              <w:bottom w:val="single" w:sz="4" w:space="0" w:color="auto"/>
              <w:right w:val="single" w:sz="4" w:space="0" w:color="auto"/>
            </w:tcBorders>
            <w:shd w:val="clear" w:color="auto" w:fill="auto"/>
            <w:noWrap/>
            <w:vAlign w:val="center"/>
            <w:hideMark/>
          </w:tcPr>
          <w:p w14:paraId="5080929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6F83902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ONIX 1.0 MTHB</w:t>
            </w:r>
          </w:p>
        </w:tc>
        <w:tc>
          <w:tcPr>
            <w:tcW w:w="1088" w:type="dxa"/>
            <w:tcBorders>
              <w:top w:val="nil"/>
              <w:left w:val="nil"/>
              <w:bottom w:val="single" w:sz="4" w:space="0" w:color="auto"/>
              <w:right w:val="single" w:sz="4" w:space="0" w:color="auto"/>
            </w:tcBorders>
            <w:shd w:val="clear" w:color="auto" w:fill="auto"/>
            <w:vAlign w:val="center"/>
            <w:hideMark/>
          </w:tcPr>
          <w:p w14:paraId="253D187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2022/2022</w:t>
            </w:r>
          </w:p>
        </w:tc>
        <w:tc>
          <w:tcPr>
            <w:tcW w:w="1889" w:type="dxa"/>
            <w:tcBorders>
              <w:top w:val="nil"/>
              <w:left w:val="nil"/>
              <w:bottom w:val="single" w:sz="4" w:space="0" w:color="auto"/>
              <w:right w:val="single" w:sz="4" w:space="0" w:color="auto"/>
            </w:tcBorders>
            <w:shd w:val="clear" w:color="auto" w:fill="auto"/>
            <w:vAlign w:val="center"/>
            <w:hideMark/>
          </w:tcPr>
          <w:p w14:paraId="33E00BA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9BGEA48A0PG128880 </w:t>
            </w:r>
          </w:p>
        </w:tc>
        <w:tc>
          <w:tcPr>
            <w:tcW w:w="1337" w:type="dxa"/>
            <w:tcBorders>
              <w:top w:val="nil"/>
              <w:left w:val="nil"/>
              <w:bottom w:val="single" w:sz="4" w:space="0" w:color="auto"/>
              <w:right w:val="single" w:sz="4" w:space="0" w:color="auto"/>
            </w:tcBorders>
            <w:shd w:val="clear" w:color="auto" w:fill="auto"/>
            <w:vAlign w:val="center"/>
            <w:hideMark/>
          </w:tcPr>
          <w:p w14:paraId="352C0CF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1303545923 </w:t>
            </w:r>
          </w:p>
        </w:tc>
        <w:tc>
          <w:tcPr>
            <w:tcW w:w="1214" w:type="dxa"/>
            <w:tcBorders>
              <w:top w:val="nil"/>
              <w:left w:val="nil"/>
              <w:bottom w:val="single" w:sz="4" w:space="0" w:color="auto"/>
              <w:right w:val="single" w:sz="4" w:space="0" w:color="auto"/>
            </w:tcBorders>
            <w:shd w:val="clear" w:color="auto" w:fill="auto"/>
            <w:vAlign w:val="center"/>
            <w:hideMark/>
          </w:tcPr>
          <w:p w14:paraId="75FB216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4692</w:t>
            </w:r>
          </w:p>
        </w:tc>
      </w:tr>
      <w:tr w:rsidR="002B61B1" w:rsidRPr="00335BE2" w14:paraId="66BA67E2" w14:textId="77777777" w:rsidTr="004F1510">
        <w:trPr>
          <w:trHeight w:val="375"/>
        </w:trPr>
        <w:tc>
          <w:tcPr>
            <w:tcW w:w="1089" w:type="dxa"/>
            <w:tcBorders>
              <w:top w:val="nil"/>
              <w:left w:val="nil"/>
              <w:bottom w:val="nil"/>
              <w:right w:val="nil"/>
            </w:tcBorders>
            <w:shd w:val="clear" w:color="auto" w:fill="auto"/>
            <w:noWrap/>
            <w:vAlign w:val="center"/>
            <w:hideMark/>
          </w:tcPr>
          <w:p w14:paraId="50777B96" w14:textId="77777777" w:rsidR="002B61B1" w:rsidRPr="00335BE2" w:rsidRDefault="002B61B1" w:rsidP="00B35EE8">
            <w:pPr>
              <w:spacing w:line="360" w:lineRule="auto"/>
              <w:jc w:val="center"/>
              <w:rPr>
                <w:rFonts w:ascii="Arial" w:hAnsi="Arial" w:cs="Arial"/>
                <w:color w:val="000000"/>
                <w:sz w:val="16"/>
                <w:szCs w:val="16"/>
              </w:rPr>
            </w:pPr>
          </w:p>
          <w:p w14:paraId="5EBABD67" w14:textId="77777777" w:rsidR="009B07DD" w:rsidRPr="00335BE2" w:rsidRDefault="009B07DD" w:rsidP="00B35EE8">
            <w:pPr>
              <w:spacing w:line="360" w:lineRule="auto"/>
              <w:jc w:val="center"/>
              <w:rPr>
                <w:rFonts w:ascii="Arial" w:hAnsi="Arial" w:cs="Arial"/>
                <w:color w:val="000000"/>
                <w:sz w:val="16"/>
                <w:szCs w:val="16"/>
              </w:rPr>
            </w:pPr>
          </w:p>
          <w:p w14:paraId="48BE5438" w14:textId="77777777" w:rsidR="009B07DD" w:rsidRPr="00335BE2" w:rsidRDefault="009B07DD" w:rsidP="00B35EE8">
            <w:pPr>
              <w:spacing w:line="360" w:lineRule="auto"/>
              <w:jc w:val="center"/>
              <w:rPr>
                <w:rFonts w:ascii="Arial" w:hAnsi="Arial" w:cs="Arial"/>
                <w:color w:val="000000"/>
                <w:sz w:val="16"/>
                <w:szCs w:val="16"/>
              </w:rPr>
            </w:pPr>
          </w:p>
        </w:tc>
        <w:tc>
          <w:tcPr>
            <w:tcW w:w="1180" w:type="dxa"/>
            <w:tcBorders>
              <w:top w:val="nil"/>
              <w:left w:val="nil"/>
              <w:bottom w:val="nil"/>
              <w:right w:val="nil"/>
            </w:tcBorders>
            <w:shd w:val="clear" w:color="auto" w:fill="auto"/>
            <w:noWrap/>
            <w:vAlign w:val="bottom"/>
            <w:hideMark/>
          </w:tcPr>
          <w:p w14:paraId="48B1BED0" w14:textId="77777777" w:rsidR="002B61B1" w:rsidRPr="00335BE2" w:rsidRDefault="002B61B1" w:rsidP="00B35EE8">
            <w:pPr>
              <w:spacing w:line="360" w:lineRule="auto"/>
              <w:jc w:val="center"/>
              <w:rPr>
                <w:rFonts w:ascii="Arial" w:hAnsi="Arial" w:cs="Arial"/>
                <w:sz w:val="16"/>
                <w:szCs w:val="16"/>
              </w:rPr>
            </w:pPr>
          </w:p>
        </w:tc>
        <w:tc>
          <w:tcPr>
            <w:tcW w:w="1701" w:type="dxa"/>
            <w:tcBorders>
              <w:top w:val="nil"/>
              <w:left w:val="nil"/>
              <w:bottom w:val="nil"/>
              <w:right w:val="nil"/>
            </w:tcBorders>
            <w:shd w:val="clear" w:color="auto" w:fill="auto"/>
            <w:noWrap/>
            <w:vAlign w:val="bottom"/>
            <w:hideMark/>
          </w:tcPr>
          <w:p w14:paraId="65F1FC90" w14:textId="77777777" w:rsidR="002B61B1" w:rsidRPr="00335BE2" w:rsidRDefault="002B61B1" w:rsidP="00B35EE8">
            <w:pPr>
              <w:spacing w:line="360" w:lineRule="auto"/>
              <w:jc w:val="center"/>
              <w:rPr>
                <w:rFonts w:ascii="Arial" w:hAnsi="Arial" w:cs="Arial"/>
                <w:sz w:val="16"/>
                <w:szCs w:val="16"/>
              </w:rPr>
            </w:pPr>
          </w:p>
        </w:tc>
        <w:tc>
          <w:tcPr>
            <w:tcW w:w="1088" w:type="dxa"/>
            <w:tcBorders>
              <w:top w:val="nil"/>
              <w:left w:val="nil"/>
              <w:bottom w:val="nil"/>
              <w:right w:val="nil"/>
            </w:tcBorders>
            <w:shd w:val="clear" w:color="auto" w:fill="auto"/>
            <w:noWrap/>
            <w:vAlign w:val="bottom"/>
            <w:hideMark/>
          </w:tcPr>
          <w:p w14:paraId="0F7319B3" w14:textId="77777777" w:rsidR="002B61B1" w:rsidRPr="00335BE2" w:rsidRDefault="002B61B1" w:rsidP="00B35EE8">
            <w:pPr>
              <w:spacing w:line="360" w:lineRule="auto"/>
              <w:jc w:val="center"/>
              <w:rPr>
                <w:rFonts w:ascii="Arial" w:hAnsi="Arial" w:cs="Arial"/>
                <w:sz w:val="16"/>
                <w:szCs w:val="16"/>
              </w:rPr>
            </w:pPr>
          </w:p>
        </w:tc>
        <w:tc>
          <w:tcPr>
            <w:tcW w:w="1889" w:type="dxa"/>
            <w:tcBorders>
              <w:top w:val="nil"/>
              <w:left w:val="nil"/>
              <w:bottom w:val="nil"/>
              <w:right w:val="nil"/>
            </w:tcBorders>
            <w:shd w:val="clear" w:color="auto" w:fill="auto"/>
            <w:noWrap/>
            <w:vAlign w:val="bottom"/>
            <w:hideMark/>
          </w:tcPr>
          <w:p w14:paraId="4DADA565" w14:textId="77777777" w:rsidR="002B61B1" w:rsidRPr="00335BE2" w:rsidRDefault="002B61B1" w:rsidP="00B35EE8">
            <w:pPr>
              <w:spacing w:line="360" w:lineRule="auto"/>
              <w:jc w:val="center"/>
              <w:rPr>
                <w:rFonts w:ascii="Arial" w:hAnsi="Arial" w:cs="Arial"/>
                <w:sz w:val="16"/>
                <w:szCs w:val="16"/>
              </w:rPr>
            </w:pPr>
          </w:p>
        </w:tc>
        <w:tc>
          <w:tcPr>
            <w:tcW w:w="1337" w:type="dxa"/>
            <w:tcBorders>
              <w:top w:val="nil"/>
              <w:left w:val="nil"/>
              <w:bottom w:val="nil"/>
              <w:right w:val="nil"/>
            </w:tcBorders>
            <w:shd w:val="clear" w:color="auto" w:fill="auto"/>
            <w:noWrap/>
            <w:vAlign w:val="bottom"/>
            <w:hideMark/>
          </w:tcPr>
          <w:p w14:paraId="19AEE477" w14:textId="77777777" w:rsidR="002B61B1" w:rsidRPr="00335BE2" w:rsidRDefault="002B61B1" w:rsidP="00B35EE8">
            <w:pPr>
              <w:spacing w:line="360" w:lineRule="auto"/>
              <w:rPr>
                <w:rFonts w:ascii="Arial" w:hAnsi="Arial" w:cs="Arial"/>
                <w:sz w:val="16"/>
                <w:szCs w:val="16"/>
              </w:rPr>
            </w:pPr>
          </w:p>
        </w:tc>
        <w:tc>
          <w:tcPr>
            <w:tcW w:w="1214" w:type="dxa"/>
            <w:tcBorders>
              <w:top w:val="nil"/>
              <w:left w:val="nil"/>
              <w:bottom w:val="nil"/>
              <w:right w:val="nil"/>
            </w:tcBorders>
            <w:shd w:val="clear" w:color="auto" w:fill="auto"/>
            <w:noWrap/>
            <w:vAlign w:val="bottom"/>
            <w:hideMark/>
          </w:tcPr>
          <w:p w14:paraId="657F7BB9" w14:textId="77777777" w:rsidR="002B61B1" w:rsidRPr="00335BE2" w:rsidRDefault="002B61B1" w:rsidP="00B35EE8">
            <w:pPr>
              <w:spacing w:line="360" w:lineRule="auto"/>
              <w:rPr>
                <w:rFonts w:ascii="Arial" w:hAnsi="Arial" w:cs="Arial"/>
                <w:sz w:val="16"/>
                <w:szCs w:val="16"/>
              </w:rPr>
            </w:pPr>
          </w:p>
        </w:tc>
      </w:tr>
      <w:tr w:rsidR="002B61B1" w:rsidRPr="00335BE2" w14:paraId="0CB02716" w14:textId="77777777" w:rsidTr="004F1510">
        <w:trPr>
          <w:trHeight w:val="375"/>
        </w:trPr>
        <w:tc>
          <w:tcPr>
            <w:tcW w:w="9498" w:type="dxa"/>
            <w:gridSpan w:val="7"/>
            <w:tcBorders>
              <w:top w:val="nil"/>
              <w:left w:val="nil"/>
              <w:bottom w:val="nil"/>
              <w:right w:val="nil"/>
            </w:tcBorders>
            <w:shd w:val="clear" w:color="000000" w:fill="DDEBF7"/>
            <w:noWrap/>
            <w:vAlign w:val="center"/>
            <w:hideMark/>
          </w:tcPr>
          <w:p w14:paraId="183036B9" w14:textId="77777777" w:rsidR="002B61B1" w:rsidRPr="00335BE2" w:rsidRDefault="002B61B1" w:rsidP="00B35EE8">
            <w:pPr>
              <w:spacing w:line="360" w:lineRule="auto"/>
              <w:jc w:val="center"/>
              <w:rPr>
                <w:rFonts w:ascii="Arial" w:hAnsi="Arial" w:cs="Arial"/>
                <w:b/>
                <w:bCs/>
                <w:i/>
                <w:iCs/>
                <w:color w:val="002060"/>
                <w:sz w:val="16"/>
                <w:szCs w:val="16"/>
              </w:rPr>
            </w:pPr>
            <w:r w:rsidRPr="00335BE2">
              <w:rPr>
                <w:rFonts w:ascii="Arial" w:hAnsi="Arial" w:cs="Arial"/>
                <w:b/>
                <w:bCs/>
                <w:i/>
                <w:iCs/>
                <w:color w:val="002060"/>
                <w:sz w:val="16"/>
                <w:szCs w:val="16"/>
              </w:rPr>
              <w:t>Conselho Tutelar</w:t>
            </w:r>
          </w:p>
        </w:tc>
      </w:tr>
      <w:tr w:rsidR="002B61B1" w:rsidRPr="00335BE2" w14:paraId="2995564C" w14:textId="77777777" w:rsidTr="004F1510">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81C3B"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Placa</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69BFE7D6"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Marca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22DE5DF"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Modelo</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35D8496B"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Ano</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14:paraId="45856A8F"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Chassi</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14:paraId="2A55D4E1" w14:textId="77777777" w:rsidR="002B61B1" w:rsidRPr="00335BE2" w:rsidRDefault="002B61B1" w:rsidP="00B35EE8">
            <w:pPr>
              <w:spacing w:line="360" w:lineRule="auto"/>
              <w:jc w:val="center"/>
              <w:rPr>
                <w:rFonts w:ascii="Arial" w:hAnsi="Arial" w:cs="Arial"/>
                <w:b/>
                <w:bCs/>
                <w:color w:val="000000"/>
                <w:sz w:val="16"/>
                <w:szCs w:val="16"/>
              </w:rPr>
            </w:pPr>
            <w:proofErr w:type="spellStart"/>
            <w:r w:rsidRPr="00335BE2">
              <w:rPr>
                <w:rFonts w:ascii="Arial" w:hAnsi="Arial" w:cs="Arial"/>
                <w:b/>
                <w:bCs/>
                <w:color w:val="000000"/>
                <w:sz w:val="16"/>
                <w:szCs w:val="16"/>
              </w:rPr>
              <w:t>Renavam</w:t>
            </w:r>
            <w:proofErr w:type="spellEnd"/>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39D488EA"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N° Patrimônio</w:t>
            </w:r>
          </w:p>
        </w:tc>
      </w:tr>
      <w:tr w:rsidR="002B61B1" w:rsidRPr="00335BE2" w14:paraId="08002179"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11C5A8E"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PUJ 5850</w:t>
            </w:r>
          </w:p>
        </w:tc>
        <w:tc>
          <w:tcPr>
            <w:tcW w:w="1180" w:type="dxa"/>
            <w:tcBorders>
              <w:top w:val="nil"/>
              <w:left w:val="nil"/>
              <w:bottom w:val="single" w:sz="4" w:space="0" w:color="auto"/>
              <w:right w:val="single" w:sz="4" w:space="0" w:color="auto"/>
            </w:tcBorders>
            <w:shd w:val="clear" w:color="auto" w:fill="auto"/>
            <w:noWrap/>
            <w:vAlign w:val="center"/>
            <w:hideMark/>
          </w:tcPr>
          <w:p w14:paraId="17CAD53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5B62CB2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Spin 1.8L MT LT</w:t>
            </w:r>
          </w:p>
        </w:tc>
        <w:tc>
          <w:tcPr>
            <w:tcW w:w="1088" w:type="dxa"/>
            <w:tcBorders>
              <w:top w:val="nil"/>
              <w:left w:val="nil"/>
              <w:bottom w:val="single" w:sz="4" w:space="0" w:color="auto"/>
              <w:right w:val="single" w:sz="4" w:space="0" w:color="auto"/>
            </w:tcBorders>
            <w:shd w:val="clear" w:color="auto" w:fill="auto"/>
            <w:vAlign w:val="center"/>
            <w:hideMark/>
          </w:tcPr>
          <w:p w14:paraId="7818F3D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2014/2014</w:t>
            </w:r>
          </w:p>
        </w:tc>
        <w:tc>
          <w:tcPr>
            <w:tcW w:w="1889" w:type="dxa"/>
            <w:tcBorders>
              <w:top w:val="nil"/>
              <w:left w:val="nil"/>
              <w:bottom w:val="single" w:sz="4" w:space="0" w:color="auto"/>
              <w:right w:val="single" w:sz="4" w:space="0" w:color="auto"/>
            </w:tcBorders>
            <w:shd w:val="clear" w:color="auto" w:fill="auto"/>
            <w:vAlign w:val="center"/>
            <w:hideMark/>
          </w:tcPr>
          <w:p w14:paraId="704F099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9BGJB75Z0EB281347</w:t>
            </w:r>
          </w:p>
        </w:tc>
        <w:tc>
          <w:tcPr>
            <w:tcW w:w="1337" w:type="dxa"/>
            <w:tcBorders>
              <w:top w:val="nil"/>
              <w:left w:val="nil"/>
              <w:bottom w:val="single" w:sz="4" w:space="0" w:color="auto"/>
              <w:right w:val="single" w:sz="4" w:space="0" w:color="auto"/>
            </w:tcBorders>
            <w:shd w:val="clear" w:color="auto" w:fill="auto"/>
            <w:vAlign w:val="center"/>
            <w:hideMark/>
          </w:tcPr>
          <w:p w14:paraId="232FF68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14574720</w:t>
            </w:r>
          </w:p>
        </w:tc>
        <w:tc>
          <w:tcPr>
            <w:tcW w:w="1214" w:type="dxa"/>
            <w:tcBorders>
              <w:top w:val="nil"/>
              <w:left w:val="nil"/>
              <w:bottom w:val="single" w:sz="4" w:space="0" w:color="auto"/>
              <w:right w:val="single" w:sz="4" w:space="0" w:color="auto"/>
            </w:tcBorders>
            <w:shd w:val="clear" w:color="auto" w:fill="auto"/>
            <w:vAlign w:val="center"/>
            <w:hideMark/>
          </w:tcPr>
          <w:p w14:paraId="021202C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3144</w:t>
            </w:r>
          </w:p>
        </w:tc>
      </w:tr>
      <w:tr w:rsidR="002B61B1" w:rsidRPr="00335BE2" w14:paraId="40D5D273" w14:textId="77777777" w:rsidTr="004F1510">
        <w:trPr>
          <w:trHeight w:val="375"/>
        </w:trPr>
        <w:tc>
          <w:tcPr>
            <w:tcW w:w="1089" w:type="dxa"/>
            <w:tcBorders>
              <w:top w:val="nil"/>
              <w:left w:val="nil"/>
              <w:bottom w:val="nil"/>
              <w:right w:val="nil"/>
            </w:tcBorders>
            <w:shd w:val="clear" w:color="auto" w:fill="auto"/>
            <w:noWrap/>
            <w:vAlign w:val="center"/>
            <w:hideMark/>
          </w:tcPr>
          <w:p w14:paraId="0810C866" w14:textId="77777777" w:rsidR="002B61B1" w:rsidRPr="00335BE2" w:rsidRDefault="002B61B1" w:rsidP="00B35EE8">
            <w:pPr>
              <w:spacing w:line="360" w:lineRule="auto"/>
              <w:jc w:val="center"/>
              <w:rPr>
                <w:rFonts w:ascii="Arial" w:hAnsi="Arial" w:cs="Arial"/>
                <w:color w:val="000000"/>
                <w:sz w:val="16"/>
                <w:szCs w:val="16"/>
              </w:rPr>
            </w:pPr>
          </w:p>
        </w:tc>
        <w:tc>
          <w:tcPr>
            <w:tcW w:w="1180" w:type="dxa"/>
            <w:tcBorders>
              <w:top w:val="nil"/>
              <w:left w:val="nil"/>
              <w:bottom w:val="nil"/>
              <w:right w:val="nil"/>
            </w:tcBorders>
            <w:shd w:val="clear" w:color="auto" w:fill="auto"/>
            <w:noWrap/>
            <w:vAlign w:val="bottom"/>
            <w:hideMark/>
          </w:tcPr>
          <w:p w14:paraId="06E4A653" w14:textId="77777777" w:rsidR="002B61B1" w:rsidRPr="00335BE2" w:rsidRDefault="002B61B1" w:rsidP="00B35EE8">
            <w:pPr>
              <w:spacing w:line="360" w:lineRule="auto"/>
              <w:jc w:val="center"/>
              <w:rPr>
                <w:rFonts w:ascii="Arial" w:hAnsi="Arial" w:cs="Arial"/>
                <w:sz w:val="16"/>
                <w:szCs w:val="16"/>
              </w:rPr>
            </w:pPr>
          </w:p>
        </w:tc>
        <w:tc>
          <w:tcPr>
            <w:tcW w:w="1701" w:type="dxa"/>
            <w:tcBorders>
              <w:top w:val="nil"/>
              <w:left w:val="nil"/>
              <w:bottom w:val="nil"/>
              <w:right w:val="nil"/>
            </w:tcBorders>
            <w:shd w:val="clear" w:color="auto" w:fill="auto"/>
            <w:noWrap/>
            <w:vAlign w:val="bottom"/>
            <w:hideMark/>
          </w:tcPr>
          <w:p w14:paraId="0CCD67FE" w14:textId="77777777" w:rsidR="002B61B1" w:rsidRPr="00335BE2" w:rsidRDefault="002B61B1" w:rsidP="00B35EE8">
            <w:pPr>
              <w:spacing w:line="360" w:lineRule="auto"/>
              <w:jc w:val="center"/>
              <w:rPr>
                <w:rFonts w:ascii="Arial" w:hAnsi="Arial" w:cs="Arial"/>
                <w:sz w:val="16"/>
                <w:szCs w:val="16"/>
              </w:rPr>
            </w:pPr>
          </w:p>
        </w:tc>
        <w:tc>
          <w:tcPr>
            <w:tcW w:w="1088" w:type="dxa"/>
            <w:tcBorders>
              <w:top w:val="nil"/>
              <w:left w:val="nil"/>
              <w:bottom w:val="nil"/>
              <w:right w:val="nil"/>
            </w:tcBorders>
            <w:shd w:val="clear" w:color="auto" w:fill="auto"/>
            <w:noWrap/>
            <w:vAlign w:val="bottom"/>
            <w:hideMark/>
          </w:tcPr>
          <w:p w14:paraId="3F1B43CC" w14:textId="77777777" w:rsidR="002B61B1" w:rsidRPr="00335BE2" w:rsidRDefault="002B61B1" w:rsidP="00B35EE8">
            <w:pPr>
              <w:spacing w:line="360" w:lineRule="auto"/>
              <w:jc w:val="center"/>
              <w:rPr>
                <w:rFonts w:ascii="Arial" w:hAnsi="Arial" w:cs="Arial"/>
                <w:sz w:val="16"/>
                <w:szCs w:val="16"/>
              </w:rPr>
            </w:pPr>
          </w:p>
        </w:tc>
        <w:tc>
          <w:tcPr>
            <w:tcW w:w="1889" w:type="dxa"/>
            <w:tcBorders>
              <w:top w:val="nil"/>
              <w:left w:val="nil"/>
              <w:bottom w:val="nil"/>
              <w:right w:val="nil"/>
            </w:tcBorders>
            <w:shd w:val="clear" w:color="auto" w:fill="auto"/>
            <w:noWrap/>
            <w:vAlign w:val="bottom"/>
            <w:hideMark/>
          </w:tcPr>
          <w:p w14:paraId="1404AD1A" w14:textId="77777777" w:rsidR="002B61B1" w:rsidRPr="00335BE2" w:rsidRDefault="002B61B1" w:rsidP="00B35EE8">
            <w:pPr>
              <w:spacing w:line="360" w:lineRule="auto"/>
              <w:jc w:val="center"/>
              <w:rPr>
                <w:rFonts w:ascii="Arial" w:hAnsi="Arial" w:cs="Arial"/>
                <w:sz w:val="16"/>
                <w:szCs w:val="16"/>
              </w:rPr>
            </w:pPr>
          </w:p>
        </w:tc>
        <w:tc>
          <w:tcPr>
            <w:tcW w:w="1337" w:type="dxa"/>
            <w:tcBorders>
              <w:top w:val="nil"/>
              <w:left w:val="nil"/>
              <w:bottom w:val="nil"/>
              <w:right w:val="nil"/>
            </w:tcBorders>
            <w:shd w:val="clear" w:color="auto" w:fill="auto"/>
            <w:noWrap/>
            <w:vAlign w:val="bottom"/>
            <w:hideMark/>
          </w:tcPr>
          <w:p w14:paraId="12716FAD" w14:textId="77777777" w:rsidR="002B61B1" w:rsidRPr="00335BE2" w:rsidRDefault="002B61B1" w:rsidP="00B35EE8">
            <w:pPr>
              <w:spacing w:line="360" w:lineRule="auto"/>
              <w:jc w:val="center"/>
              <w:rPr>
                <w:rFonts w:ascii="Arial" w:hAnsi="Arial" w:cs="Arial"/>
                <w:sz w:val="16"/>
                <w:szCs w:val="16"/>
              </w:rPr>
            </w:pPr>
          </w:p>
        </w:tc>
        <w:tc>
          <w:tcPr>
            <w:tcW w:w="1214" w:type="dxa"/>
            <w:tcBorders>
              <w:top w:val="nil"/>
              <w:left w:val="nil"/>
              <w:bottom w:val="nil"/>
              <w:right w:val="nil"/>
            </w:tcBorders>
            <w:shd w:val="clear" w:color="auto" w:fill="auto"/>
            <w:noWrap/>
            <w:vAlign w:val="bottom"/>
            <w:hideMark/>
          </w:tcPr>
          <w:p w14:paraId="24D6004A" w14:textId="77777777" w:rsidR="002B61B1" w:rsidRPr="00335BE2" w:rsidRDefault="002B61B1" w:rsidP="00B35EE8">
            <w:pPr>
              <w:spacing w:line="360" w:lineRule="auto"/>
              <w:jc w:val="center"/>
              <w:rPr>
                <w:rFonts w:ascii="Arial" w:hAnsi="Arial" w:cs="Arial"/>
                <w:sz w:val="16"/>
                <w:szCs w:val="16"/>
              </w:rPr>
            </w:pPr>
          </w:p>
        </w:tc>
      </w:tr>
      <w:tr w:rsidR="002B61B1" w:rsidRPr="00335BE2" w14:paraId="606F074C" w14:textId="77777777" w:rsidTr="004F1510">
        <w:trPr>
          <w:trHeight w:val="375"/>
        </w:trPr>
        <w:tc>
          <w:tcPr>
            <w:tcW w:w="9498" w:type="dxa"/>
            <w:gridSpan w:val="7"/>
            <w:tcBorders>
              <w:top w:val="nil"/>
              <w:left w:val="nil"/>
              <w:bottom w:val="nil"/>
              <w:right w:val="nil"/>
            </w:tcBorders>
            <w:shd w:val="clear" w:color="000000" w:fill="DDEBF7"/>
            <w:noWrap/>
            <w:vAlign w:val="center"/>
            <w:hideMark/>
          </w:tcPr>
          <w:p w14:paraId="65F76F20" w14:textId="77777777" w:rsidR="002B61B1" w:rsidRPr="00335BE2" w:rsidRDefault="002B61B1" w:rsidP="00B35EE8">
            <w:pPr>
              <w:spacing w:line="360" w:lineRule="auto"/>
              <w:jc w:val="center"/>
              <w:rPr>
                <w:rFonts w:ascii="Arial" w:hAnsi="Arial" w:cs="Arial"/>
                <w:b/>
                <w:bCs/>
                <w:i/>
                <w:iCs/>
                <w:color w:val="002060"/>
                <w:sz w:val="16"/>
                <w:szCs w:val="16"/>
              </w:rPr>
            </w:pPr>
            <w:r w:rsidRPr="00335BE2">
              <w:rPr>
                <w:rFonts w:ascii="Arial" w:hAnsi="Arial" w:cs="Arial"/>
                <w:b/>
                <w:bCs/>
                <w:i/>
                <w:iCs/>
                <w:color w:val="002060"/>
                <w:sz w:val="16"/>
                <w:szCs w:val="16"/>
              </w:rPr>
              <w:t>  Secretaria de Assessorias – Polícia</w:t>
            </w:r>
          </w:p>
        </w:tc>
      </w:tr>
      <w:tr w:rsidR="002B61B1" w:rsidRPr="00335BE2" w14:paraId="64F3D9F8" w14:textId="77777777" w:rsidTr="004F1510">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7E54C"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Placa</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78A463A8"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Marca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5901612"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Modelo</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13AB9C1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Ano</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14:paraId="398EDE6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Chassi</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14:paraId="38F66E3B" w14:textId="77777777" w:rsidR="002B61B1" w:rsidRPr="00335BE2" w:rsidRDefault="002B61B1" w:rsidP="00B35EE8">
            <w:pPr>
              <w:spacing w:line="360" w:lineRule="auto"/>
              <w:jc w:val="center"/>
              <w:rPr>
                <w:rFonts w:ascii="Arial" w:hAnsi="Arial" w:cs="Arial"/>
                <w:b/>
                <w:bCs/>
                <w:color w:val="000000"/>
                <w:sz w:val="16"/>
                <w:szCs w:val="16"/>
              </w:rPr>
            </w:pPr>
            <w:proofErr w:type="spellStart"/>
            <w:r w:rsidRPr="00335BE2">
              <w:rPr>
                <w:rFonts w:ascii="Arial" w:hAnsi="Arial" w:cs="Arial"/>
                <w:b/>
                <w:bCs/>
                <w:color w:val="000000"/>
                <w:sz w:val="16"/>
                <w:szCs w:val="16"/>
              </w:rPr>
              <w:t>Renavam</w:t>
            </w:r>
            <w:proofErr w:type="spellEnd"/>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0EFA759"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N° Patrimônio</w:t>
            </w:r>
          </w:p>
        </w:tc>
      </w:tr>
      <w:tr w:rsidR="002B61B1" w:rsidRPr="00335BE2" w14:paraId="753E60FA"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79FDFAB9"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QUX 1348</w:t>
            </w:r>
          </w:p>
        </w:tc>
        <w:tc>
          <w:tcPr>
            <w:tcW w:w="1180" w:type="dxa"/>
            <w:tcBorders>
              <w:top w:val="nil"/>
              <w:left w:val="nil"/>
              <w:bottom w:val="single" w:sz="4" w:space="0" w:color="auto"/>
              <w:right w:val="single" w:sz="4" w:space="0" w:color="auto"/>
            </w:tcBorders>
            <w:shd w:val="clear" w:color="auto" w:fill="auto"/>
            <w:noWrap/>
            <w:vAlign w:val="center"/>
            <w:hideMark/>
          </w:tcPr>
          <w:p w14:paraId="1F88802C"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Mitshubishi</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14:paraId="52A9E04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L200 Triton</w:t>
            </w:r>
          </w:p>
        </w:tc>
        <w:tc>
          <w:tcPr>
            <w:tcW w:w="1088" w:type="dxa"/>
            <w:tcBorders>
              <w:top w:val="nil"/>
              <w:left w:val="nil"/>
              <w:bottom w:val="single" w:sz="4" w:space="0" w:color="auto"/>
              <w:right w:val="single" w:sz="4" w:space="0" w:color="auto"/>
            </w:tcBorders>
            <w:shd w:val="clear" w:color="auto" w:fill="auto"/>
            <w:vAlign w:val="center"/>
            <w:hideMark/>
          </w:tcPr>
          <w:p w14:paraId="5A0E5B9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2019/2020</w:t>
            </w:r>
          </w:p>
        </w:tc>
        <w:tc>
          <w:tcPr>
            <w:tcW w:w="1889" w:type="dxa"/>
            <w:tcBorders>
              <w:top w:val="nil"/>
              <w:left w:val="nil"/>
              <w:bottom w:val="single" w:sz="4" w:space="0" w:color="auto"/>
              <w:right w:val="single" w:sz="4" w:space="0" w:color="auto"/>
            </w:tcBorders>
            <w:shd w:val="clear" w:color="auto" w:fill="auto"/>
            <w:vAlign w:val="center"/>
            <w:hideMark/>
          </w:tcPr>
          <w:p w14:paraId="73DC682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93XXJKL1TLCK23645</w:t>
            </w:r>
          </w:p>
        </w:tc>
        <w:tc>
          <w:tcPr>
            <w:tcW w:w="1337" w:type="dxa"/>
            <w:tcBorders>
              <w:top w:val="nil"/>
              <w:left w:val="nil"/>
              <w:bottom w:val="single" w:sz="4" w:space="0" w:color="auto"/>
              <w:right w:val="single" w:sz="4" w:space="0" w:color="auto"/>
            </w:tcBorders>
            <w:shd w:val="clear" w:color="auto" w:fill="auto"/>
            <w:vAlign w:val="center"/>
            <w:hideMark/>
          </w:tcPr>
          <w:p w14:paraId="69937D4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1206928171</w:t>
            </w:r>
          </w:p>
        </w:tc>
        <w:tc>
          <w:tcPr>
            <w:tcW w:w="1214" w:type="dxa"/>
            <w:tcBorders>
              <w:top w:val="nil"/>
              <w:left w:val="nil"/>
              <w:bottom w:val="single" w:sz="4" w:space="0" w:color="auto"/>
              <w:right w:val="single" w:sz="4" w:space="0" w:color="auto"/>
            </w:tcBorders>
            <w:shd w:val="clear" w:color="auto" w:fill="auto"/>
            <w:vAlign w:val="center"/>
            <w:hideMark/>
          </w:tcPr>
          <w:p w14:paraId="5A39C4C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r>
      <w:tr w:rsidR="002B61B1" w:rsidRPr="00335BE2" w14:paraId="05301DF5"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751B457D"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QXW0E49</w:t>
            </w:r>
          </w:p>
        </w:tc>
        <w:tc>
          <w:tcPr>
            <w:tcW w:w="1180" w:type="dxa"/>
            <w:tcBorders>
              <w:top w:val="nil"/>
              <w:left w:val="nil"/>
              <w:bottom w:val="single" w:sz="4" w:space="0" w:color="auto"/>
              <w:right w:val="single" w:sz="4" w:space="0" w:color="auto"/>
            </w:tcBorders>
            <w:shd w:val="clear" w:color="auto" w:fill="auto"/>
            <w:noWrap/>
            <w:vAlign w:val="center"/>
            <w:hideMark/>
          </w:tcPr>
          <w:p w14:paraId="3245B13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Renault</w:t>
            </w:r>
          </w:p>
        </w:tc>
        <w:tc>
          <w:tcPr>
            <w:tcW w:w="1701" w:type="dxa"/>
            <w:tcBorders>
              <w:top w:val="nil"/>
              <w:left w:val="nil"/>
              <w:bottom w:val="single" w:sz="4" w:space="0" w:color="auto"/>
              <w:right w:val="single" w:sz="4" w:space="0" w:color="auto"/>
            </w:tcBorders>
            <w:shd w:val="clear" w:color="auto" w:fill="auto"/>
            <w:noWrap/>
            <w:vAlign w:val="center"/>
            <w:hideMark/>
          </w:tcPr>
          <w:p w14:paraId="36AB641E"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Duster</w:t>
            </w:r>
            <w:proofErr w:type="spellEnd"/>
            <w:r w:rsidRPr="00335BE2">
              <w:rPr>
                <w:rFonts w:ascii="Arial" w:hAnsi="Arial" w:cs="Arial"/>
                <w:color w:val="000000"/>
                <w:sz w:val="16"/>
                <w:szCs w:val="16"/>
              </w:rPr>
              <w:t xml:space="preserve"> Zen 16</w:t>
            </w:r>
          </w:p>
        </w:tc>
        <w:tc>
          <w:tcPr>
            <w:tcW w:w="1088" w:type="dxa"/>
            <w:tcBorders>
              <w:top w:val="nil"/>
              <w:left w:val="nil"/>
              <w:bottom w:val="single" w:sz="4" w:space="0" w:color="auto"/>
              <w:right w:val="single" w:sz="4" w:space="0" w:color="auto"/>
            </w:tcBorders>
            <w:shd w:val="clear" w:color="auto" w:fill="auto"/>
            <w:vAlign w:val="center"/>
            <w:hideMark/>
          </w:tcPr>
          <w:p w14:paraId="682C990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2020/2021</w:t>
            </w:r>
          </w:p>
        </w:tc>
        <w:tc>
          <w:tcPr>
            <w:tcW w:w="1889" w:type="dxa"/>
            <w:tcBorders>
              <w:top w:val="nil"/>
              <w:left w:val="nil"/>
              <w:bottom w:val="single" w:sz="4" w:space="0" w:color="auto"/>
              <w:right w:val="single" w:sz="4" w:space="0" w:color="auto"/>
            </w:tcBorders>
            <w:shd w:val="clear" w:color="auto" w:fill="auto"/>
            <w:vAlign w:val="center"/>
            <w:hideMark/>
          </w:tcPr>
          <w:p w14:paraId="11F7A25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93YHJD207MJ671024</w:t>
            </w:r>
          </w:p>
        </w:tc>
        <w:tc>
          <w:tcPr>
            <w:tcW w:w="1337" w:type="dxa"/>
            <w:tcBorders>
              <w:top w:val="nil"/>
              <w:left w:val="nil"/>
              <w:bottom w:val="single" w:sz="4" w:space="0" w:color="auto"/>
              <w:right w:val="single" w:sz="4" w:space="0" w:color="auto"/>
            </w:tcBorders>
            <w:shd w:val="clear" w:color="auto" w:fill="auto"/>
            <w:vAlign w:val="center"/>
            <w:hideMark/>
          </w:tcPr>
          <w:p w14:paraId="641BED0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1249402201</w:t>
            </w:r>
          </w:p>
        </w:tc>
        <w:tc>
          <w:tcPr>
            <w:tcW w:w="1214" w:type="dxa"/>
            <w:tcBorders>
              <w:top w:val="nil"/>
              <w:left w:val="nil"/>
              <w:bottom w:val="single" w:sz="4" w:space="0" w:color="auto"/>
              <w:right w:val="single" w:sz="4" w:space="0" w:color="auto"/>
            </w:tcBorders>
            <w:shd w:val="clear" w:color="auto" w:fill="auto"/>
            <w:vAlign w:val="center"/>
            <w:hideMark/>
          </w:tcPr>
          <w:p w14:paraId="1E60DDF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r>
      <w:tr w:rsidR="002B61B1" w:rsidRPr="00335BE2" w14:paraId="76E4FB7E" w14:textId="77777777" w:rsidTr="004F1510">
        <w:trPr>
          <w:trHeight w:val="375"/>
        </w:trPr>
        <w:tc>
          <w:tcPr>
            <w:tcW w:w="1089" w:type="dxa"/>
            <w:tcBorders>
              <w:top w:val="nil"/>
              <w:left w:val="nil"/>
              <w:bottom w:val="nil"/>
              <w:right w:val="nil"/>
            </w:tcBorders>
            <w:shd w:val="clear" w:color="auto" w:fill="auto"/>
            <w:noWrap/>
            <w:vAlign w:val="center"/>
            <w:hideMark/>
          </w:tcPr>
          <w:p w14:paraId="699F7108" w14:textId="77777777" w:rsidR="002B61B1" w:rsidRPr="00335BE2" w:rsidRDefault="002B61B1" w:rsidP="00B35EE8">
            <w:pPr>
              <w:spacing w:line="360" w:lineRule="auto"/>
              <w:jc w:val="center"/>
              <w:rPr>
                <w:rFonts w:ascii="Arial" w:hAnsi="Arial" w:cs="Arial"/>
                <w:color w:val="000000"/>
                <w:sz w:val="16"/>
                <w:szCs w:val="16"/>
              </w:rPr>
            </w:pPr>
          </w:p>
          <w:p w14:paraId="7D8AEDCC" w14:textId="77777777" w:rsidR="009B07DD" w:rsidRPr="00335BE2" w:rsidRDefault="009B07DD" w:rsidP="00B35EE8">
            <w:pPr>
              <w:spacing w:line="360" w:lineRule="auto"/>
              <w:jc w:val="center"/>
              <w:rPr>
                <w:rFonts w:ascii="Arial" w:hAnsi="Arial" w:cs="Arial"/>
                <w:color w:val="000000"/>
                <w:sz w:val="16"/>
                <w:szCs w:val="16"/>
              </w:rPr>
            </w:pPr>
          </w:p>
          <w:p w14:paraId="21F9EF96" w14:textId="77777777" w:rsidR="009B07DD" w:rsidRPr="00335BE2" w:rsidRDefault="009B07DD" w:rsidP="00B35EE8">
            <w:pPr>
              <w:spacing w:line="360" w:lineRule="auto"/>
              <w:jc w:val="center"/>
              <w:rPr>
                <w:rFonts w:ascii="Arial" w:hAnsi="Arial" w:cs="Arial"/>
                <w:color w:val="000000"/>
                <w:sz w:val="16"/>
                <w:szCs w:val="16"/>
              </w:rPr>
            </w:pPr>
          </w:p>
        </w:tc>
        <w:tc>
          <w:tcPr>
            <w:tcW w:w="1180" w:type="dxa"/>
            <w:tcBorders>
              <w:top w:val="nil"/>
              <w:left w:val="nil"/>
              <w:bottom w:val="nil"/>
              <w:right w:val="nil"/>
            </w:tcBorders>
            <w:shd w:val="clear" w:color="auto" w:fill="auto"/>
            <w:noWrap/>
            <w:vAlign w:val="bottom"/>
            <w:hideMark/>
          </w:tcPr>
          <w:p w14:paraId="0C690E15" w14:textId="77777777" w:rsidR="002B61B1" w:rsidRPr="00335BE2" w:rsidRDefault="002B61B1" w:rsidP="00B35EE8">
            <w:pPr>
              <w:spacing w:line="360" w:lineRule="auto"/>
              <w:jc w:val="center"/>
              <w:rPr>
                <w:rFonts w:ascii="Arial" w:hAnsi="Arial" w:cs="Arial"/>
                <w:sz w:val="16"/>
                <w:szCs w:val="16"/>
              </w:rPr>
            </w:pPr>
          </w:p>
        </w:tc>
        <w:tc>
          <w:tcPr>
            <w:tcW w:w="1701" w:type="dxa"/>
            <w:tcBorders>
              <w:top w:val="nil"/>
              <w:left w:val="nil"/>
              <w:bottom w:val="nil"/>
              <w:right w:val="nil"/>
            </w:tcBorders>
            <w:shd w:val="clear" w:color="auto" w:fill="auto"/>
            <w:noWrap/>
            <w:vAlign w:val="bottom"/>
            <w:hideMark/>
          </w:tcPr>
          <w:p w14:paraId="354E0522" w14:textId="77777777" w:rsidR="002B61B1" w:rsidRPr="00335BE2" w:rsidRDefault="002B61B1" w:rsidP="00B35EE8">
            <w:pPr>
              <w:spacing w:line="360" w:lineRule="auto"/>
              <w:jc w:val="center"/>
              <w:rPr>
                <w:rFonts w:ascii="Arial" w:hAnsi="Arial" w:cs="Arial"/>
                <w:sz w:val="16"/>
                <w:szCs w:val="16"/>
              </w:rPr>
            </w:pPr>
          </w:p>
        </w:tc>
        <w:tc>
          <w:tcPr>
            <w:tcW w:w="1088" w:type="dxa"/>
            <w:tcBorders>
              <w:top w:val="nil"/>
              <w:left w:val="nil"/>
              <w:bottom w:val="nil"/>
              <w:right w:val="nil"/>
            </w:tcBorders>
            <w:shd w:val="clear" w:color="auto" w:fill="auto"/>
            <w:noWrap/>
            <w:vAlign w:val="bottom"/>
            <w:hideMark/>
          </w:tcPr>
          <w:p w14:paraId="0D27CA76" w14:textId="77777777" w:rsidR="002B61B1" w:rsidRPr="00335BE2" w:rsidRDefault="002B61B1" w:rsidP="00B35EE8">
            <w:pPr>
              <w:spacing w:line="360" w:lineRule="auto"/>
              <w:jc w:val="center"/>
              <w:rPr>
                <w:rFonts w:ascii="Arial" w:hAnsi="Arial" w:cs="Arial"/>
                <w:sz w:val="16"/>
                <w:szCs w:val="16"/>
              </w:rPr>
            </w:pPr>
          </w:p>
        </w:tc>
        <w:tc>
          <w:tcPr>
            <w:tcW w:w="1889" w:type="dxa"/>
            <w:tcBorders>
              <w:top w:val="nil"/>
              <w:left w:val="nil"/>
              <w:bottom w:val="nil"/>
              <w:right w:val="nil"/>
            </w:tcBorders>
            <w:shd w:val="clear" w:color="auto" w:fill="auto"/>
            <w:noWrap/>
            <w:vAlign w:val="bottom"/>
            <w:hideMark/>
          </w:tcPr>
          <w:p w14:paraId="4A8ED3ED" w14:textId="77777777" w:rsidR="002B61B1" w:rsidRPr="00335BE2" w:rsidRDefault="002B61B1" w:rsidP="00B35EE8">
            <w:pPr>
              <w:spacing w:line="360" w:lineRule="auto"/>
              <w:jc w:val="center"/>
              <w:rPr>
                <w:rFonts w:ascii="Arial" w:hAnsi="Arial" w:cs="Arial"/>
                <w:sz w:val="16"/>
                <w:szCs w:val="16"/>
              </w:rPr>
            </w:pPr>
          </w:p>
        </w:tc>
        <w:tc>
          <w:tcPr>
            <w:tcW w:w="1337" w:type="dxa"/>
            <w:tcBorders>
              <w:top w:val="nil"/>
              <w:left w:val="nil"/>
              <w:bottom w:val="nil"/>
              <w:right w:val="nil"/>
            </w:tcBorders>
            <w:shd w:val="clear" w:color="auto" w:fill="auto"/>
            <w:noWrap/>
            <w:vAlign w:val="bottom"/>
            <w:hideMark/>
          </w:tcPr>
          <w:p w14:paraId="64651ABD" w14:textId="77777777" w:rsidR="002B61B1" w:rsidRPr="00335BE2" w:rsidRDefault="002B61B1" w:rsidP="00B35EE8">
            <w:pPr>
              <w:spacing w:line="360" w:lineRule="auto"/>
              <w:jc w:val="center"/>
              <w:rPr>
                <w:rFonts w:ascii="Arial" w:hAnsi="Arial" w:cs="Arial"/>
                <w:sz w:val="16"/>
                <w:szCs w:val="16"/>
              </w:rPr>
            </w:pPr>
          </w:p>
        </w:tc>
        <w:tc>
          <w:tcPr>
            <w:tcW w:w="1214" w:type="dxa"/>
            <w:tcBorders>
              <w:top w:val="nil"/>
              <w:left w:val="nil"/>
              <w:bottom w:val="nil"/>
              <w:right w:val="nil"/>
            </w:tcBorders>
            <w:shd w:val="clear" w:color="auto" w:fill="auto"/>
            <w:noWrap/>
            <w:vAlign w:val="bottom"/>
            <w:hideMark/>
          </w:tcPr>
          <w:p w14:paraId="15BFB73A" w14:textId="77777777" w:rsidR="002B61B1" w:rsidRPr="00335BE2" w:rsidRDefault="002B61B1" w:rsidP="00B35EE8">
            <w:pPr>
              <w:spacing w:line="360" w:lineRule="auto"/>
              <w:jc w:val="center"/>
              <w:rPr>
                <w:rFonts w:ascii="Arial" w:hAnsi="Arial" w:cs="Arial"/>
                <w:sz w:val="16"/>
                <w:szCs w:val="16"/>
              </w:rPr>
            </w:pPr>
          </w:p>
        </w:tc>
      </w:tr>
      <w:tr w:rsidR="002B61B1" w:rsidRPr="00335BE2" w14:paraId="5A9EB716" w14:textId="77777777" w:rsidTr="004F1510">
        <w:trPr>
          <w:trHeight w:val="375"/>
        </w:trPr>
        <w:tc>
          <w:tcPr>
            <w:tcW w:w="9498" w:type="dxa"/>
            <w:gridSpan w:val="7"/>
            <w:tcBorders>
              <w:top w:val="nil"/>
              <w:left w:val="nil"/>
              <w:bottom w:val="single" w:sz="4" w:space="0" w:color="auto"/>
              <w:right w:val="nil"/>
            </w:tcBorders>
            <w:shd w:val="clear" w:color="000000" w:fill="DDEBF7"/>
            <w:noWrap/>
            <w:vAlign w:val="center"/>
            <w:hideMark/>
          </w:tcPr>
          <w:p w14:paraId="4990FF4B" w14:textId="77777777" w:rsidR="002B61B1" w:rsidRPr="00335BE2" w:rsidRDefault="002B61B1" w:rsidP="00B35EE8">
            <w:pPr>
              <w:spacing w:line="360" w:lineRule="auto"/>
              <w:jc w:val="center"/>
              <w:rPr>
                <w:rFonts w:ascii="Arial" w:hAnsi="Arial" w:cs="Arial"/>
                <w:b/>
                <w:bCs/>
                <w:i/>
                <w:iCs/>
                <w:color w:val="002060"/>
                <w:sz w:val="16"/>
                <w:szCs w:val="16"/>
              </w:rPr>
            </w:pPr>
            <w:r w:rsidRPr="00335BE2">
              <w:rPr>
                <w:rFonts w:ascii="Arial" w:hAnsi="Arial" w:cs="Arial"/>
                <w:b/>
                <w:bCs/>
                <w:i/>
                <w:iCs/>
                <w:color w:val="002060"/>
                <w:sz w:val="16"/>
                <w:szCs w:val="16"/>
              </w:rPr>
              <w:t xml:space="preserve"> Secretaria Municipal de Educação</w:t>
            </w:r>
          </w:p>
        </w:tc>
      </w:tr>
      <w:tr w:rsidR="002B61B1" w:rsidRPr="00335BE2" w14:paraId="4E17BDB1"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15E2B4D7"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Placa</w:t>
            </w:r>
          </w:p>
        </w:tc>
        <w:tc>
          <w:tcPr>
            <w:tcW w:w="1180" w:type="dxa"/>
            <w:tcBorders>
              <w:top w:val="nil"/>
              <w:left w:val="nil"/>
              <w:bottom w:val="single" w:sz="4" w:space="0" w:color="auto"/>
              <w:right w:val="single" w:sz="4" w:space="0" w:color="auto"/>
            </w:tcBorders>
            <w:shd w:val="clear" w:color="auto" w:fill="auto"/>
            <w:noWrap/>
            <w:vAlign w:val="center"/>
            <w:hideMark/>
          </w:tcPr>
          <w:p w14:paraId="35405A86"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Marca</w:t>
            </w:r>
          </w:p>
        </w:tc>
        <w:tc>
          <w:tcPr>
            <w:tcW w:w="1701" w:type="dxa"/>
            <w:tcBorders>
              <w:top w:val="nil"/>
              <w:left w:val="nil"/>
              <w:bottom w:val="single" w:sz="4" w:space="0" w:color="auto"/>
              <w:right w:val="single" w:sz="4" w:space="0" w:color="auto"/>
            </w:tcBorders>
            <w:shd w:val="clear" w:color="auto" w:fill="auto"/>
            <w:noWrap/>
            <w:vAlign w:val="center"/>
            <w:hideMark/>
          </w:tcPr>
          <w:p w14:paraId="00DD85EC"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Modelo</w:t>
            </w:r>
          </w:p>
        </w:tc>
        <w:tc>
          <w:tcPr>
            <w:tcW w:w="1088" w:type="dxa"/>
            <w:tcBorders>
              <w:top w:val="nil"/>
              <w:left w:val="nil"/>
              <w:bottom w:val="single" w:sz="4" w:space="0" w:color="auto"/>
              <w:right w:val="single" w:sz="4" w:space="0" w:color="auto"/>
            </w:tcBorders>
            <w:shd w:val="clear" w:color="auto" w:fill="auto"/>
            <w:vAlign w:val="center"/>
            <w:hideMark/>
          </w:tcPr>
          <w:p w14:paraId="4D676DE6"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Ano</w:t>
            </w:r>
          </w:p>
        </w:tc>
        <w:tc>
          <w:tcPr>
            <w:tcW w:w="1889" w:type="dxa"/>
            <w:tcBorders>
              <w:top w:val="nil"/>
              <w:left w:val="nil"/>
              <w:bottom w:val="single" w:sz="4" w:space="0" w:color="auto"/>
              <w:right w:val="single" w:sz="4" w:space="0" w:color="auto"/>
            </w:tcBorders>
            <w:shd w:val="clear" w:color="auto" w:fill="auto"/>
            <w:vAlign w:val="center"/>
            <w:hideMark/>
          </w:tcPr>
          <w:p w14:paraId="13EFEF1E"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Chassi</w:t>
            </w:r>
          </w:p>
        </w:tc>
        <w:tc>
          <w:tcPr>
            <w:tcW w:w="1337" w:type="dxa"/>
            <w:tcBorders>
              <w:top w:val="nil"/>
              <w:left w:val="nil"/>
              <w:bottom w:val="single" w:sz="4" w:space="0" w:color="auto"/>
              <w:right w:val="single" w:sz="4" w:space="0" w:color="auto"/>
            </w:tcBorders>
            <w:shd w:val="clear" w:color="auto" w:fill="auto"/>
            <w:vAlign w:val="center"/>
            <w:hideMark/>
          </w:tcPr>
          <w:p w14:paraId="76B519AD" w14:textId="77777777" w:rsidR="002B61B1" w:rsidRPr="00335BE2" w:rsidRDefault="002B61B1" w:rsidP="00B35EE8">
            <w:pPr>
              <w:spacing w:line="360" w:lineRule="auto"/>
              <w:jc w:val="center"/>
              <w:rPr>
                <w:rFonts w:ascii="Arial" w:hAnsi="Arial" w:cs="Arial"/>
                <w:b/>
                <w:bCs/>
                <w:color w:val="000000"/>
                <w:sz w:val="16"/>
                <w:szCs w:val="16"/>
              </w:rPr>
            </w:pPr>
            <w:proofErr w:type="spellStart"/>
            <w:r w:rsidRPr="00335BE2">
              <w:rPr>
                <w:rFonts w:ascii="Arial" w:hAnsi="Arial" w:cs="Arial"/>
                <w:b/>
                <w:bCs/>
                <w:color w:val="000000"/>
                <w:sz w:val="16"/>
                <w:szCs w:val="16"/>
              </w:rPr>
              <w:t>Renavam</w:t>
            </w:r>
            <w:proofErr w:type="spellEnd"/>
          </w:p>
        </w:tc>
        <w:tc>
          <w:tcPr>
            <w:tcW w:w="1214" w:type="dxa"/>
            <w:tcBorders>
              <w:top w:val="nil"/>
              <w:left w:val="nil"/>
              <w:bottom w:val="single" w:sz="4" w:space="0" w:color="auto"/>
              <w:right w:val="single" w:sz="4" w:space="0" w:color="auto"/>
            </w:tcBorders>
            <w:shd w:val="clear" w:color="auto" w:fill="auto"/>
            <w:vAlign w:val="center"/>
            <w:hideMark/>
          </w:tcPr>
          <w:p w14:paraId="1CA70281"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N° Patrimônio</w:t>
            </w:r>
          </w:p>
        </w:tc>
      </w:tr>
      <w:tr w:rsidR="002B61B1" w:rsidRPr="00335BE2" w14:paraId="00616A7A"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7FD51D4B"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OXJ 9013</w:t>
            </w:r>
          </w:p>
        </w:tc>
        <w:tc>
          <w:tcPr>
            <w:tcW w:w="1180" w:type="dxa"/>
            <w:tcBorders>
              <w:top w:val="nil"/>
              <w:left w:val="nil"/>
              <w:bottom w:val="single" w:sz="4" w:space="0" w:color="auto"/>
              <w:right w:val="single" w:sz="4" w:space="0" w:color="auto"/>
            </w:tcBorders>
            <w:shd w:val="clear" w:color="auto" w:fill="auto"/>
            <w:noWrap/>
            <w:vAlign w:val="center"/>
            <w:hideMark/>
          </w:tcPr>
          <w:p w14:paraId="2DD1B8F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Volkswagen</w:t>
            </w:r>
          </w:p>
        </w:tc>
        <w:tc>
          <w:tcPr>
            <w:tcW w:w="1701" w:type="dxa"/>
            <w:tcBorders>
              <w:top w:val="nil"/>
              <w:left w:val="nil"/>
              <w:bottom w:val="single" w:sz="4" w:space="0" w:color="auto"/>
              <w:right w:val="single" w:sz="4" w:space="0" w:color="auto"/>
            </w:tcBorders>
            <w:shd w:val="clear" w:color="auto" w:fill="auto"/>
            <w:noWrap/>
            <w:vAlign w:val="center"/>
            <w:hideMark/>
          </w:tcPr>
          <w:p w14:paraId="61B192C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Ônibus 15.190</w:t>
            </w:r>
          </w:p>
        </w:tc>
        <w:tc>
          <w:tcPr>
            <w:tcW w:w="1088" w:type="dxa"/>
            <w:tcBorders>
              <w:top w:val="nil"/>
              <w:left w:val="nil"/>
              <w:bottom w:val="single" w:sz="4" w:space="0" w:color="auto"/>
              <w:right w:val="single" w:sz="4" w:space="0" w:color="auto"/>
            </w:tcBorders>
            <w:shd w:val="clear" w:color="auto" w:fill="auto"/>
            <w:vAlign w:val="center"/>
            <w:hideMark/>
          </w:tcPr>
          <w:p w14:paraId="7459AFB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2014/2014</w:t>
            </w:r>
          </w:p>
        </w:tc>
        <w:tc>
          <w:tcPr>
            <w:tcW w:w="1889" w:type="dxa"/>
            <w:tcBorders>
              <w:top w:val="nil"/>
              <w:left w:val="nil"/>
              <w:bottom w:val="single" w:sz="4" w:space="0" w:color="auto"/>
              <w:right w:val="single" w:sz="4" w:space="0" w:color="auto"/>
            </w:tcBorders>
            <w:shd w:val="clear" w:color="auto" w:fill="auto"/>
            <w:vAlign w:val="center"/>
            <w:hideMark/>
          </w:tcPr>
          <w:p w14:paraId="2FB6F93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9532E82W1ER427177</w:t>
            </w:r>
          </w:p>
        </w:tc>
        <w:tc>
          <w:tcPr>
            <w:tcW w:w="1337" w:type="dxa"/>
            <w:tcBorders>
              <w:top w:val="nil"/>
              <w:left w:val="nil"/>
              <w:bottom w:val="single" w:sz="4" w:space="0" w:color="auto"/>
              <w:right w:val="single" w:sz="4" w:space="0" w:color="auto"/>
            </w:tcBorders>
            <w:shd w:val="clear" w:color="auto" w:fill="auto"/>
            <w:vAlign w:val="center"/>
            <w:hideMark/>
          </w:tcPr>
          <w:p w14:paraId="1984797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7725807</w:t>
            </w:r>
          </w:p>
        </w:tc>
        <w:tc>
          <w:tcPr>
            <w:tcW w:w="1214" w:type="dxa"/>
            <w:tcBorders>
              <w:top w:val="nil"/>
              <w:left w:val="nil"/>
              <w:bottom w:val="single" w:sz="4" w:space="0" w:color="auto"/>
              <w:right w:val="single" w:sz="4" w:space="0" w:color="auto"/>
            </w:tcBorders>
            <w:shd w:val="clear" w:color="auto" w:fill="auto"/>
            <w:vAlign w:val="center"/>
            <w:hideMark/>
          </w:tcPr>
          <w:p w14:paraId="0A33CD8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3114</w:t>
            </w:r>
          </w:p>
        </w:tc>
      </w:tr>
      <w:tr w:rsidR="002B61B1" w:rsidRPr="00335BE2" w14:paraId="4D118A67"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343E6C0A"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PXN 0309</w:t>
            </w:r>
          </w:p>
        </w:tc>
        <w:tc>
          <w:tcPr>
            <w:tcW w:w="1180" w:type="dxa"/>
            <w:tcBorders>
              <w:top w:val="nil"/>
              <w:left w:val="nil"/>
              <w:bottom w:val="single" w:sz="4" w:space="0" w:color="auto"/>
              <w:right w:val="single" w:sz="4" w:space="0" w:color="auto"/>
            </w:tcBorders>
            <w:shd w:val="clear" w:color="auto" w:fill="auto"/>
            <w:noWrap/>
            <w:vAlign w:val="center"/>
            <w:hideMark/>
          </w:tcPr>
          <w:p w14:paraId="59C38B6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Iveco</w:t>
            </w:r>
          </w:p>
        </w:tc>
        <w:tc>
          <w:tcPr>
            <w:tcW w:w="1701" w:type="dxa"/>
            <w:tcBorders>
              <w:top w:val="nil"/>
              <w:left w:val="nil"/>
              <w:bottom w:val="single" w:sz="4" w:space="0" w:color="auto"/>
              <w:right w:val="single" w:sz="4" w:space="0" w:color="auto"/>
            </w:tcBorders>
            <w:shd w:val="clear" w:color="auto" w:fill="auto"/>
            <w:noWrap/>
            <w:vAlign w:val="center"/>
            <w:hideMark/>
          </w:tcPr>
          <w:p w14:paraId="3DC8F45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xml:space="preserve">Ônibus </w:t>
            </w:r>
            <w:proofErr w:type="spellStart"/>
            <w:r w:rsidRPr="00335BE2">
              <w:rPr>
                <w:rFonts w:ascii="Arial" w:hAnsi="Arial" w:cs="Arial"/>
                <w:color w:val="000000"/>
                <w:sz w:val="16"/>
                <w:szCs w:val="16"/>
              </w:rPr>
              <w:t>Cityclass</w:t>
            </w:r>
            <w:proofErr w:type="spellEnd"/>
          </w:p>
        </w:tc>
        <w:tc>
          <w:tcPr>
            <w:tcW w:w="1088" w:type="dxa"/>
            <w:tcBorders>
              <w:top w:val="nil"/>
              <w:left w:val="nil"/>
              <w:bottom w:val="single" w:sz="4" w:space="0" w:color="auto"/>
              <w:right w:val="single" w:sz="4" w:space="0" w:color="auto"/>
            </w:tcBorders>
            <w:shd w:val="clear" w:color="auto" w:fill="auto"/>
            <w:vAlign w:val="center"/>
            <w:hideMark/>
          </w:tcPr>
          <w:p w14:paraId="6152B7B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2015/2016</w:t>
            </w:r>
          </w:p>
        </w:tc>
        <w:tc>
          <w:tcPr>
            <w:tcW w:w="1889" w:type="dxa"/>
            <w:tcBorders>
              <w:top w:val="nil"/>
              <w:left w:val="nil"/>
              <w:bottom w:val="single" w:sz="4" w:space="0" w:color="auto"/>
              <w:right w:val="single" w:sz="4" w:space="0" w:color="auto"/>
            </w:tcBorders>
            <w:shd w:val="clear" w:color="auto" w:fill="auto"/>
            <w:vAlign w:val="center"/>
            <w:hideMark/>
          </w:tcPr>
          <w:p w14:paraId="3D5E1EC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93ZL68CO1G8466235</w:t>
            </w:r>
          </w:p>
        </w:tc>
        <w:tc>
          <w:tcPr>
            <w:tcW w:w="1337" w:type="dxa"/>
            <w:tcBorders>
              <w:top w:val="nil"/>
              <w:left w:val="nil"/>
              <w:bottom w:val="single" w:sz="4" w:space="0" w:color="auto"/>
              <w:right w:val="single" w:sz="4" w:space="0" w:color="auto"/>
            </w:tcBorders>
            <w:shd w:val="clear" w:color="auto" w:fill="auto"/>
            <w:vAlign w:val="center"/>
            <w:hideMark/>
          </w:tcPr>
          <w:p w14:paraId="5ED070F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1082102820</w:t>
            </w:r>
          </w:p>
        </w:tc>
        <w:tc>
          <w:tcPr>
            <w:tcW w:w="1214" w:type="dxa"/>
            <w:tcBorders>
              <w:top w:val="nil"/>
              <w:left w:val="nil"/>
              <w:bottom w:val="single" w:sz="4" w:space="0" w:color="auto"/>
              <w:right w:val="single" w:sz="4" w:space="0" w:color="auto"/>
            </w:tcBorders>
            <w:shd w:val="clear" w:color="auto" w:fill="auto"/>
            <w:vAlign w:val="center"/>
            <w:hideMark/>
          </w:tcPr>
          <w:p w14:paraId="7D8AB36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3439</w:t>
            </w:r>
          </w:p>
        </w:tc>
      </w:tr>
      <w:tr w:rsidR="002B61B1" w:rsidRPr="00335BE2" w14:paraId="79869802"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34F7615E"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PYE 3762</w:t>
            </w:r>
          </w:p>
        </w:tc>
        <w:tc>
          <w:tcPr>
            <w:tcW w:w="1180" w:type="dxa"/>
            <w:tcBorders>
              <w:top w:val="nil"/>
              <w:left w:val="nil"/>
              <w:bottom w:val="single" w:sz="4" w:space="0" w:color="auto"/>
              <w:right w:val="single" w:sz="4" w:space="0" w:color="auto"/>
            </w:tcBorders>
            <w:shd w:val="clear" w:color="auto" w:fill="auto"/>
            <w:noWrap/>
            <w:vAlign w:val="center"/>
            <w:hideMark/>
          </w:tcPr>
          <w:p w14:paraId="115F25B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Iveco</w:t>
            </w:r>
          </w:p>
        </w:tc>
        <w:tc>
          <w:tcPr>
            <w:tcW w:w="1701" w:type="dxa"/>
            <w:tcBorders>
              <w:top w:val="nil"/>
              <w:left w:val="nil"/>
              <w:bottom w:val="single" w:sz="4" w:space="0" w:color="auto"/>
              <w:right w:val="single" w:sz="4" w:space="0" w:color="auto"/>
            </w:tcBorders>
            <w:shd w:val="clear" w:color="auto" w:fill="auto"/>
            <w:noWrap/>
            <w:vAlign w:val="center"/>
            <w:hideMark/>
          </w:tcPr>
          <w:p w14:paraId="0A36E42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xml:space="preserve">Ônibus </w:t>
            </w:r>
            <w:proofErr w:type="spellStart"/>
            <w:r w:rsidRPr="00335BE2">
              <w:rPr>
                <w:rFonts w:ascii="Arial" w:hAnsi="Arial" w:cs="Arial"/>
                <w:color w:val="000000"/>
                <w:sz w:val="16"/>
                <w:szCs w:val="16"/>
              </w:rPr>
              <w:t>Wayclass</w:t>
            </w:r>
            <w:proofErr w:type="spellEnd"/>
          </w:p>
        </w:tc>
        <w:tc>
          <w:tcPr>
            <w:tcW w:w="1088" w:type="dxa"/>
            <w:tcBorders>
              <w:top w:val="nil"/>
              <w:left w:val="nil"/>
              <w:bottom w:val="single" w:sz="4" w:space="0" w:color="auto"/>
              <w:right w:val="single" w:sz="4" w:space="0" w:color="auto"/>
            </w:tcBorders>
            <w:shd w:val="clear" w:color="auto" w:fill="auto"/>
            <w:vAlign w:val="center"/>
            <w:hideMark/>
          </w:tcPr>
          <w:p w14:paraId="76DA891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2016/2016</w:t>
            </w:r>
          </w:p>
        </w:tc>
        <w:tc>
          <w:tcPr>
            <w:tcW w:w="1889" w:type="dxa"/>
            <w:tcBorders>
              <w:top w:val="nil"/>
              <w:left w:val="nil"/>
              <w:bottom w:val="single" w:sz="4" w:space="0" w:color="auto"/>
              <w:right w:val="single" w:sz="4" w:space="0" w:color="auto"/>
            </w:tcBorders>
            <w:shd w:val="clear" w:color="auto" w:fill="auto"/>
            <w:vAlign w:val="center"/>
            <w:hideMark/>
          </w:tcPr>
          <w:p w14:paraId="38CB60E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93ZL68CO1G8469299</w:t>
            </w:r>
          </w:p>
        </w:tc>
        <w:tc>
          <w:tcPr>
            <w:tcW w:w="1337" w:type="dxa"/>
            <w:tcBorders>
              <w:top w:val="nil"/>
              <w:left w:val="nil"/>
              <w:bottom w:val="single" w:sz="4" w:space="0" w:color="auto"/>
              <w:right w:val="single" w:sz="4" w:space="0" w:color="auto"/>
            </w:tcBorders>
            <w:shd w:val="clear" w:color="auto" w:fill="auto"/>
            <w:vAlign w:val="center"/>
            <w:hideMark/>
          </w:tcPr>
          <w:p w14:paraId="6D50398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1094365464</w:t>
            </w:r>
          </w:p>
        </w:tc>
        <w:tc>
          <w:tcPr>
            <w:tcW w:w="1214" w:type="dxa"/>
            <w:tcBorders>
              <w:top w:val="nil"/>
              <w:left w:val="nil"/>
              <w:bottom w:val="single" w:sz="4" w:space="0" w:color="auto"/>
              <w:right w:val="single" w:sz="4" w:space="0" w:color="auto"/>
            </w:tcBorders>
            <w:shd w:val="clear" w:color="auto" w:fill="auto"/>
            <w:vAlign w:val="center"/>
            <w:hideMark/>
          </w:tcPr>
          <w:p w14:paraId="39BBED2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3513</w:t>
            </w:r>
          </w:p>
        </w:tc>
      </w:tr>
      <w:tr w:rsidR="002B61B1" w:rsidRPr="00335BE2" w14:paraId="672C97D9"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3B827B9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QOZ 6881</w:t>
            </w:r>
          </w:p>
        </w:tc>
        <w:tc>
          <w:tcPr>
            <w:tcW w:w="1180" w:type="dxa"/>
            <w:tcBorders>
              <w:top w:val="nil"/>
              <w:left w:val="nil"/>
              <w:bottom w:val="single" w:sz="4" w:space="0" w:color="auto"/>
              <w:right w:val="single" w:sz="4" w:space="0" w:color="auto"/>
            </w:tcBorders>
            <w:shd w:val="clear" w:color="auto" w:fill="auto"/>
            <w:noWrap/>
            <w:vAlign w:val="center"/>
            <w:hideMark/>
          </w:tcPr>
          <w:p w14:paraId="17CB207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Iveco</w:t>
            </w:r>
          </w:p>
        </w:tc>
        <w:tc>
          <w:tcPr>
            <w:tcW w:w="1701" w:type="dxa"/>
            <w:tcBorders>
              <w:top w:val="nil"/>
              <w:left w:val="nil"/>
              <w:bottom w:val="single" w:sz="4" w:space="0" w:color="auto"/>
              <w:right w:val="single" w:sz="4" w:space="0" w:color="auto"/>
            </w:tcBorders>
            <w:shd w:val="clear" w:color="auto" w:fill="auto"/>
            <w:noWrap/>
            <w:vAlign w:val="center"/>
            <w:hideMark/>
          </w:tcPr>
          <w:p w14:paraId="66A8AD2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Wayclass70C17HDE</w:t>
            </w:r>
          </w:p>
        </w:tc>
        <w:tc>
          <w:tcPr>
            <w:tcW w:w="1088" w:type="dxa"/>
            <w:tcBorders>
              <w:top w:val="nil"/>
              <w:left w:val="nil"/>
              <w:bottom w:val="single" w:sz="4" w:space="0" w:color="auto"/>
              <w:right w:val="single" w:sz="4" w:space="0" w:color="auto"/>
            </w:tcBorders>
            <w:shd w:val="clear" w:color="auto" w:fill="auto"/>
            <w:vAlign w:val="center"/>
            <w:hideMark/>
          </w:tcPr>
          <w:p w14:paraId="70076EA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2018/2019</w:t>
            </w:r>
          </w:p>
        </w:tc>
        <w:tc>
          <w:tcPr>
            <w:tcW w:w="1889" w:type="dxa"/>
            <w:tcBorders>
              <w:top w:val="nil"/>
              <w:left w:val="nil"/>
              <w:bottom w:val="single" w:sz="4" w:space="0" w:color="auto"/>
              <w:right w:val="single" w:sz="4" w:space="0" w:color="auto"/>
            </w:tcBorders>
            <w:shd w:val="clear" w:color="auto" w:fill="auto"/>
            <w:vAlign w:val="center"/>
            <w:hideMark/>
          </w:tcPr>
          <w:p w14:paraId="682E0E4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93ZL72CO1K8481281</w:t>
            </w:r>
          </w:p>
        </w:tc>
        <w:tc>
          <w:tcPr>
            <w:tcW w:w="1337" w:type="dxa"/>
            <w:tcBorders>
              <w:top w:val="nil"/>
              <w:left w:val="nil"/>
              <w:bottom w:val="single" w:sz="4" w:space="0" w:color="auto"/>
              <w:right w:val="single" w:sz="4" w:space="0" w:color="auto"/>
            </w:tcBorders>
            <w:shd w:val="clear" w:color="auto" w:fill="auto"/>
            <w:vAlign w:val="center"/>
            <w:hideMark/>
          </w:tcPr>
          <w:p w14:paraId="49E6D0C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1161831840</w:t>
            </w:r>
          </w:p>
        </w:tc>
        <w:tc>
          <w:tcPr>
            <w:tcW w:w="1214" w:type="dxa"/>
            <w:tcBorders>
              <w:top w:val="nil"/>
              <w:left w:val="nil"/>
              <w:bottom w:val="single" w:sz="4" w:space="0" w:color="auto"/>
              <w:right w:val="single" w:sz="4" w:space="0" w:color="auto"/>
            </w:tcBorders>
            <w:shd w:val="clear" w:color="auto" w:fill="auto"/>
            <w:vAlign w:val="center"/>
            <w:hideMark/>
          </w:tcPr>
          <w:p w14:paraId="36E415F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3852</w:t>
            </w:r>
          </w:p>
        </w:tc>
      </w:tr>
      <w:tr w:rsidR="002B61B1" w:rsidRPr="00335BE2" w14:paraId="7434534A"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34CA5339"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QXJ 5319</w:t>
            </w:r>
          </w:p>
        </w:tc>
        <w:tc>
          <w:tcPr>
            <w:tcW w:w="1180" w:type="dxa"/>
            <w:tcBorders>
              <w:top w:val="nil"/>
              <w:left w:val="nil"/>
              <w:bottom w:val="single" w:sz="4" w:space="0" w:color="auto"/>
              <w:right w:val="single" w:sz="4" w:space="0" w:color="auto"/>
            </w:tcBorders>
            <w:shd w:val="clear" w:color="auto" w:fill="auto"/>
            <w:noWrap/>
            <w:vAlign w:val="center"/>
            <w:hideMark/>
          </w:tcPr>
          <w:p w14:paraId="50E7810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5C4EDDA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Spin 18L AT Premium</w:t>
            </w:r>
          </w:p>
        </w:tc>
        <w:tc>
          <w:tcPr>
            <w:tcW w:w="1088" w:type="dxa"/>
            <w:tcBorders>
              <w:top w:val="nil"/>
              <w:left w:val="nil"/>
              <w:bottom w:val="single" w:sz="4" w:space="0" w:color="auto"/>
              <w:right w:val="single" w:sz="4" w:space="0" w:color="auto"/>
            </w:tcBorders>
            <w:shd w:val="clear" w:color="auto" w:fill="auto"/>
            <w:vAlign w:val="center"/>
            <w:hideMark/>
          </w:tcPr>
          <w:p w14:paraId="5899911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2019/2020</w:t>
            </w:r>
          </w:p>
        </w:tc>
        <w:tc>
          <w:tcPr>
            <w:tcW w:w="1889" w:type="dxa"/>
            <w:tcBorders>
              <w:top w:val="nil"/>
              <w:left w:val="nil"/>
              <w:bottom w:val="single" w:sz="4" w:space="0" w:color="auto"/>
              <w:right w:val="single" w:sz="4" w:space="0" w:color="auto"/>
            </w:tcBorders>
            <w:shd w:val="clear" w:color="auto" w:fill="auto"/>
            <w:vAlign w:val="center"/>
            <w:hideMark/>
          </w:tcPr>
          <w:p w14:paraId="166078F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9BGJP7520LB121140</w:t>
            </w:r>
          </w:p>
        </w:tc>
        <w:tc>
          <w:tcPr>
            <w:tcW w:w="1337" w:type="dxa"/>
            <w:tcBorders>
              <w:top w:val="nil"/>
              <w:left w:val="nil"/>
              <w:bottom w:val="single" w:sz="4" w:space="0" w:color="auto"/>
              <w:right w:val="single" w:sz="4" w:space="0" w:color="auto"/>
            </w:tcBorders>
            <w:shd w:val="clear" w:color="auto" w:fill="auto"/>
            <w:vAlign w:val="center"/>
            <w:hideMark/>
          </w:tcPr>
          <w:p w14:paraId="0E0CC85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1217948861</w:t>
            </w:r>
          </w:p>
        </w:tc>
        <w:tc>
          <w:tcPr>
            <w:tcW w:w="1214" w:type="dxa"/>
            <w:tcBorders>
              <w:top w:val="nil"/>
              <w:left w:val="nil"/>
              <w:bottom w:val="single" w:sz="4" w:space="0" w:color="auto"/>
              <w:right w:val="single" w:sz="4" w:space="0" w:color="auto"/>
            </w:tcBorders>
            <w:shd w:val="clear" w:color="auto" w:fill="auto"/>
            <w:vAlign w:val="center"/>
            <w:hideMark/>
          </w:tcPr>
          <w:p w14:paraId="1B6E5EB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4252</w:t>
            </w:r>
          </w:p>
        </w:tc>
      </w:tr>
      <w:tr w:rsidR="002B61B1" w:rsidRPr="00335BE2" w14:paraId="0BB92365"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166C42A9"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QXJ 5335</w:t>
            </w:r>
          </w:p>
        </w:tc>
        <w:tc>
          <w:tcPr>
            <w:tcW w:w="1180" w:type="dxa"/>
            <w:tcBorders>
              <w:top w:val="nil"/>
              <w:left w:val="nil"/>
              <w:bottom w:val="single" w:sz="4" w:space="0" w:color="auto"/>
              <w:right w:val="single" w:sz="4" w:space="0" w:color="auto"/>
            </w:tcBorders>
            <w:shd w:val="clear" w:color="auto" w:fill="auto"/>
            <w:noWrap/>
            <w:vAlign w:val="center"/>
            <w:hideMark/>
          </w:tcPr>
          <w:p w14:paraId="5245FBC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61D8C57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Spin 18L AT Premium</w:t>
            </w:r>
          </w:p>
        </w:tc>
        <w:tc>
          <w:tcPr>
            <w:tcW w:w="1088" w:type="dxa"/>
            <w:tcBorders>
              <w:top w:val="nil"/>
              <w:left w:val="nil"/>
              <w:bottom w:val="single" w:sz="4" w:space="0" w:color="auto"/>
              <w:right w:val="single" w:sz="4" w:space="0" w:color="auto"/>
            </w:tcBorders>
            <w:shd w:val="clear" w:color="auto" w:fill="auto"/>
            <w:vAlign w:val="center"/>
            <w:hideMark/>
          </w:tcPr>
          <w:p w14:paraId="541CBE6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2019/2020</w:t>
            </w:r>
          </w:p>
        </w:tc>
        <w:tc>
          <w:tcPr>
            <w:tcW w:w="1889" w:type="dxa"/>
            <w:tcBorders>
              <w:top w:val="nil"/>
              <w:left w:val="nil"/>
              <w:bottom w:val="single" w:sz="4" w:space="0" w:color="auto"/>
              <w:right w:val="single" w:sz="4" w:space="0" w:color="auto"/>
            </w:tcBorders>
            <w:shd w:val="clear" w:color="auto" w:fill="auto"/>
            <w:vAlign w:val="center"/>
            <w:hideMark/>
          </w:tcPr>
          <w:p w14:paraId="6DC12A2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9BGJP7520LB121301</w:t>
            </w:r>
          </w:p>
        </w:tc>
        <w:tc>
          <w:tcPr>
            <w:tcW w:w="1337" w:type="dxa"/>
            <w:tcBorders>
              <w:top w:val="nil"/>
              <w:left w:val="nil"/>
              <w:bottom w:val="single" w:sz="4" w:space="0" w:color="auto"/>
              <w:right w:val="single" w:sz="4" w:space="0" w:color="auto"/>
            </w:tcBorders>
            <w:shd w:val="clear" w:color="auto" w:fill="auto"/>
            <w:vAlign w:val="center"/>
            <w:hideMark/>
          </w:tcPr>
          <w:p w14:paraId="267B88A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1216932635</w:t>
            </w:r>
          </w:p>
        </w:tc>
        <w:tc>
          <w:tcPr>
            <w:tcW w:w="1214" w:type="dxa"/>
            <w:tcBorders>
              <w:top w:val="nil"/>
              <w:left w:val="nil"/>
              <w:bottom w:val="single" w:sz="4" w:space="0" w:color="auto"/>
              <w:right w:val="single" w:sz="4" w:space="0" w:color="auto"/>
            </w:tcBorders>
            <w:shd w:val="clear" w:color="auto" w:fill="auto"/>
            <w:vAlign w:val="center"/>
            <w:hideMark/>
          </w:tcPr>
          <w:p w14:paraId="6C36C1E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4266</w:t>
            </w:r>
          </w:p>
        </w:tc>
      </w:tr>
      <w:tr w:rsidR="002B61B1" w:rsidRPr="00335BE2" w14:paraId="31CC382A"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588F8BF8"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RMS 7F74</w:t>
            </w:r>
          </w:p>
        </w:tc>
        <w:tc>
          <w:tcPr>
            <w:tcW w:w="1180" w:type="dxa"/>
            <w:tcBorders>
              <w:top w:val="nil"/>
              <w:left w:val="nil"/>
              <w:bottom w:val="single" w:sz="4" w:space="0" w:color="auto"/>
              <w:right w:val="single" w:sz="4" w:space="0" w:color="auto"/>
            </w:tcBorders>
            <w:shd w:val="clear" w:color="auto" w:fill="auto"/>
            <w:noWrap/>
            <w:vAlign w:val="center"/>
            <w:hideMark/>
          </w:tcPr>
          <w:p w14:paraId="15F97E5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1F71846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Ducato</w:t>
            </w:r>
          </w:p>
        </w:tc>
        <w:tc>
          <w:tcPr>
            <w:tcW w:w="1088" w:type="dxa"/>
            <w:tcBorders>
              <w:top w:val="nil"/>
              <w:left w:val="nil"/>
              <w:bottom w:val="single" w:sz="4" w:space="0" w:color="auto"/>
              <w:right w:val="single" w:sz="4" w:space="0" w:color="auto"/>
            </w:tcBorders>
            <w:shd w:val="clear" w:color="auto" w:fill="auto"/>
            <w:vAlign w:val="center"/>
            <w:hideMark/>
          </w:tcPr>
          <w:p w14:paraId="60F0923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2020/2020</w:t>
            </w:r>
          </w:p>
        </w:tc>
        <w:tc>
          <w:tcPr>
            <w:tcW w:w="1889" w:type="dxa"/>
            <w:tcBorders>
              <w:top w:val="nil"/>
              <w:left w:val="nil"/>
              <w:bottom w:val="single" w:sz="4" w:space="0" w:color="auto"/>
              <w:right w:val="single" w:sz="4" w:space="0" w:color="auto"/>
            </w:tcBorders>
            <w:shd w:val="clear" w:color="auto" w:fill="auto"/>
            <w:vAlign w:val="center"/>
            <w:hideMark/>
          </w:tcPr>
          <w:p w14:paraId="082565E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3C6EFVEK6LE118925</w:t>
            </w:r>
          </w:p>
        </w:tc>
        <w:tc>
          <w:tcPr>
            <w:tcW w:w="1337" w:type="dxa"/>
            <w:tcBorders>
              <w:top w:val="nil"/>
              <w:left w:val="nil"/>
              <w:bottom w:val="single" w:sz="4" w:space="0" w:color="auto"/>
              <w:right w:val="single" w:sz="4" w:space="0" w:color="auto"/>
            </w:tcBorders>
            <w:shd w:val="clear" w:color="auto" w:fill="auto"/>
            <w:vAlign w:val="center"/>
            <w:hideMark/>
          </w:tcPr>
          <w:p w14:paraId="1DC30B5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1258555090</w:t>
            </w:r>
          </w:p>
        </w:tc>
        <w:tc>
          <w:tcPr>
            <w:tcW w:w="1214" w:type="dxa"/>
            <w:tcBorders>
              <w:top w:val="nil"/>
              <w:left w:val="nil"/>
              <w:bottom w:val="single" w:sz="4" w:space="0" w:color="auto"/>
              <w:right w:val="single" w:sz="4" w:space="0" w:color="auto"/>
            </w:tcBorders>
            <w:shd w:val="clear" w:color="auto" w:fill="auto"/>
            <w:vAlign w:val="center"/>
            <w:hideMark/>
          </w:tcPr>
          <w:p w14:paraId="5E95BEF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4359</w:t>
            </w:r>
          </w:p>
        </w:tc>
      </w:tr>
      <w:tr w:rsidR="002B61B1" w:rsidRPr="00335BE2" w14:paraId="542A9F0E"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29377B5"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PXJ 8085</w:t>
            </w:r>
          </w:p>
        </w:tc>
        <w:tc>
          <w:tcPr>
            <w:tcW w:w="1180" w:type="dxa"/>
            <w:tcBorders>
              <w:top w:val="nil"/>
              <w:left w:val="nil"/>
              <w:bottom w:val="single" w:sz="4" w:space="0" w:color="auto"/>
              <w:right w:val="single" w:sz="4" w:space="0" w:color="auto"/>
            </w:tcBorders>
            <w:shd w:val="clear" w:color="auto" w:fill="auto"/>
            <w:noWrap/>
            <w:vAlign w:val="center"/>
            <w:hideMark/>
          </w:tcPr>
          <w:p w14:paraId="6E64031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0DD6726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xml:space="preserve">Pálio </w:t>
            </w:r>
            <w:proofErr w:type="spellStart"/>
            <w:r w:rsidRPr="00335BE2">
              <w:rPr>
                <w:rFonts w:ascii="Arial" w:hAnsi="Arial" w:cs="Arial"/>
                <w:color w:val="000000"/>
                <w:sz w:val="16"/>
                <w:szCs w:val="16"/>
              </w:rPr>
              <w:t>Fire</w:t>
            </w:r>
            <w:proofErr w:type="spellEnd"/>
          </w:p>
        </w:tc>
        <w:tc>
          <w:tcPr>
            <w:tcW w:w="1088" w:type="dxa"/>
            <w:tcBorders>
              <w:top w:val="nil"/>
              <w:left w:val="nil"/>
              <w:bottom w:val="single" w:sz="4" w:space="0" w:color="auto"/>
              <w:right w:val="single" w:sz="4" w:space="0" w:color="auto"/>
            </w:tcBorders>
            <w:shd w:val="clear" w:color="auto" w:fill="auto"/>
            <w:vAlign w:val="center"/>
            <w:hideMark/>
          </w:tcPr>
          <w:p w14:paraId="76EEBD7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2015/2016</w:t>
            </w:r>
          </w:p>
        </w:tc>
        <w:tc>
          <w:tcPr>
            <w:tcW w:w="1889" w:type="dxa"/>
            <w:tcBorders>
              <w:top w:val="nil"/>
              <w:left w:val="nil"/>
              <w:bottom w:val="single" w:sz="4" w:space="0" w:color="auto"/>
              <w:right w:val="single" w:sz="4" w:space="0" w:color="auto"/>
            </w:tcBorders>
            <w:shd w:val="clear" w:color="auto" w:fill="auto"/>
            <w:vAlign w:val="center"/>
            <w:hideMark/>
          </w:tcPr>
          <w:p w14:paraId="3FE864D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9BD17122ZG7570818</w:t>
            </w:r>
          </w:p>
        </w:tc>
        <w:tc>
          <w:tcPr>
            <w:tcW w:w="1337" w:type="dxa"/>
            <w:tcBorders>
              <w:top w:val="nil"/>
              <w:left w:val="nil"/>
              <w:bottom w:val="single" w:sz="4" w:space="0" w:color="auto"/>
              <w:right w:val="single" w:sz="4" w:space="0" w:color="auto"/>
            </w:tcBorders>
            <w:shd w:val="clear" w:color="auto" w:fill="auto"/>
            <w:vAlign w:val="center"/>
            <w:hideMark/>
          </w:tcPr>
          <w:p w14:paraId="51714C7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1078284900</w:t>
            </w:r>
          </w:p>
        </w:tc>
        <w:tc>
          <w:tcPr>
            <w:tcW w:w="1214" w:type="dxa"/>
            <w:tcBorders>
              <w:top w:val="nil"/>
              <w:left w:val="nil"/>
              <w:bottom w:val="single" w:sz="4" w:space="0" w:color="auto"/>
              <w:right w:val="single" w:sz="4" w:space="0" w:color="auto"/>
            </w:tcBorders>
            <w:shd w:val="clear" w:color="auto" w:fill="auto"/>
            <w:vAlign w:val="center"/>
            <w:hideMark/>
          </w:tcPr>
          <w:p w14:paraId="028F729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3436</w:t>
            </w:r>
          </w:p>
        </w:tc>
      </w:tr>
      <w:tr w:rsidR="002B61B1" w:rsidRPr="00335BE2" w14:paraId="6A2D50B4"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224C46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RUG4J38</w:t>
            </w:r>
          </w:p>
        </w:tc>
        <w:tc>
          <w:tcPr>
            <w:tcW w:w="1180" w:type="dxa"/>
            <w:tcBorders>
              <w:top w:val="nil"/>
              <w:left w:val="nil"/>
              <w:bottom w:val="single" w:sz="4" w:space="0" w:color="auto"/>
              <w:right w:val="single" w:sz="4" w:space="0" w:color="auto"/>
            </w:tcBorders>
            <w:shd w:val="clear" w:color="auto" w:fill="auto"/>
            <w:noWrap/>
            <w:vAlign w:val="center"/>
            <w:hideMark/>
          </w:tcPr>
          <w:p w14:paraId="578EF4D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Mercedes</w:t>
            </w:r>
          </w:p>
        </w:tc>
        <w:tc>
          <w:tcPr>
            <w:tcW w:w="1701" w:type="dxa"/>
            <w:tcBorders>
              <w:top w:val="nil"/>
              <w:left w:val="nil"/>
              <w:bottom w:val="single" w:sz="4" w:space="0" w:color="auto"/>
              <w:right w:val="single" w:sz="4" w:space="0" w:color="auto"/>
            </w:tcBorders>
            <w:shd w:val="clear" w:color="auto" w:fill="auto"/>
            <w:noWrap/>
            <w:vAlign w:val="center"/>
            <w:hideMark/>
          </w:tcPr>
          <w:p w14:paraId="2252AA2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Sprinter</w:t>
            </w:r>
          </w:p>
        </w:tc>
        <w:tc>
          <w:tcPr>
            <w:tcW w:w="1088" w:type="dxa"/>
            <w:tcBorders>
              <w:top w:val="nil"/>
              <w:left w:val="nil"/>
              <w:bottom w:val="single" w:sz="4" w:space="0" w:color="auto"/>
              <w:right w:val="single" w:sz="4" w:space="0" w:color="auto"/>
            </w:tcBorders>
            <w:shd w:val="clear" w:color="auto" w:fill="auto"/>
            <w:vAlign w:val="center"/>
            <w:hideMark/>
          </w:tcPr>
          <w:p w14:paraId="58567BC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2022/2022</w:t>
            </w:r>
          </w:p>
        </w:tc>
        <w:tc>
          <w:tcPr>
            <w:tcW w:w="1889" w:type="dxa"/>
            <w:tcBorders>
              <w:top w:val="nil"/>
              <w:left w:val="nil"/>
              <w:bottom w:val="single" w:sz="4" w:space="0" w:color="auto"/>
              <w:right w:val="single" w:sz="4" w:space="0" w:color="auto"/>
            </w:tcBorders>
            <w:shd w:val="clear" w:color="auto" w:fill="auto"/>
            <w:vAlign w:val="center"/>
            <w:hideMark/>
          </w:tcPr>
          <w:p w14:paraId="08D834F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8AC907643NE213546</w:t>
            </w:r>
          </w:p>
        </w:tc>
        <w:tc>
          <w:tcPr>
            <w:tcW w:w="1337" w:type="dxa"/>
            <w:tcBorders>
              <w:top w:val="nil"/>
              <w:left w:val="nil"/>
              <w:bottom w:val="single" w:sz="4" w:space="0" w:color="auto"/>
              <w:right w:val="single" w:sz="4" w:space="0" w:color="auto"/>
            </w:tcBorders>
            <w:shd w:val="clear" w:color="auto" w:fill="auto"/>
            <w:vAlign w:val="center"/>
            <w:hideMark/>
          </w:tcPr>
          <w:p w14:paraId="6974211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1299074100</w:t>
            </w:r>
          </w:p>
        </w:tc>
        <w:tc>
          <w:tcPr>
            <w:tcW w:w="1214" w:type="dxa"/>
            <w:tcBorders>
              <w:top w:val="nil"/>
              <w:left w:val="nil"/>
              <w:bottom w:val="single" w:sz="4" w:space="0" w:color="auto"/>
              <w:right w:val="single" w:sz="4" w:space="0" w:color="auto"/>
            </w:tcBorders>
            <w:shd w:val="clear" w:color="auto" w:fill="auto"/>
            <w:vAlign w:val="center"/>
            <w:hideMark/>
          </w:tcPr>
          <w:p w14:paraId="2725A4B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4633</w:t>
            </w:r>
          </w:p>
        </w:tc>
      </w:tr>
      <w:tr w:rsidR="002B61B1" w:rsidRPr="00335BE2" w14:paraId="2BE0E20C" w14:textId="77777777" w:rsidTr="004F1510">
        <w:trPr>
          <w:trHeight w:val="300"/>
        </w:trPr>
        <w:tc>
          <w:tcPr>
            <w:tcW w:w="1089" w:type="dxa"/>
            <w:tcBorders>
              <w:top w:val="nil"/>
              <w:left w:val="nil"/>
              <w:bottom w:val="nil"/>
              <w:right w:val="nil"/>
            </w:tcBorders>
            <w:shd w:val="clear" w:color="auto" w:fill="auto"/>
            <w:noWrap/>
            <w:vAlign w:val="center"/>
            <w:hideMark/>
          </w:tcPr>
          <w:p w14:paraId="677E0120" w14:textId="77777777" w:rsidR="002B61B1" w:rsidRPr="00335BE2" w:rsidRDefault="002B61B1" w:rsidP="00B35EE8">
            <w:pPr>
              <w:spacing w:line="360" w:lineRule="auto"/>
              <w:rPr>
                <w:rFonts w:ascii="Arial" w:hAnsi="Arial" w:cs="Arial"/>
                <w:b/>
                <w:bCs/>
                <w:color w:val="FF0000"/>
                <w:sz w:val="16"/>
                <w:szCs w:val="16"/>
              </w:rPr>
            </w:pPr>
          </w:p>
          <w:p w14:paraId="67FE0C81" w14:textId="77777777" w:rsidR="002B61B1" w:rsidRPr="00335BE2" w:rsidRDefault="002B61B1" w:rsidP="00B35EE8">
            <w:pPr>
              <w:spacing w:line="360" w:lineRule="auto"/>
              <w:rPr>
                <w:rFonts w:ascii="Arial" w:hAnsi="Arial" w:cs="Arial"/>
                <w:b/>
                <w:bCs/>
                <w:color w:val="FF0000"/>
                <w:sz w:val="16"/>
                <w:szCs w:val="16"/>
              </w:rPr>
            </w:pPr>
          </w:p>
        </w:tc>
        <w:tc>
          <w:tcPr>
            <w:tcW w:w="1180" w:type="dxa"/>
            <w:tcBorders>
              <w:top w:val="nil"/>
              <w:left w:val="nil"/>
              <w:bottom w:val="nil"/>
              <w:right w:val="nil"/>
            </w:tcBorders>
            <w:shd w:val="clear" w:color="auto" w:fill="auto"/>
            <w:noWrap/>
            <w:vAlign w:val="bottom"/>
            <w:hideMark/>
          </w:tcPr>
          <w:p w14:paraId="18328F93" w14:textId="77777777" w:rsidR="002B61B1" w:rsidRPr="00335BE2" w:rsidRDefault="002B61B1" w:rsidP="00B35EE8">
            <w:pPr>
              <w:spacing w:line="360" w:lineRule="auto"/>
              <w:jc w:val="center"/>
              <w:rPr>
                <w:rFonts w:ascii="Arial" w:hAnsi="Arial" w:cs="Arial"/>
                <w:sz w:val="16"/>
                <w:szCs w:val="16"/>
              </w:rPr>
            </w:pPr>
          </w:p>
          <w:p w14:paraId="66BAC4A7" w14:textId="77777777" w:rsidR="002B61B1" w:rsidRPr="00335BE2" w:rsidRDefault="002B61B1" w:rsidP="00B35EE8">
            <w:pPr>
              <w:spacing w:line="360" w:lineRule="auto"/>
              <w:jc w:val="center"/>
              <w:rPr>
                <w:rFonts w:ascii="Arial" w:hAnsi="Arial" w:cs="Arial"/>
                <w:sz w:val="16"/>
                <w:szCs w:val="16"/>
              </w:rPr>
            </w:pPr>
          </w:p>
        </w:tc>
        <w:tc>
          <w:tcPr>
            <w:tcW w:w="1701" w:type="dxa"/>
            <w:tcBorders>
              <w:top w:val="nil"/>
              <w:left w:val="nil"/>
              <w:bottom w:val="nil"/>
              <w:right w:val="nil"/>
            </w:tcBorders>
            <w:shd w:val="clear" w:color="auto" w:fill="auto"/>
            <w:noWrap/>
            <w:vAlign w:val="bottom"/>
            <w:hideMark/>
          </w:tcPr>
          <w:p w14:paraId="26173B19" w14:textId="77777777" w:rsidR="002B61B1" w:rsidRPr="00335BE2" w:rsidRDefault="002B61B1" w:rsidP="00B35EE8">
            <w:pPr>
              <w:spacing w:line="360" w:lineRule="auto"/>
              <w:jc w:val="center"/>
              <w:rPr>
                <w:rFonts w:ascii="Arial" w:hAnsi="Arial" w:cs="Arial"/>
                <w:sz w:val="16"/>
                <w:szCs w:val="16"/>
              </w:rPr>
            </w:pPr>
          </w:p>
        </w:tc>
        <w:tc>
          <w:tcPr>
            <w:tcW w:w="1088" w:type="dxa"/>
            <w:tcBorders>
              <w:top w:val="nil"/>
              <w:left w:val="nil"/>
              <w:bottom w:val="nil"/>
              <w:right w:val="nil"/>
            </w:tcBorders>
            <w:shd w:val="clear" w:color="auto" w:fill="auto"/>
            <w:noWrap/>
            <w:vAlign w:val="bottom"/>
            <w:hideMark/>
          </w:tcPr>
          <w:p w14:paraId="6442EE4B" w14:textId="77777777" w:rsidR="002B61B1" w:rsidRPr="00335BE2" w:rsidRDefault="002B61B1" w:rsidP="00B35EE8">
            <w:pPr>
              <w:spacing w:line="360" w:lineRule="auto"/>
              <w:jc w:val="center"/>
              <w:rPr>
                <w:rFonts w:ascii="Arial" w:hAnsi="Arial" w:cs="Arial"/>
                <w:sz w:val="16"/>
                <w:szCs w:val="16"/>
              </w:rPr>
            </w:pPr>
          </w:p>
        </w:tc>
        <w:tc>
          <w:tcPr>
            <w:tcW w:w="1889" w:type="dxa"/>
            <w:tcBorders>
              <w:top w:val="nil"/>
              <w:left w:val="nil"/>
              <w:bottom w:val="nil"/>
              <w:right w:val="nil"/>
            </w:tcBorders>
            <w:shd w:val="clear" w:color="auto" w:fill="auto"/>
            <w:noWrap/>
            <w:vAlign w:val="bottom"/>
            <w:hideMark/>
          </w:tcPr>
          <w:p w14:paraId="76BCA6A2" w14:textId="77777777" w:rsidR="002B61B1" w:rsidRPr="00335BE2" w:rsidRDefault="002B61B1" w:rsidP="00B35EE8">
            <w:pPr>
              <w:spacing w:line="360" w:lineRule="auto"/>
              <w:jc w:val="center"/>
              <w:rPr>
                <w:rFonts w:ascii="Arial" w:hAnsi="Arial" w:cs="Arial"/>
                <w:sz w:val="16"/>
                <w:szCs w:val="16"/>
              </w:rPr>
            </w:pPr>
          </w:p>
        </w:tc>
        <w:tc>
          <w:tcPr>
            <w:tcW w:w="1337" w:type="dxa"/>
            <w:tcBorders>
              <w:top w:val="nil"/>
              <w:left w:val="nil"/>
              <w:bottom w:val="nil"/>
              <w:right w:val="nil"/>
            </w:tcBorders>
            <w:shd w:val="clear" w:color="auto" w:fill="auto"/>
            <w:noWrap/>
            <w:vAlign w:val="bottom"/>
            <w:hideMark/>
          </w:tcPr>
          <w:p w14:paraId="3E518A90" w14:textId="77777777" w:rsidR="002B61B1" w:rsidRPr="00335BE2" w:rsidRDefault="002B61B1" w:rsidP="00B35EE8">
            <w:pPr>
              <w:spacing w:line="360" w:lineRule="auto"/>
              <w:jc w:val="center"/>
              <w:rPr>
                <w:rFonts w:ascii="Arial" w:hAnsi="Arial" w:cs="Arial"/>
                <w:sz w:val="16"/>
                <w:szCs w:val="16"/>
              </w:rPr>
            </w:pPr>
          </w:p>
        </w:tc>
        <w:tc>
          <w:tcPr>
            <w:tcW w:w="1214" w:type="dxa"/>
            <w:tcBorders>
              <w:top w:val="nil"/>
              <w:left w:val="nil"/>
              <w:bottom w:val="nil"/>
              <w:right w:val="nil"/>
            </w:tcBorders>
            <w:shd w:val="clear" w:color="auto" w:fill="auto"/>
            <w:noWrap/>
            <w:vAlign w:val="bottom"/>
            <w:hideMark/>
          </w:tcPr>
          <w:p w14:paraId="593D9DF0" w14:textId="77777777" w:rsidR="002B61B1" w:rsidRPr="00335BE2" w:rsidRDefault="002B61B1" w:rsidP="00B35EE8">
            <w:pPr>
              <w:spacing w:line="360" w:lineRule="auto"/>
              <w:jc w:val="center"/>
              <w:rPr>
                <w:rFonts w:ascii="Arial" w:hAnsi="Arial" w:cs="Arial"/>
                <w:sz w:val="16"/>
                <w:szCs w:val="16"/>
              </w:rPr>
            </w:pPr>
          </w:p>
        </w:tc>
      </w:tr>
      <w:tr w:rsidR="002B61B1" w:rsidRPr="00335BE2" w14:paraId="2FFE29AC" w14:textId="77777777" w:rsidTr="004F1510">
        <w:trPr>
          <w:trHeight w:val="375"/>
        </w:trPr>
        <w:tc>
          <w:tcPr>
            <w:tcW w:w="9498" w:type="dxa"/>
            <w:gridSpan w:val="7"/>
            <w:tcBorders>
              <w:top w:val="nil"/>
              <w:left w:val="nil"/>
              <w:bottom w:val="single" w:sz="4" w:space="0" w:color="auto"/>
              <w:right w:val="nil"/>
            </w:tcBorders>
            <w:shd w:val="clear" w:color="000000" w:fill="DDEBF7"/>
            <w:noWrap/>
            <w:vAlign w:val="center"/>
            <w:hideMark/>
          </w:tcPr>
          <w:p w14:paraId="6D4CA260" w14:textId="77777777" w:rsidR="002B61B1" w:rsidRPr="00335BE2" w:rsidRDefault="002B61B1" w:rsidP="00B35EE8">
            <w:pPr>
              <w:spacing w:line="360" w:lineRule="auto"/>
              <w:jc w:val="center"/>
              <w:rPr>
                <w:rFonts w:ascii="Arial" w:hAnsi="Arial" w:cs="Arial"/>
                <w:b/>
                <w:bCs/>
                <w:i/>
                <w:iCs/>
                <w:color w:val="002060"/>
                <w:sz w:val="16"/>
                <w:szCs w:val="16"/>
              </w:rPr>
            </w:pPr>
            <w:r w:rsidRPr="00335BE2">
              <w:rPr>
                <w:rFonts w:ascii="Arial" w:hAnsi="Arial" w:cs="Arial"/>
                <w:b/>
                <w:bCs/>
                <w:i/>
                <w:iCs/>
                <w:color w:val="002060"/>
                <w:sz w:val="16"/>
                <w:szCs w:val="16"/>
              </w:rPr>
              <w:t>Secretaria de Desenvolvimento Urbano</w:t>
            </w:r>
          </w:p>
        </w:tc>
      </w:tr>
      <w:tr w:rsidR="002B61B1" w:rsidRPr="00335BE2" w14:paraId="10B5FA42"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44917B6F"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Placa</w:t>
            </w:r>
          </w:p>
        </w:tc>
        <w:tc>
          <w:tcPr>
            <w:tcW w:w="1180" w:type="dxa"/>
            <w:tcBorders>
              <w:top w:val="nil"/>
              <w:left w:val="nil"/>
              <w:bottom w:val="single" w:sz="4" w:space="0" w:color="auto"/>
              <w:right w:val="single" w:sz="4" w:space="0" w:color="auto"/>
            </w:tcBorders>
            <w:shd w:val="clear" w:color="auto" w:fill="auto"/>
            <w:noWrap/>
            <w:vAlign w:val="center"/>
            <w:hideMark/>
          </w:tcPr>
          <w:p w14:paraId="1C3923E6"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Marca</w:t>
            </w:r>
          </w:p>
        </w:tc>
        <w:tc>
          <w:tcPr>
            <w:tcW w:w="1701" w:type="dxa"/>
            <w:tcBorders>
              <w:top w:val="nil"/>
              <w:left w:val="nil"/>
              <w:bottom w:val="single" w:sz="4" w:space="0" w:color="auto"/>
              <w:right w:val="single" w:sz="4" w:space="0" w:color="auto"/>
            </w:tcBorders>
            <w:shd w:val="clear" w:color="auto" w:fill="auto"/>
            <w:noWrap/>
            <w:vAlign w:val="center"/>
            <w:hideMark/>
          </w:tcPr>
          <w:p w14:paraId="5722E879"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Modelo</w:t>
            </w:r>
          </w:p>
        </w:tc>
        <w:tc>
          <w:tcPr>
            <w:tcW w:w="1088" w:type="dxa"/>
            <w:tcBorders>
              <w:top w:val="nil"/>
              <w:left w:val="nil"/>
              <w:bottom w:val="single" w:sz="4" w:space="0" w:color="auto"/>
              <w:right w:val="single" w:sz="4" w:space="0" w:color="auto"/>
            </w:tcBorders>
            <w:shd w:val="clear" w:color="auto" w:fill="auto"/>
            <w:vAlign w:val="center"/>
            <w:hideMark/>
          </w:tcPr>
          <w:p w14:paraId="713D537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Ano</w:t>
            </w:r>
          </w:p>
        </w:tc>
        <w:tc>
          <w:tcPr>
            <w:tcW w:w="1889" w:type="dxa"/>
            <w:tcBorders>
              <w:top w:val="nil"/>
              <w:left w:val="nil"/>
              <w:bottom w:val="single" w:sz="4" w:space="0" w:color="auto"/>
              <w:right w:val="single" w:sz="4" w:space="0" w:color="auto"/>
            </w:tcBorders>
            <w:shd w:val="clear" w:color="auto" w:fill="auto"/>
            <w:vAlign w:val="center"/>
            <w:hideMark/>
          </w:tcPr>
          <w:p w14:paraId="58B77FC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Chassi</w:t>
            </w:r>
          </w:p>
        </w:tc>
        <w:tc>
          <w:tcPr>
            <w:tcW w:w="1337" w:type="dxa"/>
            <w:tcBorders>
              <w:top w:val="nil"/>
              <w:left w:val="nil"/>
              <w:bottom w:val="single" w:sz="4" w:space="0" w:color="auto"/>
              <w:right w:val="single" w:sz="4" w:space="0" w:color="auto"/>
            </w:tcBorders>
            <w:shd w:val="clear" w:color="auto" w:fill="auto"/>
            <w:vAlign w:val="center"/>
            <w:hideMark/>
          </w:tcPr>
          <w:p w14:paraId="12ACD746" w14:textId="77777777" w:rsidR="002B61B1" w:rsidRPr="00335BE2" w:rsidRDefault="002B61B1" w:rsidP="00B35EE8">
            <w:pPr>
              <w:spacing w:line="360" w:lineRule="auto"/>
              <w:jc w:val="center"/>
              <w:rPr>
                <w:rFonts w:ascii="Arial" w:hAnsi="Arial" w:cs="Arial"/>
                <w:b/>
                <w:bCs/>
                <w:color w:val="000000"/>
                <w:sz w:val="16"/>
                <w:szCs w:val="16"/>
              </w:rPr>
            </w:pPr>
            <w:proofErr w:type="spellStart"/>
            <w:r w:rsidRPr="00335BE2">
              <w:rPr>
                <w:rFonts w:ascii="Arial" w:hAnsi="Arial" w:cs="Arial"/>
                <w:b/>
                <w:bCs/>
                <w:color w:val="000000"/>
                <w:sz w:val="16"/>
                <w:szCs w:val="16"/>
              </w:rPr>
              <w:t>Renavam</w:t>
            </w:r>
            <w:proofErr w:type="spellEnd"/>
          </w:p>
        </w:tc>
        <w:tc>
          <w:tcPr>
            <w:tcW w:w="1214" w:type="dxa"/>
            <w:tcBorders>
              <w:top w:val="nil"/>
              <w:left w:val="nil"/>
              <w:bottom w:val="single" w:sz="4" w:space="0" w:color="auto"/>
              <w:right w:val="single" w:sz="4" w:space="0" w:color="auto"/>
            </w:tcBorders>
            <w:shd w:val="clear" w:color="auto" w:fill="auto"/>
            <w:vAlign w:val="center"/>
            <w:hideMark/>
          </w:tcPr>
          <w:p w14:paraId="0BCB48D6"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N° Patrimônio</w:t>
            </w:r>
          </w:p>
        </w:tc>
      </w:tr>
      <w:tr w:rsidR="002B61B1" w:rsidRPr="00335BE2" w14:paraId="40386577" w14:textId="77777777" w:rsidTr="004F1510">
        <w:trPr>
          <w:trHeight w:val="36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304E788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OQM 9963</w:t>
            </w:r>
          </w:p>
        </w:tc>
        <w:tc>
          <w:tcPr>
            <w:tcW w:w="1180" w:type="dxa"/>
            <w:tcBorders>
              <w:top w:val="nil"/>
              <w:left w:val="nil"/>
              <w:bottom w:val="single" w:sz="4" w:space="0" w:color="auto"/>
              <w:right w:val="single" w:sz="4" w:space="0" w:color="auto"/>
            </w:tcBorders>
            <w:shd w:val="clear" w:color="auto" w:fill="auto"/>
            <w:noWrap/>
            <w:vAlign w:val="center"/>
            <w:hideMark/>
          </w:tcPr>
          <w:p w14:paraId="4D721ED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Mercedes Benz</w:t>
            </w:r>
          </w:p>
        </w:tc>
        <w:tc>
          <w:tcPr>
            <w:tcW w:w="1701" w:type="dxa"/>
            <w:tcBorders>
              <w:top w:val="nil"/>
              <w:left w:val="nil"/>
              <w:bottom w:val="single" w:sz="4" w:space="0" w:color="auto"/>
              <w:right w:val="single" w:sz="4" w:space="0" w:color="auto"/>
            </w:tcBorders>
            <w:shd w:val="clear" w:color="auto" w:fill="auto"/>
            <w:noWrap/>
            <w:vAlign w:val="center"/>
            <w:hideMark/>
          </w:tcPr>
          <w:p w14:paraId="2E1520FA"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Atron</w:t>
            </w:r>
            <w:proofErr w:type="spellEnd"/>
            <w:r w:rsidRPr="00335BE2">
              <w:rPr>
                <w:rFonts w:ascii="Arial" w:hAnsi="Arial" w:cs="Arial"/>
                <w:color w:val="000000"/>
                <w:sz w:val="16"/>
                <w:szCs w:val="16"/>
              </w:rPr>
              <w:t xml:space="preserve"> 1719 K</w:t>
            </w:r>
          </w:p>
        </w:tc>
        <w:tc>
          <w:tcPr>
            <w:tcW w:w="1088" w:type="dxa"/>
            <w:tcBorders>
              <w:top w:val="nil"/>
              <w:left w:val="nil"/>
              <w:bottom w:val="single" w:sz="4" w:space="0" w:color="auto"/>
              <w:right w:val="single" w:sz="4" w:space="0" w:color="auto"/>
            </w:tcBorders>
            <w:shd w:val="clear" w:color="auto" w:fill="auto"/>
            <w:vAlign w:val="center"/>
            <w:hideMark/>
          </w:tcPr>
          <w:p w14:paraId="7B9EE39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2013/2013</w:t>
            </w:r>
          </w:p>
        </w:tc>
        <w:tc>
          <w:tcPr>
            <w:tcW w:w="1889" w:type="dxa"/>
            <w:tcBorders>
              <w:top w:val="nil"/>
              <w:left w:val="nil"/>
              <w:bottom w:val="single" w:sz="4" w:space="0" w:color="auto"/>
              <w:right w:val="single" w:sz="4" w:space="0" w:color="auto"/>
            </w:tcBorders>
            <w:shd w:val="clear" w:color="auto" w:fill="auto"/>
            <w:vAlign w:val="center"/>
            <w:hideMark/>
          </w:tcPr>
          <w:p w14:paraId="198F2B9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9BM693185DB932499</w:t>
            </w:r>
          </w:p>
        </w:tc>
        <w:tc>
          <w:tcPr>
            <w:tcW w:w="1337" w:type="dxa"/>
            <w:tcBorders>
              <w:top w:val="nil"/>
              <w:left w:val="nil"/>
              <w:bottom w:val="single" w:sz="4" w:space="0" w:color="auto"/>
              <w:right w:val="single" w:sz="4" w:space="0" w:color="auto"/>
            </w:tcBorders>
            <w:shd w:val="clear" w:color="auto" w:fill="auto"/>
            <w:vAlign w:val="center"/>
            <w:hideMark/>
          </w:tcPr>
          <w:p w14:paraId="24874D9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589250175</w:t>
            </w:r>
          </w:p>
        </w:tc>
        <w:tc>
          <w:tcPr>
            <w:tcW w:w="1214" w:type="dxa"/>
            <w:tcBorders>
              <w:top w:val="nil"/>
              <w:left w:val="nil"/>
              <w:bottom w:val="single" w:sz="4" w:space="0" w:color="auto"/>
              <w:right w:val="single" w:sz="4" w:space="0" w:color="auto"/>
            </w:tcBorders>
            <w:shd w:val="clear" w:color="auto" w:fill="auto"/>
            <w:vAlign w:val="center"/>
            <w:hideMark/>
          </w:tcPr>
          <w:p w14:paraId="75B8739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3055</w:t>
            </w:r>
          </w:p>
        </w:tc>
      </w:tr>
      <w:tr w:rsidR="002B61B1" w:rsidRPr="00335BE2" w14:paraId="3BDB3A68" w14:textId="77777777" w:rsidTr="004F1510">
        <w:trPr>
          <w:trHeight w:val="285"/>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4E9963D1"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RFK 6F27</w:t>
            </w:r>
          </w:p>
        </w:tc>
        <w:tc>
          <w:tcPr>
            <w:tcW w:w="1180" w:type="dxa"/>
            <w:tcBorders>
              <w:top w:val="nil"/>
              <w:left w:val="nil"/>
              <w:bottom w:val="single" w:sz="4" w:space="0" w:color="auto"/>
              <w:right w:val="single" w:sz="4" w:space="0" w:color="auto"/>
            </w:tcBorders>
            <w:shd w:val="clear" w:color="auto" w:fill="auto"/>
            <w:noWrap/>
            <w:vAlign w:val="center"/>
            <w:hideMark/>
          </w:tcPr>
          <w:p w14:paraId="6D971DB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595CF38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Montana LS2</w:t>
            </w:r>
          </w:p>
        </w:tc>
        <w:tc>
          <w:tcPr>
            <w:tcW w:w="1088" w:type="dxa"/>
            <w:tcBorders>
              <w:top w:val="nil"/>
              <w:left w:val="nil"/>
              <w:bottom w:val="single" w:sz="4" w:space="0" w:color="auto"/>
              <w:right w:val="single" w:sz="4" w:space="0" w:color="auto"/>
            </w:tcBorders>
            <w:shd w:val="clear" w:color="auto" w:fill="auto"/>
            <w:vAlign w:val="center"/>
            <w:hideMark/>
          </w:tcPr>
          <w:p w14:paraId="5DF7D62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2020/2020</w:t>
            </w:r>
          </w:p>
        </w:tc>
        <w:tc>
          <w:tcPr>
            <w:tcW w:w="1889" w:type="dxa"/>
            <w:tcBorders>
              <w:top w:val="nil"/>
              <w:left w:val="nil"/>
              <w:bottom w:val="single" w:sz="4" w:space="0" w:color="auto"/>
              <w:right w:val="single" w:sz="4" w:space="0" w:color="auto"/>
            </w:tcBorders>
            <w:shd w:val="clear" w:color="auto" w:fill="auto"/>
            <w:vAlign w:val="center"/>
            <w:hideMark/>
          </w:tcPr>
          <w:p w14:paraId="07DFEBB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9BGCA8030LB192474</w:t>
            </w:r>
          </w:p>
        </w:tc>
        <w:tc>
          <w:tcPr>
            <w:tcW w:w="1337" w:type="dxa"/>
            <w:tcBorders>
              <w:top w:val="nil"/>
              <w:left w:val="nil"/>
              <w:bottom w:val="single" w:sz="4" w:space="0" w:color="auto"/>
              <w:right w:val="single" w:sz="4" w:space="0" w:color="auto"/>
            </w:tcBorders>
            <w:shd w:val="clear" w:color="auto" w:fill="auto"/>
            <w:vAlign w:val="center"/>
            <w:hideMark/>
          </w:tcPr>
          <w:p w14:paraId="346298E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1233866475</w:t>
            </w:r>
          </w:p>
        </w:tc>
        <w:tc>
          <w:tcPr>
            <w:tcW w:w="1214" w:type="dxa"/>
            <w:tcBorders>
              <w:top w:val="nil"/>
              <w:left w:val="nil"/>
              <w:bottom w:val="single" w:sz="4" w:space="0" w:color="auto"/>
              <w:right w:val="single" w:sz="4" w:space="0" w:color="auto"/>
            </w:tcBorders>
            <w:shd w:val="clear" w:color="auto" w:fill="auto"/>
            <w:vAlign w:val="center"/>
            <w:hideMark/>
          </w:tcPr>
          <w:p w14:paraId="458FE1E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4311</w:t>
            </w:r>
          </w:p>
        </w:tc>
      </w:tr>
      <w:tr w:rsidR="002B61B1" w:rsidRPr="00335BE2" w14:paraId="576A3873" w14:textId="77777777" w:rsidTr="004F1510">
        <w:trPr>
          <w:trHeight w:val="315"/>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45C848A"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PMM 0094</w:t>
            </w:r>
          </w:p>
        </w:tc>
        <w:tc>
          <w:tcPr>
            <w:tcW w:w="1180" w:type="dxa"/>
            <w:tcBorders>
              <w:top w:val="nil"/>
              <w:left w:val="nil"/>
              <w:bottom w:val="single" w:sz="4" w:space="0" w:color="auto"/>
              <w:right w:val="single" w:sz="4" w:space="0" w:color="auto"/>
            </w:tcBorders>
            <w:shd w:val="clear" w:color="auto" w:fill="auto"/>
            <w:noWrap/>
            <w:vAlign w:val="center"/>
            <w:hideMark/>
          </w:tcPr>
          <w:p w14:paraId="4C559D6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Randon</w:t>
            </w:r>
          </w:p>
        </w:tc>
        <w:tc>
          <w:tcPr>
            <w:tcW w:w="1701" w:type="dxa"/>
            <w:tcBorders>
              <w:top w:val="nil"/>
              <w:left w:val="nil"/>
              <w:bottom w:val="single" w:sz="4" w:space="0" w:color="auto"/>
              <w:right w:val="single" w:sz="4" w:space="0" w:color="auto"/>
            </w:tcBorders>
            <w:shd w:val="clear" w:color="auto" w:fill="auto"/>
            <w:noWrap/>
            <w:vAlign w:val="center"/>
            <w:hideMark/>
          </w:tcPr>
          <w:p w14:paraId="0B83D77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Retroescavadeira</w:t>
            </w:r>
          </w:p>
        </w:tc>
        <w:tc>
          <w:tcPr>
            <w:tcW w:w="1088" w:type="dxa"/>
            <w:tcBorders>
              <w:top w:val="nil"/>
              <w:left w:val="nil"/>
              <w:bottom w:val="single" w:sz="4" w:space="0" w:color="auto"/>
              <w:right w:val="single" w:sz="4" w:space="0" w:color="auto"/>
            </w:tcBorders>
            <w:shd w:val="clear" w:color="auto" w:fill="auto"/>
            <w:vAlign w:val="center"/>
            <w:hideMark/>
          </w:tcPr>
          <w:p w14:paraId="5BED339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2013/2013</w:t>
            </w:r>
          </w:p>
        </w:tc>
        <w:tc>
          <w:tcPr>
            <w:tcW w:w="1889" w:type="dxa"/>
            <w:tcBorders>
              <w:top w:val="nil"/>
              <w:left w:val="nil"/>
              <w:bottom w:val="single" w:sz="4" w:space="0" w:color="auto"/>
              <w:right w:val="single" w:sz="4" w:space="0" w:color="auto"/>
            </w:tcBorders>
            <w:shd w:val="clear" w:color="auto" w:fill="auto"/>
            <w:vAlign w:val="center"/>
            <w:hideMark/>
          </w:tcPr>
          <w:p w14:paraId="35E1E9E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9AD406KED00051</w:t>
            </w:r>
          </w:p>
        </w:tc>
        <w:tc>
          <w:tcPr>
            <w:tcW w:w="1337" w:type="dxa"/>
            <w:tcBorders>
              <w:top w:val="nil"/>
              <w:left w:val="nil"/>
              <w:bottom w:val="single" w:sz="4" w:space="0" w:color="auto"/>
              <w:right w:val="single" w:sz="4" w:space="0" w:color="auto"/>
            </w:tcBorders>
            <w:shd w:val="clear" w:color="auto" w:fill="auto"/>
            <w:vAlign w:val="center"/>
            <w:hideMark/>
          </w:tcPr>
          <w:p w14:paraId="36D6EA8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c>
          <w:tcPr>
            <w:tcW w:w="1214" w:type="dxa"/>
            <w:tcBorders>
              <w:top w:val="nil"/>
              <w:left w:val="nil"/>
              <w:bottom w:val="single" w:sz="4" w:space="0" w:color="auto"/>
              <w:right w:val="single" w:sz="4" w:space="0" w:color="auto"/>
            </w:tcBorders>
            <w:shd w:val="clear" w:color="auto" w:fill="auto"/>
            <w:vAlign w:val="center"/>
            <w:hideMark/>
          </w:tcPr>
          <w:p w14:paraId="6DF126C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3052</w:t>
            </w:r>
          </w:p>
        </w:tc>
      </w:tr>
      <w:tr w:rsidR="002B61B1" w:rsidRPr="00335BE2" w14:paraId="4949B47D" w14:textId="77777777" w:rsidTr="004F1510">
        <w:trPr>
          <w:trHeight w:val="300"/>
        </w:trPr>
        <w:tc>
          <w:tcPr>
            <w:tcW w:w="1089" w:type="dxa"/>
            <w:tcBorders>
              <w:top w:val="nil"/>
              <w:left w:val="nil"/>
              <w:bottom w:val="nil"/>
              <w:right w:val="nil"/>
            </w:tcBorders>
            <w:shd w:val="clear" w:color="auto" w:fill="auto"/>
            <w:noWrap/>
            <w:vAlign w:val="center"/>
            <w:hideMark/>
          </w:tcPr>
          <w:p w14:paraId="2104739D" w14:textId="77777777" w:rsidR="002B61B1" w:rsidRPr="00335BE2" w:rsidRDefault="002B61B1" w:rsidP="00B35EE8">
            <w:pPr>
              <w:spacing w:line="360" w:lineRule="auto"/>
              <w:rPr>
                <w:rFonts w:ascii="Arial" w:hAnsi="Arial" w:cs="Arial"/>
                <w:b/>
                <w:bCs/>
                <w:color w:val="FF0000"/>
                <w:sz w:val="16"/>
                <w:szCs w:val="16"/>
              </w:rPr>
            </w:pPr>
          </w:p>
        </w:tc>
        <w:tc>
          <w:tcPr>
            <w:tcW w:w="1180" w:type="dxa"/>
            <w:tcBorders>
              <w:top w:val="nil"/>
              <w:left w:val="nil"/>
              <w:bottom w:val="nil"/>
              <w:right w:val="nil"/>
            </w:tcBorders>
            <w:shd w:val="clear" w:color="auto" w:fill="auto"/>
            <w:noWrap/>
            <w:vAlign w:val="center"/>
            <w:hideMark/>
          </w:tcPr>
          <w:p w14:paraId="42D40DB9" w14:textId="77777777" w:rsidR="002B61B1" w:rsidRPr="00335BE2" w:rsidRDefault="002B61B1" w:rsidP="00B35EE8">
            <w:pPr>
              <w:spacing w:line="360" w:lineRule="auto"/>
              <w:rPr>
                <w:rFonts w:ascii="Arial" w:hAnsi="Arial" w:cs="Arial"/>
                <w:sz w:val="16"/>
                <w:szCs w:val="16"/>
              </w:rPr>
            </w:pPr>
          </w:p>
          <w:p w14:paraId="5C1F5B2E" w14:textId="77777777" w:rsidR="002B61B1" w:rsidRPr="00335BE2" w:rsidRDefault="002B61B1" w:rsidP="00B35EE8">
            <w:pPr>
              <w:spacing w:line="360" w:lineRule="auto"/>
              <w:rPr>
                <w:rFonts w:ascii="Arial" w:hAnsi="Arial" w:cs="Arial"/>
                <w:sz w:val="16"/>
                <w:szCs w:val="16"/>
              </w:rPr>
            </w:pPr>
          </w:p>
        </w:tc>
        <w:tc>
          <w:tcPr>
            <w:tcW w:w="1701" w:type="dxa"/>
            <w:tcBorders>
              <w:top w:val="nil"/>
              <w:left w:val="nil"/>
              <w:bottom w:val="nil"/>
              <w:right w:val="nil"/>
            </w:tcBorders>
            <w:shd w:val="clear" w:color="auto" w:fill="auto"/>
            <w:noWrap/>
            <w:vAlign w:val="center"/>
            <w:hideMark/>
          </w:tcPr>
          <w:p w14:paraId="39F9DFE8" w14:textId="77777777" w:rsidR="002B61B1" w:rsidRPr="00335BE2" w:rsidRDefault="002B61B1" w:rsidP="00B35EE8">
            <w:pPr>
              <w:spacing w:line="360" w:lineRule="auto"/>
              <w:rPr>
                <w:rFonts w:ascii="Arial" w:hAnsi="Arial" w:cs="Arial"/>
                <w:sz w:val="16"/>
                <w:szCs w:val="16"/>
              </w:rPr>
            </w:pPr>
          </w:p>
        </w:tc>
        <w:tc>
          <w:tcPr>
            <w:tcW w:w="1088" w:type="dxa"/>
            <w:tcBorders>
              <w:top w:val="nil"/>
              <w:left w:val="nil"/>
              <w:bottom w:val="nil"/>
              <w:right w:val="nil"/>
            </w:tcBorders>
            <w:shd w:val="clear" w:color="auto" w:fill="auto"/>
            <w:noWrap/>
            <w:vAlign w:val="center"/>
            <w:hideMark/>
          </w:tcPr>
          <w:p w14:paraId="420FAC36" w14:textId="77777777" w:rsidR="002B61B1" w:rsidRPr="00335BE2" w:rsidRDefault="002B61B1" w:rsidP="00B35EE8">
            <w:pPr>
              <w:spacing w:line="360" w:lineRule="auto"/>
              <w:rPr>
                <w:rFonts w:ascii="Arial" w:hAnsi="Arial" w:cs="Arial"/>
                <w:sz w:val="16"/>
                <w:szCs w:val="16"/>
              </w:rPr>
            </w:pPr>
          </w:p>
        </w:tc>
        <w:tc>
          <w:tcPr>
            <w:tcW w:w="1889" w:type="dxa"/>
            <w:tcBorders>
              <w:top w:val="nil"/>
              <w:left w:val="nil"/>
              <w:bottom w:val="nil"/>
              <w:right w:val="nil"/>
            </w:tcBorders>
            <w:shd w:val="clear" w:color="auto" w:fill="auto"/>
            <w:noWrap/>
            <w:vAlign w:val="center"/>
            <w:hideMark/>
          </w:tcPr>
          <w:p w14:paraId="6E4E60CA" w14:textId="77777777" w:rsidR="002B61B1" w:rsidRPr="00335BE2" w:rsidRDefault="002B61B1" w:rsidP="00B35EE8">
            <w:pPr>
              <w:spacing w:line="360" w:lineRule="auto"/>
              <w:rPr>
                <w:rFonts w:ascii="Arial" w:hAnsi="Arial" w:cs="Arial"/>
                <w:sz w:val="16"/>
                <w:szCs w:val="16"/>
              </w:rPr>
            </w:pPr>
          </w:p>
        </w:tc>
        <w:tc>
          <w:tcPr>
            <w:tcW w:w="1337" w:type="dxa"/>
            <w:tcBorders>
              <w:top w:val="nil"/>
              <w:left w:val="nil"/>
              <w:bottom w:val="nil"/>
              <w:right w:val="nil"/>
            </w:tcBorders>
            <w:shd w:val="clear" w:color="auto" w:fill="auto"/>
            <w:noWrap/>
            <w:vAlign w:val="center"/>
            <w:hideMark/>
          </w:tcPr>
          <w:p w14:paraId="4FE42908" w14:textId="77777777" w:rsidR="002B61B1" w:rsidRPr="00335BE2" w:rsidRDefault="002B61B1" w:rsidP="00B35EE8">
            <w:pPr>
              <w:spacing w:line="360" w:lineRule="auto"/>
              <w:rPr>
                <w:rFonts w:ascii="Arial" w:hAnsi="Arial" w:cs="Arial"/>
                <w:sz w:val="16"/>
                <w:szCs w:val="16"/>
              </w:rPr>
            </w:pPr>
          </w:p>
        </w:tc>
        <w:tc>
          <w:tcPr>
            <w:tcW w:w="1214" w:type="dxa"/>
            <w:tcBorders>
              <w:top w:val="nil"/>
              <w:left w:val="nil"/>
              <w:bottom w:val="nil"/>
              <w:right w:val="nil"/>
            </w:tcBorders>
            <w:shd w:val="clear" w:color="auto" w:fill="auto"/>
            <w:noWrap/>
            <w:vAlign w:val="center"/>
            <w:hideMark/>
          </w:tcPr>
          <w:p w14:paraId="7F06F749" w14:textId="77777777" w:rsidR="002B61B1" w:rsidRPr="00335BE2" w:rsidRDefault="002B61B1" w:rsidP="00B35EE8">
            <w:pPr>
              <w:spacing w:line="360" w:lineRule="auto"/>
              <w:rPr>
                <w:rFonts w:ascii="Arial" w:hAnsi="Arial" w:cs="Arial"/>
                <w:sz w:val="16"/>
                <w:szCs w:val="16"/>
              </w:rPr>
            </w:pPr>
          </w:p>
        </w:tc>
      </w:tr>
      <w:tr w:rsidR="002B61B1" w:rsidRPr="00335BE2" w14:paraId="66A95B55" w14:textId="77777777" w:rsidTr="004F1510">
        <w:trPr>
          <w:trHeight w:val="375"/>
        </w:trPr>
        <w:tc>
          <w:tcPr>
            <w:tcW w:w="9498" w:type="dxa"/>
            <w:gridSpan w:val="7"/>
            <w:tcBorders>
              <w:top w:val="nil"/>
              <w:left w:val="nil"/>
              <w:bottom w:val="single" w:sz="4" w:space="0" w:color="auto"/>
              <w:right w:val="nil"/>
            </w:tcBorders>
            <w:shd w:val="clear" w:color="000000" w:fill="DDEBF7"/>
            <w:noWrap/>
            <w:vAlign w:val="center"/>
            <w:hideMark/>
          </w:tcPr>
          <w:p w14:paraId="2B9DFAC0" w14:textId="77777777" w:rsidR="002B61B1" w:rsidRPr="00335BE2" w:rsidRDefault="002B61B1" w:rsidP="00B35EE8">
            <w:pPr>
              <w:spacing w:line="360" w:lineRule="auto"/>
              <w:jc w:val="center"/>
              <w:rPr>
                <w:rFonts w:ascii="Arial" w:hAnsi="Arial" w:cs="Arial"/>
                <w:b/>
                <w:bCs/>
                <w:i/>
                <w:iCs/>
                <w:color w:val="002060"/>
                <w:sz w:val="16"/>
                <w:szCs w:val="16"/>
              </w:rPr>
            </w:pPr>
            <w:r w:rsidRPr="00335BE2">
              <w:rPr>
                <w:rFonts w:ascii="Arial" w:hAnsi="Arial" w:cs="Arial"/>
                <w:b/>
                <w:bCs/>
                <w:i/>
                <w:iCs/>
                <w:color w:val="002060"/>
                <w:sz w:val="16"/>
                <w:szCs w:val="16"/>
              </w:rPr>
              <w:t>  Secretaria de Desenvolvimento Rural</w:t>
            </w:r>
          </w:p>
        </w:tc>
      </w:tr>
      <w:tr w:rsidR="002B61B1" w:rsidRPr="00335BE2" w14:paraId="792B0281"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A21C5F1"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Placa</w:t>
            </w:r>
          </w:p>
        </w:tc>
        <w:tc>
          <w:tcPr>
            <w:tcW w:w="1180" w:type="dxa"/>
            <w:tcBorders>
              <w:top w:val="nil"/>
              <w:left w:val="nil"/>
              <w:bottom w:val="single" w:sz="4" w:space="0" w:color="auto"/>
              <w:right w:val="single" w:sz="4" w:space="0" w:color="auto"/>
            </w:tcBorders>
            <w:shd w:val="clear" w:color="auto" w:fill="auto"/>
            <w:noWrap/>
            <w:vAlign w:val="center"/>
            <w:hideMark/>
          </w:tcPr>
          <w:p w14:paraId="4CB35DE8"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Marca</w:t>
            </w:r>
          </w:p>
        </w:tc>
        <w:tc>
          <w:tcPr>
            <w:tcW w:w="1701" w:type="dxa"/>
            <w:tcBorders>
              <w:top w:val="nil"/>
              <w:left w:val="nil"/>
              <w:bottom w:val="single" w:sz="4" w:space="0" w:color="auto"/>
              <w:right w:val="single" w:sz="4" w:space="0" w:color="auto"/>
            </w:tcBorders>
            <w:shd w:val="clear" w:color="auto" w:fill="auto"/>
            <w:noWrap/>
            <w:vAlign w:val="center"/>
            <w:hideMark/>
          </w:tcPr>
          <w:p w14:paraId="18265F55"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Modelo</w:t>
            </w:r>
          </w:p>
        </w:tc>
        <w:tc>
          <w:tcPr>
            <w:tcW w:w="1088" w:type="dxa"/>
            <w:tcBorders>
              <w:top w:val="nil"/>
              <w:left w:val="nil"/>
              <w:bottom w:val="single" w:sz="4" w:space="0" w:color="auto"/>
              <w:right w:val="single" w:sz="4" w:space="0" w:color="auto"/>
            </w:tcBorders>
            <w:shd w:val="clear" w:color="auto" w:fill="auto"/>
            <w:vAlign w:val="center"/>
            <w:hideMark/>
          </w:tcPr>
          <w:p w14:paraId="1323EF63"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Ano</w:t>
            </w:r>
          </w:p>
        </w:tc>
        <w:tc>
          <w:tcPr>
            <w:tcW w:w="1889" w:type="dxa"/>
            <w:tcBorders>
              <w:top w:val="nil"/>
              <w:left w:val="nil"/>
              <w:bottom w:val="single" w:sz="4" w:space="0" w:color="auto"/>
              <w:right w:val="single" w:sz="4" w:space="0" w:color="auto"/>
            </w:tcBorders>
            <w:shd w:val="clear" w:color="auto" w:fill="auto"/>
            <w:vAlign w:val="center"/>
            <w:hideMark/>
          </w:tcPr>
          <w:p w14:paraId="64A36295"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Chassi</w:t>
            </w:r>
          </w:p>
        </w:tc>
        <w:tc>
          <w:tcPr>
            <w:tcW w:w="1337" w:type="dxa"/>
            <w:tcBorders>
              <w:top w:val="nil"/>
              <w:left w:val="nil"/>
              <w:bottom w:val="single" w:sz="4" w:space="0" w:color="auto"/>
              <w:right w:val="single" w:sz="4" w:space="0" w:color="auto"/>
            </w:tcBorders>
            <w:shd w:val="clear" w:color="auto" w:fill="auto"/>
            <w:vAlign w:val="center"/>
            <w:hideMark/>
          </w:tcPr>
          <w:p w14:paraId="6B09E21E" w14:textId="77777777" w:rsidR="002B61B1" w:rsidRPr="00335BE2" w:rsidRDefault="002B61B1" w:rsidP="00B35EE8">
            <w:pPr>
              <w:spacing w:line="360" w:lineRule="auto"/>
              <w:jc w:val="center"/>
              <w:rPr>
                <w:rFonts w:ascii="Arial" w:hAnsi="Arial" w:cs="Arial"/>
                <w:b/>
                <w:bCs/>
                <w:color w:val="000000"/>
                <w:sz w:val="16"/>
                <w:szCs w:val="16"/>
              </w:rPr>
            </w:pPr>
            <w:proofErr w:type="spellStart"/>
            <w:r w:rsidRPr="00335BE2">
              <w:rPr>
                <w:rFonts w:ascii="Arial" w:hAnsi="Arial" w:cs="Arial"/>
                <w:b/>
                <w:bCs/>
                <w:color w:val="000000"/>
                <w:sz w:val="16"/>
                <w:szCs w:val="16"/>
              </w:rPr>
              <w:t>Renavam</w:t>
            </w:r>
            <w:proofErr w:type="spellEnd"/>
          </w:p>
        </w:tc>
        <w:tc>
          <w:tcPr>
            <w:tcW w:w="1214" w:type="dxa"/>
            <w:tcBorders>
              <w:top w:val="nil"/>
              <w:left w:val="nil"/>
              <w:bottom w:val="single" w:sz="4" w:space="0" w:color="auto"/>
              <w:right w:val="single" w:sz="4" w:space="0" w:color="auto"/>
            </w:tcBorders>
            <w:shd w:val="clear" w:color="auto" w:fill="auto"/>
            <w:vAlign w:val="center"/>
            <w:hideMark/>
          </w:tcPr>
          <w:p w14:paraId="753479A1"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N° Patrimônio</w:t>
            </w:r>
          </w:p>
        </w:tc>
      </w:tr>
      <w:tr w:rsidR="002B61B1" w:rsidRPr="00335BE2" w14:paraId="521AA7DB"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20C1A29"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OQM9962</w:t>
            </w:r>
          </w:p>
        </w:tc>
        <w:tc>
          <w:tcPr>
            <w:tcW w:w="1180" w:type="dxa"/>
            <w:tcBorders>
              <w:top w:val="nil"/>
              <w:left w:val="nil"/>
              <w:bottom w:val="single" w:sz="4" w:space="0" w:color="auto"/>
              <w:right w:val="single" w:sz="4" w:space="0" w:color="auto"/>
            </w:tcBorders>
            <w:shd w:val="clear" w:color="auto" w:fill="auto"/>
            <w:noWrap/>
            <w:vAlign w:val="center"/>
            <w:hideMark/>
          </w:tcPr>
          <w:p w14:paraId="25543DC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Mercedes Benz</w:t>
            </w:r>
          </w:p>
        </w:tc>
        <w:tc>
          <w:tcPr>
            <w:tcW w:w="1701" w:type="dxa"/>
            <w:tcBorders>
              <w:top w:val="nil"/>
              <w:left w:val="nil"/>
              <w:bottom w:val="single" w:sz="4" w:space="0" w:color="auto"/>
              <w:right w:val="single" w:sz="4" w:space="0" w:color="auto"/>
            </w:tcBorders>
            <w:shd w:val="clear" w:color="auto" w:fill="auto"/>
            <w:noWrap/>
            <w:vAlign w:val="center"/>
            <w:hideMark/>
          </w:tcPr>
          <w:p w14:paraId="2BD305EA"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Atron</w:t>
            </w:r>
            <w:proofErr w:type="spellEnd"/>
            <w:r w:rsidRPr="00335BE2">
              <w:rPr>
                <w:rFonts w:ascii="Arial" w:hAnsi="Arial" w:cs="Arial"/>
                <w:color w:val="000000"/>
                <w:sz w:val="16"/>
                <w:szCs w:val="16"/>
              </w:rPr>
              <w:t xml:space="preserve"> 1719 K</w:t>
            </w:r>
          </w:p>
        </w:tc>
        <w:tc>
          <w:tcPr>
            <w:tcW w:w="1088" w:type="dxa"/>
            <w:tcBorders>
              <w:top w:val="nil"/>
              <w:left w:val="nil"/>
              <w:bottom w:val="single" w:sz="4" w:space="0" w:color="auto"/>
              <w:right w:val="single" w:sz="4" w:space="0" w:color="auto"/>
            </w:tcBorders>
            <w:shd w:val="clear" w:color="auto" w:fill="auto"/>
            <w:vAlign w:val="center"/>
            <w:hideMark/>
          </w:tcPr>
          <w:p w14:paraId="5996ADD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2013/2013</w:t>
            </w:r>
          </w:p>
        </w:tc>
        <w:tc>
          <w:tcPr>
            <w:tcW w:w="1889" w:type="dxa"/>
            <w:tcBorders>
              <w:top w:val="nil"/>
              <w:left w:val="nil"/>
              <w:bottom w:val="single" w:sz="4" w:space="0" w:color="auto"/>
              <w:right w:val="single" w:sz="4" w:space="0" w:color="auto"/>
            </w:tcBorders>
            <w:shd w:val="clear" w:color="auto" w:fill="auto"/>
            <w:vAlign w:val="center"/>
            <w:hideMark/>
          </w:tcPr>
          <w:p w14:paraId="0497BDB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9BM693185DB932554</w:t>
            </w:r>
          </w:p>
        </w:tc>
        <w:tc>
          <w:tcPr>
            <w:tcW w:w="1337" w:type="dxa"/>
            <w:tcBorders>
              <w:top w:val="nil"/>
              <w:left w:val="nil"/>
              <w:bottom w:val="single" w:sz="4" w:space="0" w:color="auto"/>
              <w:right w:val="single" w:sz="4" w:space="0" w:color="auto"/>
            </w:tcBorders>
            <w:shd w:val="clear" w:color="auto" w:fill="auto"/>
            <w:vAlign w:val="center"/>
            <w:hideMark/>
          </w:tcPr>
          <w:p w14:paraId="4C54E5B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589250191</w:t>
            </w:r>
          </w:p>
        </w:tc>
        <w:tc>
          <w:tcPr>
            <w:tcW w:w="1214" w:type="dxa"/>
            <w:tcBorders>
              <w:top w:val="nil"/>
              <w:left w:val="nil"/>
              <w:bottom w:val="single" w:sz="4" w:space="0" w:color="auto"/>
              <w:right w:val="single" w:sz="4" w:space="0" w:color="auto"/>
            </w:tcBorders>
            <w:shd w:val="clear" w:color="auto" w:fill="auto"/>
            <w:vAlign w:val="center"/>
            <w:hideMark/>
          </w:tcPr>
          <w:p w14:paraId="6FFCD8E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3054</w:t>
            </w:r>
          </w:p>
        </w:tc>
      </w:tr>
      <w:tr w:rsidR="002B61B1" w:rsidRPr="00335BE2" w14:paraId="2552A592"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3A65965"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OXC 7422</w:t>
            </w:r>
          </w:p>
        </w:tc>
        <w:tc>
          <w:tcPr>
            <w:tcW w:w="1180" w:type="dxa"/>
            <w:tcBorders>
              <w:top w:val="nil"/>
              <w:left w:val="nil"/>
              <w:bottom w:val="single" w:sz="4" w:space="0" w:color="auto"/>
              <w:right w:val="single" w:sz="4" w:space="0" w:color="auto"/>
            </w:tcBorders>
            <w:shd w:val="clear" w:color="auto" w:fill="auto"/>
            <w:noWrap/>
            <w:vAlign w:val="center"/>
            <w:hideMark/>
          </w:tcPr>
          <w:p w14:paraId="7FC0538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xml:space="preserve">Volkswagen </w:t>
            </w:r>
            <w:proofErr w:type="spellStart"/>
            <w:r w:rsidRPr="00335BE2">
              <w:rPr>
                <w:rFonts w:ascii="Arial" w:hAnsi="Arial" w:cs="Arial"/>
                <w:color w:val="000000"/>
                <w:sz w:val="16"/>
                <w:szCs w:val="16"/>
              </w:rPr>
              <w:t>Truck</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14:paraId="10523C9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Caminhão 26.280 6x4</w:t>
            </w:r>
          </w:p>
        </w:tc>
        <w:tc>
          <w:tcPr>
            <w:tcW w:w="1088" w:type="dxa"/>
            <w:tcBorders>
              <w:top w:val="nil"/>
              <w:left w:val="nil"/>
              <w:bottom w:val="single" w:sz="4" w:space="0" w:color="auto"/>
              <w:right w:val="single" w:sz="4" w:space="0" w:color="auto"/>
            </w:tcBorders>
            <w:shd w:val="clear" w:color="auto" w:fill="auto"/>
            <w:vAlign w:val="center"/>
            <w:hideMark/>
          </w:tcPr>
          <w:p w14:paraId="3DEB23C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2013/2014</w:t>
            </w:r>
          </w:p>
        </w:tc>
        <w:tc>
          <w:tcPr>
            <w:tcW w:w="1889" w:type="dxa"/>
            <w:tcBorders>
              <w:top w:val="nil"/>
              <w:left w:val="nil"/>
              <w:bottom w:val="single" w:sz="4" w:space="0" w:color="auto"/>
              <w:right w:val="single" w:sz="4" w:space="0" w:color="auto"/>
            </w:tcBorders>
            <w:shd w:val="clear" w:color="auto" w:fill="auto"/>
            <w:vAlign w:val="center"/>
            <w:hideMark/>
          </w:tcPr>
          <w:p w14:paraId="00C8689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953658260ER418178</w:t>
            </w:r>
          </w:p>
        </w:tc>
        <w:tc>
          <w:tcPr>
            <w:tcW w:w="1337" w:type="dxa"/>
            <w:tcBorders>
              <w:top w:val="nil"/>
              <w:left w:val="nil"/>
              <w:bottom w:val="single" w:sz="4" w:space="0" w:color="auto"/>
              <w:right w:val="single" w:sz="4" w:space="0" w:color="auto"/>
            </w:tcBorders>
            <w:shd w:val="clear" w:color="auto" w:fill="auto"/>
            <w:vAlign w:val="center"/>
            <w:hideMark/>
          </w:tcPr>
          <w:p w14:paraId="2361B79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100158869</w:t>
            </w:r>
          </w:p>
        </w:tc>
        <w:tc>
          <w:tcPr>
            <w:tcW w:w="1214" w:type="dxa"/>
            <w:tcBorders>
              <w:top w:val="nil"/>
              <w:left w:val="nil"/>
              <w:bottom w:val="single" w:sz="4" w:space="0" w:color="auto"/>
              <w:right w:val="single" w:sz="4" w:space="0" w:color="auto"/>
            </w:tcBorders>
            <w:shd w:val="clear" w:color="auto" w:fill="auto"/>
            <w:vAlign w:val="center"/>
            <w:hideMark/>
          </w:tcPr>
          <w:p w14:paraId="76CCAE9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3113</w:t>
            </w:r>
          </w:p>
        </w:tc>
      </w:tr>
      <w:tr w:rsidR="002B61B1" w:rsidRPr="00335BE2" w14:paraId="36B84AC7"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EA691A7"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PZR 9564</w:t>
            </w:r>
          </w:p>
        </w:tc>
        <w:tc>
          <w:tcPr>
            <w:tcW w:w="1180" w:type="dxa"/>
            <w:tcBorders>
              <w:top w:val="nil"/>
              <w:left w:val="nil"/>
              <w:bottom w:val="single" w:sz="4" w:space="0" w:color="auto"/>
              <w:right w:val="single" w:sz="4" w:space="0" w:color="auto"/>
            </w:tcBorders>
            <w:shd w:val="clear" w:color="auto" w:fill="auto"/>
            <w:noWrap/>
            <w:vAlign w:val="center"/>
            <w:hideMark/>
          </w:tcPr>
          <w:p w14:paraId="072E95A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Iveco Tanque</w:t>
            </w:r>
          </w:p>
        </w:tc>
        <w:tc>
          <w:tcPr>
            <w:tcW w:w="1701" w:type="dxa"/>
            <w:tcBorders>
              <w:top w:val="nil"/>
              <w:left w:val="nil"/>
              <w:bottom w:val="single" w:sz="4" w:space="0" w:color="auto"/>
              <w:right w:val="single" w:sz="4" w:space="0" w:color="auto"/>
            </w:tcBorders>
            <w:shd w:val="clear" w:color="auto" w:fill="auto"/>
            <w:noWrap/>
            <w:vAlign w:val="center"/>
            <w:hideMark/>
          </w:tcPr>
          <w:p w14:paraId="2130D7CE"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Tector</w:t>
            </w:r>
            <w:proofErr w:type="spellEnd"/>
            <w:r w:rsidRPr="00335BE2">
              <w:rPr>
                <w:rFonts w:ascii="Arial" w:hAnsi="Arial" w:cs="Arial"/>
                <w:color w:val="000000"/>
                <w:sz w:val="16"/>
                <w:szCs w:val="16"/>
              </w:rPr>
              <w:t xml:space="preserve"> 150E21</w:t>
            </w:r>
          </w:p>
        </w:tc>
        <w:tc>
          <w:tcPr>
            <w:tcW w:w="1088" w:type="dxa"/>
            <w:tcBorders>
              <w:top w:val="nil"/>
              <w:left w:val="nil"/>
              <w:bottom w:val="single" w:sz="4" w:space="0" w:color="auto"/>
              <w:right w:val="single" w:sz="4" w:space="0" w:color="auto"/>
            </w:tcBorders>
            <w:shd w:val="clear" w:color="auto" w:fill="auto"/>
            <w:vAlign w:val="center"/>
            <w:hideMark/>
          </w:tcPr>
          <w:p w14:paraId="69D3B80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2016/2017</w:t>
            </w:r>
          </w:p>
        </w:tc>
        <w:tc>
          <w:tcPr>
            <w:tcW w:w="1889" w:type="dxa"/>
            <w:tcBorders>
              <w:top w:val="nil"/>
              <w:left w:val="nil"/>
              <w:bottom w:val="single" w:sz="4" w:space="0" w:color="auto"/>
              <w:right w:val="single" w:sz="4" w:space="0" w:color="auto"/>
            </w:tcBorders>
            <w:shd w:val="clear" w:color="auto" w:fill="auto"/>
            <w:vAlign w:val="center"/>
            <w:hideMark/>
          </w:tcPr>
          <w:p w14:paraId="7A47B53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93ZA01LF0H8931487</w:t>
            </w:r>
          </w:p>
        </w:tc>
        <w:tc>
          <w:tcPr>
            <w:tcW w:w="1337" w:type="dxa"/>
            <w:tcBorders>
              <w:top w:val="nil"/>
              <w:left w:val="nil"/>
              <w:bottom w:val="single" w:sz="4" w:space="0" w:color="auto"/>
              <w:right w:val="single" w:sz="4" w:space="0" w:color="auto"/>
            </w:tcBorders>
            <w:shd w:val="clear" w:color="auto" w:fill="auto"/>
            <w:vAlign w:val="center"/>
            <w:hideMark/>
          </w:tcPr>
          <w:p w14:paraId="2C00D70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1119241089</w:t>
            </w:r>
          </w:p>
        </w:tc>
        <w:tc>
          <w:tcPr>
            <w:tcW w:w="1214" w:type="dxa"/>
            <w:tcBorders>
              <w:top w:val="nil"/>
              <w:left w:val="nil"/>
              <w:bottom w:val="single" w:sz="4" w:space="0" w:color="auto"/>
              <w:right w:val="single" w:sz="4" w:space="0" w:color="auto"/>
            </w:tcBorders>
            <w:shd w:val="clear" w:color="auto" w:fill="auto"/>
            <w:vAlign w:val="center"/>
            <w:hideMark/>
          </w:tcPr>
          <w:p w14:paraId="3746EB2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3617</w:t>
            </w:r>
          </w:p>
        </w:tc>
      </w:tr>
      <w:tr w:rsidR="002B61B1" w:rsidRPr="00335BE2" w14:paraId="2DA13CCF"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571987B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RFK 6F13</w:t>
            </w:r>
          </w:p>
        </w:tc>
        <w:tc>
          <w:tcPr>
            <w:tcW w:w="1180" w:type="dxa"/>
            <w:tcBorders>
              <w:top w:val="nil"/>
              <w:left w:val="nil"/>
              <w:bottom w:val="single" w:sz="4" w:space="0" w:color="auto"/>
              <w:right w:val="single" w:sz="4" w:space="0" w:color="auto"/>
            </w:tcBorders>
            <w:shd w:val="clear" w:color="auto" w:fill="auto"/>
            <w:noWrap/>
            <w:vAlign w:val="center"/>
            <w:hideMark/>
          </w:tcPr>
          <w:p w14:paraId="09774B2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408AACF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Montana</w:t>
            </w:r>
          </w:p>
        </w:tc>
        <w:tc>
          <w:tcPr>
            <w:tcW w:w="1088" w:type="dxa"/>
            <w:tcBorders>
              <w:top w:val="nil"/>
              <w:left w:val="nil"/>
              <w:bottom w:val="single" w:sz="4" w:space="0" w:color="auto"/>
              <w:right w:val="single" w:sz="4" w:space="0" w:color="auto"/>
            </w:tcBorders>
            <w:shd w:val="clear" w:color="auto" w:fill="auto"/>
            <w:vAlign w:val="center"/>
            <w:hideMark/>
          </w:tcPr>
          <w:p w14:paraId="231AA0D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2020/2020</w:t>
            </w:r>
          </w:p>
        </w:tc>
        <w:tc>
          <w:tcPr>
            <w:tcW w:w="1889" w:type="dxa"/>
            <w:tcBorders>
              <w:top w:val="nil"/>
              <w:left w:val="nil"/>
              <w:bottom w:val="single" w:sz="4" w:space="0" w:color="auto"/>
              <w:right w:val="single" w:sz="4" w:space="0" w:color="auto"/>
            </w:tcBorders>
            <w:shd w:val="clear" w:color="auto" w:fill="auto"/>
            <w:vAlign w:val="center"/>
            <w:hideMark/>
          </w:tcPr>
          <w:p w14:paraId="4F98ACB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9BGCA8030LB178056</w:t>
            </w:r>
          </w:p>
        </w:tc>
        <w:tc>
          <w:tcPr>
            <w:tcW w:w="1337" w:type="dxa"/>
            <w:tcBorders>
              <w:top w:val="nil"/>
              <w:left w:val="nil"/>
              <w:bottom w:val="single" w:sz="4" w:space="0" w:color="auto"/>
              <w:right w:val="single" w:sz="4" w:space="0" w:color="auto"/>
            </w:tcBorders>
            <w:shd w:val="clear" w:color="auto" w:fill="auto"/>
            <w:vAlign w:val="center"/>
            <w:hideMark/>
          </w:tcPr>
          <w:p w14:paraId="2F27088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1233867790</w:t>
            </w:r>
          </w:p>
        </w:tc>
        <w:tc>
          <w:tcPr>
            <w:tcW w:w="1214" w:type="dxa"/>
            <w:tcBorders>
              <w:top w:val="nil"/>
              <w:left w:val="nil"/>
              <w:bottom w:val="single" w:sz="4" w:space="0" w:color="auto"/>
              <w:right w:val="single" w:sz="4" w:space="0" w:color="auto"/>
            </w:tcBorders>
            <w:shd w:val="clear" w:color="auto" w:fill="auto"/>
            <w:vAlign w:val="center"/>
            <w:hideMark/>
          </w:tcPr>
          <w:p w14:paraId="077EFC4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4315</w:t>
            </w:r>
          </w:p>
        </w:tc>
      </w:tr>
      <w:tr w:rsidR="002B61B1" w:rsidRPr="00335BE2" w14:paraId="779D9B4C" w14:textId="77777777" w:rsidTr="004F1510">
        <w:trPr>
          <w:trHeight w:val="285"/>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1DA6A532"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PMM 0038</w:t>
            </w:r>
          </w:p>
        </w:tc>
        <w:tc>
          <w:tcPr>
            <w:tcW w:w="1180" w:type="dxa"/>
            <w:tcBorders>
              <w:top w:val="nil"/>
              <w:left w:val="nil"/>
              <w:bottom w:val="single" w:sz="4" w:space="0" w:color="auto"/>
              <w:right w:val="single" w:sz="4" w:space="0" w:color="auto"/>
            </w:tcBorders>
            <w:shd w:val="clear" w:color="auto" w:fill="auto"/>
            <w:noWrap/>
            <w:vAlign w:val="center"/>
            <w:hideMark/>
          </w:tcPr>
          <w:p w14:paraId="1D1C3A6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xml:space="preserve">New </w:t>
            </w:r>
            <w:proofErr w:type="spellStart"/>
            <w:r w:rsidRPr="00335BE2">
              <w:rPr>
                <w:rFonts w:ascii="Arial" w:hAnsi="Arial" w:cs="Arial"/>
                <w:color w:val="000000"/>
                <w:sz w:val="16"/>
                <w:szCs w:val="16"/>
              </w:rPr>
              <w:t>Holland</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14:paraId="5EF8F64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Motoniveladora 140B</w:t>
            </w:r>
          </w:p>
        </w:tc>
        <w:tc>
          <w:tcPr>
            <w:tcW w:w="1088" w:type="dxa"/>
            <w:tcBorders>
              <w:top w:val="nil"/>
              <w:left w:val="nil"/>
              <w:bottom w:val="single" w:sz="4" w:space="0" w:color="auto"/>
              <w:right w:val="single" w:sz="4" w:space="0" w:color="auto"/>
            </w:tcBorders>
            <w:shd w:val="clear" w:color="auto" w:fill="auto"/>
            <w:vAlign w:val="center"/>
            <w:hideMark/>
          </w:tcPr>
          <w:p w14:paraId="100BF2F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2010/2010</w:t>
            </w:r>
          </w:p>
        </w:tc>
        <w:tc>
          <w:tcPr>
            <w:tcW w:w="1889" w:type="dxa"/>
            <w:tcBorders>
              <w:top w:val="nil"/>
              <w:left w:val="nil"/>
              <w:bottom w:val="single" w:sz="4" w:space="0" w:color="auto"/>
              <w:right w:val="single" w:sz="4" w:space="0" w:color="auto"/>
            </w:tcBorders>
            <w:shd w:val="clear" w:color="auto" w:fill="auto"/>
            <w:vAlign w:val="center"/>
            <w:hideMark/>
          </w:tcPr>
          <w:p w14:paraId="3575591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NAAF06775</w:t>
            </w:r>
          </w:p>
        </w:tc>
        <w:tc>
          <w:tcPr>
            <w:tcW w:w="1337" w:type="dxa"/>
            <w:tcBorders>
              <w:top w:val="nil"/>
              <w:left w:val="nil"/>
              <w:bottom w:val="single" w:sz="4" w:space="0" w:color="auto"/>
              <w:right w:val="single" w:sz="4" w:space="0" w:color="auto"/>
            </w:tcBorders>
            <w:shd w:val="clear" w:color="auto" w:fill="auto"/>
            <w:vAlign w:val="center"/>
            <w:hideMark/>
          </w:tcPr>
          <w:p w14:paraId="71E7428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c>
          <w:tcPr>
            <w:tcW w:w="1214" w:type="dxa"/>
            <w:tcBorders>
              <w:top w:val="nil"/>
              <w:left w:val="nil"/>
              <w:bottom w:val="single" w:sz="4" w:space="0" w:color="auto"/>
              <w:right w:val="single" w:sz="4" w:space="0" w:color="auto"/>
            </w:tcBorders>
            <w:shd w:val="clear" w:color="auto" w:fill="auto"/>
            <w:vAlign w:val="center"/>
            <w:hideMark/>
          </w:tcPr>
          <w:p w14:paraId="4FF1502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2129</w:t>
            </w:r>
          </w:p>
        </w:tc>
      </w:tr>
      <w:tr w:rsidR="002B61B1" w:rsidRPr="00335BE2" w14:paraId="60DC902C"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745BA15A"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PMM 0090</w:t>
            </w:r>
          </w:p>
        </w:tc>
        <w:tc>
          <w:tcPr>
            <w:tcW w:w="1180" w:type="dxa"/>
            <w:tcBorders>
              <w:top w:val="nil"/>
              <w:left w:val="nil"/>
              <w:bottom w:val="single" w:sz="4" w:space="0" w:color="auto"/>
              <w:right w:val="single" w:sz="4" w:space="0" w:color="auto"/>
            </w:tcBorders>
            <w:shd w:val="clear" w:color="auto" w:fill="auto"/>
            <w:noWrap/>
            <w:vAlign w:val="center"/>
            <w:hideMark/>
          </w:tcPr>
          <w:p w14:paraId="7A49E58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Massey Ferguson265</w:t>
            </w:r>
          </w:p>
        </w:tc>
        <w:tc>
          <w:tcPr>
            <w:tcW w:w="1701" w:type="dxa"/>
            <w:tcBorders>
              <w:top w:val="nil"/>
              <w:left w:val="nil"/>
              <w:bottom w:val="single" w:sz="4" w:space="0" w:color="auto"/>
              <w:right w:val="single" w:sz="4" w:space="0" w:color="auto"/>
            </w:tcBorders>
            <w:shd w:val="clear" w:color="auto" w:fill="auto"/>
            <w:noWrap/>
            <w:vAlign w:val="center"/>
            <w:hideMark/>
          </w:tcPr>
          <w:p w14:paraId="7FF6E17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Trator 265 B</w:t>
            </w:r>
          </w:p>
        </w:tc>
        <w:tc>
          <w:tcPr>
            <w:tcW w:w="1088" w:type="dxa"/>
            <w:tcBorders>
              <w:top w:val="nil"/>
              <w:left w:val="nil"/>
              <w:bottom w:val="single" w:sz="4" w:space="0" w:color="auto"/>
              <w:right w:val="single" w:sz="4" w:space="0" w:color="auto"/>
            </w:tcBorders>
            <w:shd w:val="clear" w:color="auto" w:fill="auto"/>
            <w:vAlign w:val="center"/>
            <w:hideMark/>
          </w:tcPr>
          <w:p w14:paraId="3D34EE2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1997/1998</w:t>
            </w:r>
          </w:p>
        </w:tc>
        <w:tc>
          <w:tcPr>
            <w:tcW w:w="1889" w:type="dxa"/>
            <w:tcBorders>
              <w:top w:val="nil"/>
              <w:left w:val="nil"/>
              <w:bottom w:val="single" w:sz="4" w:space="0" w:color="auto"/>
              <w:right w:val="single" w:sz="4" w:space="0" w:color="auto"/>
            </w:tcBorders>
            <w:shd w:val="clear" w:color="auto" w:fill="auto"/>
            <w:vAlign w:val="center"/>
            <w:hideMark/>
          </w:tcPr>
          <w:p w14:paraId="32A0DFC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c>
          <w:tcPr>
            <w:tcW w:w="1337" w:type="dxa"/>
            <w:tcBorders>
              <w:top w:val="nil"/>
              <w:left w:val="nil"/>
              <w:bottom w:val="single" w:sz="4" w:space="0" w:color="auto"/>
              <w:right w:val="single" w:sz="4" w:space="0" w:color="auto"/>
            </w:tcBorders>
            <w:shd w:val="clear" w:color="auto" w:fill="auto"/>
            <w:vAlign w:val="center"/>
            <w:hideMark/>
          </w:tcPr>
          <w:p w14:paraId="60B5A31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w:t>
            </w:r>
          </w:p>
        </w:tc>
        <w:tc>
          <w:tcPr>
            <w:tcW w:w="1214" w:type="dxa"/>
            <w:tcBorders>
              <w:top w:val="nil"/>
              <w:left w:val="nil"/>
              <w:bottom w:val="single" w:sz="4" w:space="0" w:color="auto"/>
              <w:right w:val="single" w:sz="4" w:space="0" w:color="auto"/>
            </w:tcBorders>
            <w:shd w:val="clear" w:color="auto" w:fill="auto"/>
            <w:vAlign w:val="center"/>
            <w:hideMark/>
          </w:tcPr>
          <w:p w14:paraId="333DB1D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1148</w:t>
            </w:r>
          </w:p>
        </w:tc>
      </w:tr>
      <w:tr w:rsidR="002B61B1" w:rsidRPr="00335BE2" w14:paraId="1F4A6BCC" w14:textId="77777777" w:rsidTr="004F1510">
        <w:trPr>
          <w:trHeight w:val="285"/>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893C69F"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PMM 0098</w:t>
            </w:r>
          </w:p>
        </w:tc>
        <w:tc>
          <w:tcPr>
            <w:tcW w:w="1180" w:type="dxa"/>
            <w:tcBorders>
              <w:top w:val="nil"/>
              <w:left w:val="nil"/>
              <w:bottom w:val="single" w:sz="4" w:space="0" w:color="auto"/>
              <w:right w:val="single" w:sz="4" w:space="0" w:color="auto"/>
            </w:tcBorders>
            <w:shd w:val="clear" w:color="auto" w:fill="auto"/>
            <w:noWrap/>
            <w:vAlign w:val="center"/>
            <w:hideMark/>
          </w:tcPr>
          <w:p w14:paraId="2837850D"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Caterpiller</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14:paraId="74F7FB8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Motoniveladora</w:t>
            </w:r>
          </w:p>
        </w:tc>
        <w:tc>
          <w:tcPr>
            <w:tcW w:w="1088" w:type="dxa"/>
            <w:tcBorders>
              <w:top w:val="nil"/>
              <w:left w:val="nil"/>
              <w:bottom w:val="single" w:sz="4" w:space="0" w:color="auto"/>
              <w:right w:val="single" w:sz="4" w:space="0" w:color="auto"/>
            </w:tcBorders>
            <w:shd w:val="clear" w:color="auto" w:fill="auto"/>
            <w:vAlign w:val="center"/>
            <w:hideMark/>
          </w:tcPr>
          <w:p w14:paraId="6879E9B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2013/2014</w:t>
            </w:r>
          </w:p>
        </w:tc>
        <w:tc>
          <w:tcPr>
            <w:tcW w:w="1889" w:type="dxa"/>
            <w:tcBorders>
              <w:top w:val="nil"/>
              <w:left w:val="nil"/>
              <w:bottom w:val="single" w:sz="4" w:space="0" w:color="auto"/>
              <w:right w:val="single" w:sz="4" w:space="0" w:color="auto"/>
            </w:tcBorders>
            <w:shd w:val="clear" w:color="auto" w:fill="auto"/>
            <w:vAlign w:val="center"/>
            <w:hideMark/>
          </w:tcPr>
          <w:p w14:paraId="2807489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CAT0120KAJP05635</w:t>
            </w:r>
          </w:p>
        </w:tc>
        <w:tc>
          <w:tcPr>
            <w:tcW w:w="1337" w:type="dxa"/>
            <w:tcBorders>
              <w:top w:val="nil"/>
              <w:left w:val="nil"/>
              <w:bottom w:val="single" w:sz="4" w:space="0" w:color="auto"/>
              <w:right w:val="single" w:sz="4" w:space="0" w:color="auto"/>
            </w:tcBorders>
            <w:shd w:val="clear" w:color="auto" w:fill="auto"/>
            <w:vAlign w:val="center"/>
            <w:hideMark/>
          </w:tcPr>
          <w:p w14:paraId="3A78135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c>
          <w:tcPr>
            <w:tcW w:w="1214" w:type="dxa"/>
            <w:tcBorders>
              <w:top w:val="nil"/>
              <w:left w:val="nil"/>
              <w:bottom w:val="single" w:sz="4" w:space="0" w:color="auto"/>
              <w:right w:val="single" w:sz="4" w:space="0" w:color="auto"/>
            </w:tcBorders>
            <w:shd w:val="clear" w:color="auto" w:fill="auto"/>
            <w:vAlign w:val="center"/>
            <w:hideMark/>
          </w:tcPr>
          <w:p w14:paraId="2B8B6FB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3115</w:t>
            </w:r>
          </w:p>
        </w:tc>
      </w:tr>
      <w:tr w:rsidR="002B61B1" w:rsidRPr="00335BE2" w14:paraId="4388DF18" w14:textId="77777777" w:rsidTr="004F1510">
        <w:trPr>
          <w:trHeight w:val="345"/>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516253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PMM 0123</w:t>
            </w:r>
          </w:p>
        </w:tc>
        <w:tc>
          <w:tcPr>
            <w:tcW w:w="1180" w:type="dxa"/>
            <w:tcBorders>
              <w:top w:val="nil"/>
              <w:left w:val="nil"/>
              <w:bottom w:val="single" w:sz="4" w:space="0" w:color="auto"/>
              <w:right w:val="single" w:sz="4" w:space="0" w:color="auto"/>
            </w:tcBorders>
            <w:shd w:val="clear" w:color="auto" w:fill="auto"/>
            <w:noWrap/>
            <w:vAlign w:val="center"/>
            <w:hideMark/>
          </w:tcPr>
          <w:p w14:paraId="3D9D5F2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Case</w:t>
            </w:r>
          </w:p>
        </w:tc>
        <w:tc>
          <w:tcPr>
            <w:tcW w:w="1701" w:type="dxa"/>
            <w:tcBorders>
              <w:top w:val="nil"/>
              <w:left w:val="nil"/>
              <w:bottom w:val="single" w:sz="4" w:space="0" w:color="auto"/>
              <w:right w:val="single" w:sz="4" w:space="0" w:color="auto"/>
            </w:tcBorders>
            <w:shd w:val="clear" w:color="auto" w:fill="auto"/>
            <w:noWrap/>
            <w:vAlign w:val="center"/>
            <w:hideMark/>
          </w:tcPr>
          <w:p w14:paraId="595753C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Pá Carregadeira W20E</w:t>
            </w:r>
          </w:p>
        </w:tc>
        <w:tc>
          <w:tcPr>
            <w:tcW w:w="1088" w:type="dxa"/>
            <w:tcBorders>
              <w:top w:val="nil"/>
              <w:left w:val="nil"/>
              <w:bottom w:val="single" w:sz="4" w:space="0" w:color="auto"/>
              <w:right w:val="single" w:sz="4" w:space="0" w:color="auto"/>
            </w:tcBorders>
            <w:shd w:val="clear" w:color="auto" w:fill="auto"/>
            <w:vAlign w:val="center"/>
            <w:hideMark/>
          </w:tcPr>
          <w:p w14:paraId="0635A42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2017/2017</w:t>
            </w:r>
          </w:p>
        </w:tc>
        <w:tc>
          <w:tcPr>
            <w:tcW w:w="1889" w:type="dxa"/>
            <w:tcBorders>
              <w:top w:val="nil"/>
              <w:left w:val="nil"/>
              <w:bottom w:val="single" w:sz="4" w:space="0" w:color="auto"/>
              <w:right w:val="single" w:sz="4" w:space="0" w:color="auto"/>
            </w:tcBorders>
            <w:shd w:val="clear" w:color="auto" w:fill="auto"/>
            <w:vAlign w:val="center"/>
            <w:hideMark/>
          </w:tcPr>
          <w:p w14:paraId="52E7421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c>
          <w:tcPr>
            <w:tcW w:w="1337" w:type="dxa"/>
            <w:tcBorders>
              <w:top w:val="nil"/>
              <w:left w:val="nil"/>
              <w:bottom w:val="single" w:sz="4" w:space="0" w:color="auto"/>
              <w:right w:val="single" w:sz="4" w:space="0" w:color="auto"/>
            </w:tcBorders>
            <w:shd w:val="clear" w:color="auto" w:fill="auto"/>
            <w:vAlign w:val="center"/>
            <w:hideMark/>
          </w:tcPr>
          <w:p w14:paraId="0CE0132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w:t>
            </w:r>
          </w:p>
        </w:tc>
        <w:tc>
          <w:tcPr>
            <w:tcW w:w="1214" w:type="dxa"/>
            <w:tcBorders>
              <w:top w:val="nil"/>
              <w:left w:val="nil"/>
              <w:bottom w:val="single" w:sz="4" w:space="0" w:color="auto"/>
              <w:right w:val="single" w:sz="4" w:space="0" w:color="auto"/>
            </w:tcBorders>
            <w:shd w:val="clear" w:color="auto" w:fill="auto"/>
            <w:vAlign w:val="center"/>
            <w:hideMark/>
          </w:tcPr>
          <w:p w14:paraId="0B4A7C2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3619</w:t>
            </w:r>
          </w:p>
        </w:tc>
      </w:tr>
      <w:tr w:rsidR="002B61B1" w:rsidRPr="00335BE2" w14:paraId="5DE8F8F4" w14:textId="77777777" w:rsidTr="004F1510">
        <w:trPr>
          <w:trHeight w:val="345"/>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74E3852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PMM 0050</w:t>
            </w:r>
          </w:p>
        </w:tc>
        <w:tc>
          <w:tcPr>
            <w:tcW w:w="1180" w:type="dxa"/>
            <w:tcBorders>
              <w:top w:val="nil"/>
              <w:left w:val="nil"/>
              <w:bottom w:val="single" w:sz="4" w:space="0" w:color="auto"/>
              <w:right w:val="single" w:sz="4" w:space="0" w:color="auto"/>
            </w:tcBorders>
            <w:shd w:val="clear" w:color="auto" w:fill="auto"/>
            <w:noWrap/>
            <w:vAlign w:val="center"/>
            <w:hideMark/>
          </w:tcPr>
          <w:p w14:paraId="5777A5B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XCMG</w:t>
            </w:r>
          </w:p>
        </w:tc>
        <w:tc>
          <w:tcPr>
            <w:tcW w:w="1701" w:type="dxa"/>
            <w:tcBorders>
              <w:top w:val="nil"/>
              <w:left w:val="nil"/>
              <w:bottom w:val="single" w:sz="4" w:space="0" w:color="auto"/>
              <w:right w:val="single" w:sz="4" w:space="0" w:color="auto"/>
            </w:tcBorders>
            <w:shd w:val="clear" w:color="auto" w:fill="auto"/>
            <w:noWrap/>
            <w:vAlign w:val="center"/>
            <w:hideMark/>
          </w:tcPr>
          <w:p w14:paraId="241D769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Pá Carregadeira LW300KV</w:t>
            </w:r>
          </w:p>
        </w:tc>
        <w:tc>
          <w:tcPr>
            <w:tcW w:w="1088" w:type="dxa"/>
            <w:tcBorders>
              <w:top w:val="nil"/>
              <w:left w:val="nil"/>
              <w:bottom w:val="single" w:sz="4" w:space="0" w:color="auto"/>
              <w:right w:val="single" w:sz="4" w:space="0" w:color="auto"/>
            </w:tcBorders>
            <w:shd w:val="clear" w:color="auto" w:fill="auto"/>
            <w:vAlign w:val="center"/>
            <w:hideMark/>
          </w:tcPr>
          <w:p w14:paraId="195A295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2021/2021</w:t>
            </w:r>
          </w:p>
        </w:tc>
        <w:tc>
          <w:tcPr>
            <w:tcW w:w="1889" w:type="dxa"/>
            <w:tcBorders>
              <w:top w:val="nil"/>
              <w:left w:val="nil"/>
              <w:bottom w:val="single" w:sz="4" w:space="0" w:color="auto"/>
              <w:right w:val="single" w:sz="4" w:space="0" w:color="auto"/>
            </w:tcBorders>
            <w:shd w:val="clear" w:color="auto" w:fill="auto"/>
            <w:vAlign w:val="center"/>
            <w:hideMark/>
          </w:tcPr>
          <w:p w14:paraId="32EFA1F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XUG0300VVNPB03038</w:t>
            </w:r>
          </w:p>
        </w:tc>
        <w:tc>
          <w:tcPr>
            <w:tcW w:w="1337" w:type="dxa"/>
            <w:tcBorders>
              <w:top w:val="nil"/>
              <w:left w:val="nil"/>
              <w:bottom w:val="single" w:sz="4" w:space="0" w:color="auto"/>
              <w:right w:val="single" w:sz="4" w:space="0" w:color="auto"/>
            </w:tcBorders>
            <w:shd w:val="clear" w:color="auto" w:fill="auto"/>
            <w:vAlign w:val="center"/>
            <w:hideMark/>
          </w:tcPr>
          <w:p w14:paraId="2E25CB5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w:t>
            </w:r>
          </w:p>
        </w:tc>
        <w:tc>
          <w:tcPr>
            <w:tcW w:w="1214" w:type="dxa"/>
            <w:tcBorders>
              <w:top w:val="nil"/>
              <w:left w:val="nil"/>
              <w:bottom w:val="single" w:sz="4" w:space="0" w:color="auto"/>
              <w:right w:val="single" w:sz="4" w:space="0" w:color="auto"/>
            </w:tcBorders>
            <w:shd w:val="clear" w:color="auto" w:fill="auto"/>
            <w:vAlign w:val="center"/>
            <w:hideMark/>
          </w:tcPr>
          <w:p w14:paraId="7AF6821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4686</w:t>
            </w:r>
          </w:p>
        </w:tc>
      </w:tr>
      <w:tr w:rsidR="002B61B1" w:rsidRPr="00335BE2" w14:paraId="6E9BA2E2" w14:textId="77777777" w:rsidTr="004F1510">
        <w:trPr>
          <w:trHeight w:val="33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4DA391C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PMM 0051</w:t>
            </w:r>
          </w:p>
        </w:tc>
        <w:tc>
          <w:tcPr>
            <w:tcW w:w="1180" w:type="dxa"/>
            <w:tcBorders>
              <w:top w:val="nil"/>
              <w:left w:val="nil"/>
              <w:bottom w:val="single" w:sz="4" w:space="0" w:color="auto"/>
              <w:right w:val="single" w:sz="4" w:space="0" w:color="auto"/>
            </w:tcBorders>
            <w:shd w:val="clear" w:color="auto" w:fill="auto"/>
            <w:noWrap/>
            <w:vAlign w:val="center"/>
            <w:hideMark/>
          </w:tcPr>
          <w:p w14:paraId="171BDFF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Mahindra</w:t>
            </w:r>
          </w:p>
        </w:tc>
        <w:tc>
          <w:tcPr>
            <w:tcW w:w="1701" w:type="dxa"/>
            <w:tcBorders>
              <w:top w:val="nil"/>
              <w:left w:val="nil"/>
              <w:bottom w:val="single" w:sz="4" w:space="0" w:color="auto"/>
              <w:right w:val="single" w:sz="4" w:space="0" w:color="auto"/>
            </w:tcBorders>
            <w:shd w:val="clear" w:color="auto" w:fill="auto"/>
            <w:noWrap/>
            <w:vAlign w:val="center"/>
            <w:hideMark/>
          </w:tcPr>
          <w:p w14:paraId="236C302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Trator 9500S</w:t>
            </w:r>
          </w:p>
        </w:tc>
        <w:tc>
          <w:tcPr>
            <w:tcW w:w="1088" w:type="dxa"/>
            <w:tcBorders>
              <w:top w:val="nil"/>
              <w:left w:val="nil"/>
              <w:bottom w:val="single" w:sz="4" w:space="0" w:color="auto"/>
              <w:right w:val="single" w:sz="4" w:space="0" w:color="auto"/>
            </w:tcBorders>
            <w:shd w:val="clear" w:color="auto" w:fill="auto"/>
            <w:vAlign w:val="center"/>
            <w:hideMark/>
          </w:tcPr>
          <w:p w14:paraId="087FC95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2021/2021</w:t>
            </w:r>
          </w:p>
        </w:tc>
        <w:tc>
          <w:tcPr>
            <w:tcW w:w="1889" w:type="dxa"/>
            <w:tcBorders>
              <w:top w:val="nil"/>
              <w:left w:val="nil"/>
              <w:bottom w:val="single" w:sz="4" w:space="0" w:color="auto"/>
              <w:right w:val="single" w:sz="4" w:space="0" w:color="auto"/>
            </w:tcBorders>
            <w:shd w:val="clear" w:color="auto" w:fill="auto"/>
            <w:vAlign w:val="center"/>
            <w:hideMark/>
          </w:tcPr>
          <w:p w14:paraId="295CF16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MDI09523CN0002190</w:t>
            </w:r>
          </w:p>
        </w:tc>
        <w:tc>
          <w:tcPr>
            <w:tcW w:w="1337" w:type="dxa"/>
            <w:tcBorders>
              <w:top w:val="nil"/>
              <w:left w:val="nil"/>
              <w:bottom w:val="single" w:sz="4" w:space="0" w:color="auto"/>
              <w:right w:val="single" w:sz="4" w:space="0" w:color="auto"/>
            </w:tcBorders>
            <w:shd w:val="clear" w:color="auto" w:fill="auto"/>
            <w:vAlign w:val="center"/>
            <w:hideMark/>
          </w:tcPr>
          <w:p w14:paraId="6DA565C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w:t>
            </w:r>
          </w:p>
        </w:tc>
        <w:tc>
          <w:tcPr>
            <w:tcW w:w="1214" w:type="dxa"/>
            <w:tcBorders>
              <w:top w:val="nil"/>
              <w:left w:val="nil"/>
              <w:bottom w:val="single" w:sz="4" w:space="0" w:color="auto"/>
              <w:right w:val="single" w:sz="4" w:space="0" w:color="auto"/>
            </w:tcBorders>
            <w:shd w:val="clear" w:color="auto" w:fill="auto"/>
            <w:vAlign w:val="center"/>
            <w:hideMark/>
          </w:tcPr>
          <w:p w14:paraId="7D3ED5C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4688</w:t>
            </w:r>
          </w:p>
        </w:tc>
      </w:tr>
      <w:tr w:rsidR="002B61B1" w:rsidRPr="00335BE2" w14:paraId="2EFB5682" w14:textId="77777777" w:rsidTr="004F1510">
        <w:trPr>
          <w:trHeight w:val="33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3C49A7B"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PMM 0073</w:t>
            </w:r>
          </w:p>
        </w:tc>
        <w:tc>
          <w:tcPr>
            <w:tcW w:w="1180" w:type="dxa"/>
            <w:tcBorders>
              <w:top w:val="nil"/>
              <w:left w:val="nil"/>
              <w:bottom w:val="single" w:sz="4" w:space="0" w:color="auto"/>
              <w:right w:val="single" w:sz="4" w:space="0" w:color="auto"/>
            </w:tcBorders>
            <w:shd w:val="clear" w:color="auto" w:fill="auto"/>
            <w:noWrap/>
            <w:vAlign w:val="center"/>
            <w:hideMark/>
          </w:tcPr>
          <w:p w14:paraId="08674D8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STIHL</w:t>
            </w:r>
          </w:p>
        </w:tc>
        <w:tc>
          <w:tcPr>
            <w:tcW w:w="1701" w:type="dxa"/>
            <w:tcBorders>
              <w:top w:val="nil"/>
              <w:left w:val="nil"/>
              <w:bottom w:val="single" w:sz="4" w:space="0" w:color="auto"/>
              <w:right w:val="single" w:sz="4" w:space="0" w:color="auto"/>
            </w:tcBorders>
            <w:shd w:val="clear" w:color="auto" w:fill="auto"/>
            <w:noWrap/>
            <w:vAlign w:val="center"/>
            <w:hideMark/>
          </w:tcPr>
          <w:p w14:paraId="7E17178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Roçadeira de grama FS 220</w:t>
            </w:r>
          </w:p>
        </w:tc>
        <w:tc>
          <w:tcPr>
            <w:tcW w:w="1088" w:type="dxa"/>
            <w:tcBorders>
              <w:top w:val="nil"/>
              <w:left w:val="nil"/>
              <w:bottom w:val="single" w:sz="4" w:space="0" w:color="auto"/>
              <w:right w:val="single" w:sz="4" w:space="0" w:color="auto"/>
            </w:tcBorders>
            <w:shd w:val="clear" w:color="auto" w:fill="auto"/>
            <w:vAlign w:val="center"/>
            <w:hideMark/>
          </w:tcPr>
          <w:p w14:paraId="56ED7E5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2012/2012</w:t>
            </w:r>
          </w:p>
        </w:tc>
        <w:tc>
          <w:tcPr>
            <w:tcW w:w="1889" w:type="dxa"/>
            <w:tcBorders>
              <w:top w:val="nil"/>
              <w:left w:val="nil"/>
              <w:bottom w:val="single" w:sz="4" w:space="0" w:color="auto"/>
              <w:right w:val="single" w:sz="4" w:space="0" w:color="auto"/>
            </w:tcBorders>
            <w:shd w:val="clear" w:color="auto" w:fill="auto"/>
            <w:vAlign w:val="center"/>
            <w:hideMark/>
          </w:tcPr>
          <w:p w14:paraId="7013A3C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c>
          <w:tcPr>
            <w:tcW w:w="1337" w:type="dxa"/>
            <w:tcBorders>
              <w:top w:val="nil"/>
              <w:left w:val="nil"/>
              <w:bottom w:val="single" w:sz="4" w:space="0" w:color="auto"/>
              <w:right w:val="single" w:sz="4" w:space="0" w:color="auto"/>
            </w:tcBorders>
            <w:shd w:val="clear" w:color="auto" w:fill="auto"/>
            <w:vAlign w:val="center"/>
            <w:hideMark/>
          </w:tcPr>
          <w:p w14:paraId="3C7F8FB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c>
          <w:tcPr>
            <w:tcW w:w="1214" w:type="dxa"/>
            <w:tcBorders>
              <w:top w:val="nil"/>
              <w:left w:val="nil"/>
              <w:bottom w:val="single" w:sz="4" w:space="0" w:color="auto"/>
              <w:right w:val="single" w:sz="4" w:space="0" w:color="auto"/>
            </w:tcBorders>
            <w:shd w:val="clear" w:color="auto" w:fill="auto"/>
            <w:vAlign w:val="center"/>
            <w:hideMark/>
          </w:tcPr>
          <w:p w14:paraId="04B8575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4628</w:t>
            </w:r>
          </w:p>
        </w:tc>
      </w:tr>
      <w:tr w:rsidR="002B61B1" w:rsidRPr="00335BE2" w14:paraId="3DB5A848" w14:textId="77777777" w:rsidTr="004F1510">
        <w:trPr>
          <w:trHeight w:val="300"/>
        </w:trPr>
        <w:tc>
          <w:tcPr>
            <w:tcW w:w="1089" w:type="dxa"/>
            <w:tcBorders>
              <w:top w:val="nil"/>
              <w:left w:val="nil"/>
              <w:bottom w:val="nil"/>
              <w:right w:val="nil"/>
            </w:tcBorders>
            <w:shd w:val="clear" w:color="auto" w:fill="auto"/>
            <w:noWrap/>
            <w:vAlign w:val="center"/>
            <w:hideMark/>
          </w:tcPr>
          <w:p w14:paraId="7B329203" w14:textId="77777777" w:rsidR="002B61B1" w:rsidRPr="00335BE2" w:rsidRDefault="002B61B1" w:rsidP="00B35EE8">
            <w:pPr>
              <w:spacing w:line="360" w:lineRule="auto"/>
              <w:jc w:val="center"/>
              <w:rPr>
                <w:rFonts w:ascii="Arial" w:hAnsi="Arial" w:cs="Arial"/>
                <w:sz w:val="16"/>
                <w:szCs w:val="16"/>
              </w:rPr>
            </w:pPr>
          </w:p>
        </w:tc>
        <w:tc>
          <w:tcPr>
            <w:tcW w:w="1180" w:type="dxa"/>
            <w:tcBorders>
              <w:top w:val="nil"/>
              <w:left w:val="nil"/>
              <w:bottom w:val="nil"/>
              <w:right w:val="nil"/>
            </w:tcBorders>
            <w:shd w:val="clear" w:color="auto" w:fill="auto"/>
            <w:noWrap/>
            <w:vAlign w:val="bottom"/>
            <w:hideMark/>
          </w:tcPr>
          <w:p w14:paraId="5E1886A8" w14:textId="77777777" w:rsidR="002B61B1" w:rsidRPr="00335BE2" w:rsidRDefault="002B61B1" w:rsidP="00B35EE8">
            <w:pPr>
              <w:spacing w:line="360" w:lineRule="auto"/>
              <w:jc w:val="center"/>
              <w:rPr>
                <w:rFonts w:ascii="Arial" w:hAnsi="Arial" w:cs="Arial"/>
                <w:sz w:val="16"/>
                <w:szCs w:val="16"/>
              </w:rPr>
            </w:pPr>
          </w:p>
        </w:tc>
        <w:tc>
          <w:tcPr>
            <w:tcW w:w="1701" w:type="dxa"/>
            <w:tcBorders>
              <w:top w:val="nil"/>
              <w:left w:val="nil"/>
              <w:bottom w:val="nil"/>
              <w:right w:val="nil"/>
            </w:tcBorders>
            <w:shd w:val="clear" w:color="auto" w:fill="auto"/>
            <w:noWrap/>
            <w:vAlign w:val="bottom"/>
            <w:hideMark/>
          </w:tcPr>
          <w:p w14:paraId="6DF2C7C0" w14:textId="77777777" w:rsidR="002B61B1" w:rsidRPr="00335BE2" w:rsidRDefault="002B61B1" w:rsidP="00B35EE8">
            <w:pPr>
              <w:spacing w:line="360" w:lineRule="auto"/>
              <w:jc w:val="center"/>
              <w:rPr>
                <w:rFonts w:ascii="Arial" w:hAnsi="Arial" w:cs="Arial"/>
                <w:sz w:val="16"/>
                <w:szCs w:val="16"/>
              </w:rPr>
            </w:pPr>
          </w:p>
        </w:tc>
        <w:tc>
          <w:tcPr>
            <w:tcW w:w="1088" w:type="dxa"/>
            <w:tcBorders>
              <w:top w:val="nil"/>
              <w:left w:val="nil"/>
              <w:bottom w:val="nil"/>
              <w:right w:val="nil"/>
            </w:tcBorders>
            <w:shd w:val="clear" w:color="auto" w:fill="auto"/>
            <w:noWrap/>
            <w:vAlign w:val="bottom"/>
            <w:hideMark/>
          </w:tcPr>
          <w:p w14:paraId="15E60019" w14:textId="77777777" w:rsidR="002B61B1" w:rsidRPr="00335BE2" w:rsidRDefault="002B61B1" w:rsidP="00B35EE8">
            <w:pPr>
              <w:spacing w:line="360" w:lineRule="auto"/>
              <w:jc w:val="center"/>
              <w:rPr>
                <w:rFonts w:ascii="Arial" w:hAnsi="Arial" w:cs="Arial"/>
                <w:sz w:val="16"/>
                <w:szCs w:val="16"/>
              </w:rPr>
            </w:pPr>
          </w:p>
        </w:tc>
        <w:tc>
          <w:tcPr>
            <w:tcW w:w="1889" w:type="dxa"/>
            <w:tcBorders>
              <w:top w:val="nil"/>
              <w:left w:val="nil"/>
              <w:bottom w:val="nil"/>
              <w:right w:val="nil"/>
            </w:tcBorders>
            <w:shd w:val="clear" w:color="auto" w:fill="auto"/>
            <w:noWrap/>
            <w:vAlign w:val="bottom"/>
            <w:hideMark/>
          </w:tcPr>
          <w:p w14:paraId="339E6F90" w14:textId="77777777" w:rsidR="002B61B1" w:rsidRPr="00335BE2" w:rsidRDefault="002B61B1" w:rsidP="00B35EE8">
            <w:pPr>
              <w:spacing w:line="360" w:lineRule="auto"/>
              <w:jc w:val="center"/>
              <w:rPr>
                <w:rFonts w:ascii="Arial" w:hAnsi="Arial" w:cs="Arial"/>
                <w:sz w:val="16"/>
                <w:szCs w:val="16"/>
              </w:rPr>
            </w:pPr>
          </w:p>
        </w:tc>
        <w:tc>
          <w:tcPr>
            <w:tcW w:w="1337" w:type="dxa"/>
            <w:tcBorders>
              <w:top w:val="nil"/>
              <w:left w:val="nil"/>
              <w:bottom w:val="nil"/>
              <w:right w:val="nil"/>
            </w:tcBorders>
            <w:shd w:val="clear" w:color="auto" w:fill="auto"/>
            <w:noWrap/>
            <w:vAlign w:val="bottom"/>
            <w:hideMark/>
          </w:tcPr>
          <w:p w14:paraId="602AAECB" w14:textId="77777777" w:rsidR="002B61B1" w:rsidRPr="00335BE2" w:rsidRDefault="002B61B1" w:rsidP="00B35EE8">
            <w:pPr>
              <w:spacing w:line="360" w:lineRule="auto"/>
              <w:jc w:val="center"/>
              <w:rPr>
                <w:rFonts w:ascii="Arial" w:hAnsi="Arial" w:cs="Arial"/>
                <w:sz w:val="16"/>
                <w:szCs w:val="16"/>
              </w:rPr>
            </w:pPr>
          </w:p>
        </w:tc>
        <w:tc>
          <w:tcPr>
            <w:tcW w:w="1214" w:type="dxa"/>
            <w:tcBorders>
              <w:top w:val="nil"/>
              <w:left w:val="nil"/>
              <w:bottom w:val="nil"/>
              <w:right w:val="nil"/>
            </w:tcBorders>
            <w:shd w:val="clear" w:color="auto" w:fill="auto"/>
            <w:noWrap/>
            <w:vAlign w:val="bottom"/>
            <w:hideMark/>
          </w:tcPr>
          <w:p w14:paraId="60808686" w14:textId="77777777" w:rsidR="002B61B1" w:rsidRPr="00335BE2" w:rsidRDefault="002B61B1" w:rsidP="00B35EE8">
            <w:pPr>
              <w:spacing w:line="360" w:lineRule="auto"/>
              <w:jc w:val="center"/>
              <w:rPr>
                <w:rFonts w:ascii="Arial" w:hAnsi="Arial" w:cs="Arial"/>
                <w:sz w:val="16"/>
                <w:szCs w:val="16"/>
              </w:rPr>
            </w:pPr>
          </w:p>
        </w:tc>
      </w:tr>
      <w:tr w:rsidR="002B61B1" w:rsidRPr="00335BE2" w14:paraId="5F649322" w14:textId="77777777" w:rsidTr="004F1510">
        <w:trPr>
          <w:trHeight w:val="375"/>
        </w:trPr>
        <w:tc>
          <w:tcPr>
            <w:tcW w:w="9498" w:type="dxa"/>
            <w:gridSpan w:val="7"/>
            <w:tcBorders>
              <w:top w:val="nil"/>
              <w:left w:val="nil"/>
              <w:bottom w:val="single" w:sz="4" w:space="0" w:color="auto"/>
              <w:right w:val="nil"/>
            </w:tcBorders>
            <w:shd w:val="clear" w:color="000000" w:fill="DDEBF7"/>
            <w:noWrap/>
            <w:vAlign w:val="center"/>
            <w:hideMark/>
          </w:tcPr>
          <w:p w14:paraId="7D05B7AE" w14:textId="77777777" w:rsidR="002B61B1" w:rsidRPr="00335BE2" w:rsidRDefault="002B61B1" w:rsidP="00B35EE8">
            <w:pPr>
              <w:spacing w:line="360" w:lineRule="auto"/>
              <w:jc w:val="center"/>
              <w:rPr>
                <w:rFonts w:ascii="Arial" w:hAnsi="Arial" w:cs="Arial"/>
                <w:b/>
                <w:bCs/>
                <w:i/>
                <w:iCs/>
                <w:color w:val="002060"/>
                <w:sz w:val="16"/>
                <w:szCs w:val="16"/>
              </w:rPr>
            </w:pPr>
            <w:r w:rsidRPr="00335BE2">
              <w:rPr>
                <w:rFonts w:ascii="Arial" w:hAnsi="Arial" w:cs="Arial"/>
                <w:b/>
                <w:bCs/>
                <w:i/>
                <w:iCs/>
                <w:color w:val="002060"/>
                <w:sz w:val="16"/>
                <w:szCs w:val="16"/>
              </w:rPr>
              <w:t>Secretaria de Desenvolvimento Econômico Sustentável</w:t>
            </w:r>
          </w:p>
        </w:tc>
      </w:tr>
      <w:tr w:rsidR="002B61B1" w:rsidRPr="00335BE2" w14:paraId="38E883B8"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306D622F"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Placa</w:t>
            </w:r>
          </w:p>
        </w:tc>
        <w:tc>
          <w:tcPr>
            <w:tcW w:w="1180" w:type="dxa"/>
            <w:tcBorders>
              <w:top w:val="nil"/>
              <w:left w:val="nil"/>
              <w:bottom w:val="single" w:sz="4" w:space="0" w:color="auto"/>
              <w:right w:val="single" w:sz="4" w:space="0" w:color="auto"/>
            </w:tcBorders>
            <w:shd w:val="clear" w:color="auto" w:fill="auto"/>
            <w:noWrap/>
            <w:vAlign w:val="center"/>
            <w:hideMark/>
          </w:tcPr>
          <w:p w14:paraId="6F5C6EF3"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Marca</w:t>
            </w:r>
          </w:p>
        </w:tc>
        <w:tc>
          <w:tcPr>
            <w:tcW w:w="1701" w:type="dxa"/>
            <w:tcBorders>
              <w:top w:val="nil"/>
              <w:left w:val="nil"/>
              <w:bottom w:val="single" w:sz="4" w:space="0" w:color="auto"/>
              <w:right w:val="single" w:sz="4" w:space="0" w:color="auto"/>
            </w:tcBorders>
            <w:shd w:val="clear" w:color="auto" w:fill="auto"/>
            <w:noWrap/>
            <w:vAlign w:val="center"/>
            <w:hideMark/>
          </w:tcPr>
          <w:p w14:paraId="4819643A"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Modelo</w:t>
            </w:r>
          </w:p>
        </w:tc>
        <w:tc>
          <w:tcPr>
            <w:tcW w:w="1088" w:type="dxa"/>
            <w:tcBorders>
              <w:top w:val="nil"/>
              <w:left w:val="nil"/>
              <w:bottom w:val="single" w:sz="4" w:space="0" w:color="auto"/>
              <w:right w:val="single" w:sz="4" w:space="0" w:color="auto"/>
            </w:tcBorders>
            <w:shd w:val="clear" w:color="auto" w:fill="auto"/>
            <w:vAlign w:val="center"/>
            <w:hideMark/>
          </w:tcPr>
          <w:p w14:paraId="1126D9F8"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Ano</w:t>
            </w:r>
          </w:p>
        </w:tc>
        <w:tc>
          <w:tcPr>
            <w:tcW w:w="1889" w:type="dxa"/>
            <w:tcBorders>
              <w:top w:val="nil"/>
              <w:left w:val="nil"/>
              <w:bottom w:val="single" w:sz="4" w:space="0" w:color="auto"/>
              <w:right w:val="single" w:sz="4" w:space="0" w:color="auto"/>
            </w:tcBorders>
            <w:shd w:val="clear" w:color="auto" w:fill="auto"/>
            <w:vAlign w:val="center"/>
            <w:hideMark/>
          </w:tcPr>
          <w:p w14:paraId="1A84AADB"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Chassi</w:t>
            </w:r>
          </w:p>
        </w:tc>
        <w:tc>
          <w:tcPr>
            <w:tcW w:w="1337" w:type="dxa"/>
            <w:tcBorders>
              <w:top w:val="nil"/>
              <w:left w:val="nil"/>
              <w:bottom w:val="single" w:sz="4" w:space="0" w:color="auto"/>
              <w:right w:val="single" w:sz="4" w:space="0" w:color="auto"/>
            </w:tcBorders>
            <w:shd w:val="clear" w:color="auto" w:fill="auto"/>
            <w:vAlign w:val="center"/>
            <w:hideMark/>
          </w:tcPr>
          <w:p w14:paraId="6E9B4A07" w14:textId="77777777" w:rsidR="002B61B1" w:rsidRPr="00335BE2" w:rsidRDefault="002B61B1" w:rsidP="00B35EE8">
            <w:pPr>
              <w:spacing w:line="360" w:lineRule="auto"/>
              <w:jc w:val="center"/>
              <w:rPr>
                <w:rFonts w:ascii="Arial" w:hAnsi="Arial" w:cs="Arial"/>
                <w:b/>
                <w:bCs/>
                <w:color w:val="000000"/>
                <w:sz w:val="16"/>
                <w:szCs w:val="16"/>
              </w:rPr>
            </w:pPr>
            <w:proofErr w:type="spellStart"/>
            <w:r w:rsidRPr="00335BE2">
              <w:rPr>
                <w:rFonts w:ascii="Arial" w:hAnsi="Arial" w:cs="Arial"/>
                <w:b/>
                <w:bCs/>
                <w:color w:val="000000"/>
                <w:sz w:val="16"/>
                <w:szCs w:val="16"/>
              </w:rPr>
              <w:t>Renavam</w:t>
            </w:r>
            <w:proofErr w:type="spellEnd"/>
          </w:p>
        </w:tc>
        <w:tc>
          <w:tcPr>
            <w:tcW w:w="1214" w:type="dxa"/>
            <w:tcBorders>
              <w:top w:val="nil"/>
              <w:left w:val="nil"/>
              <w:bottom w:val="single" w:sz="4" w:space="0" w:color="auto"/>
              <w:right w:val="single" w:sz="4" w:space="0" w:color="auto"/>
            </w:tcBorders>
            <w:shd w:val="clear" w:color="auto" w:fill="auto"/>
            <w:vAlign w:val="center"/>
            <w:hideMark/>
          </w:tcPr>
          <w:p w14:paraId="5673F0C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N° Patrimônio</w:t>
            </w:r>
          </w:p>
        </w:tc>
      </w:tr>
      <w:tr w:rsidR="002B61B1" w:rsidRPr="00335BE2" w14:paraId="68658026"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4B11EEA1"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HLF 5452</w:t>
            </w:r>
          </w:p>
        </w:tc>
        <w:tc>
          <w:tcPr>
            <w:tcW w:w="1180" w:type="dxa"/>
            <w:tcBorders>
              <w:top w:val="nil"/>
              <w:left w:val="nil"/>
              <w:bottom w:val="single" w:sz="4" w:space="0" w:color="auto"/>
              <w:right w:val="single" w:sz="4" w:space="0" w:color="auto"/>
            </w:tcBorders>
            <w:shd w:val="clear" w:color="auto" w:fill="auto"/>
            <w:noWrap/>
            <w:vAlign w:val="center"/>
            <w:hideMark/>
          </w:tcPr>
          <w:p w14:paraId="09FC669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Iveco</w:t>
            </w:r>
          </w:p>
        </w:tc>
        <w:tc>
          <w:tcPr>
            <w:tcW w:w="1701" w:type="dxa"/>
            <w:tcBorders>
              <w:top w:val="nil"/>
              <w:left w:val="nil"/>
              <w:bottom w:val="single" w:sz="4" w:space="0" w:color="auto"/>
              <w:right w:val="single" w:sz="4" w:space="0" w:color="auto"/>
            </w:tcBorders>
            <w:shd w:val="clear" w:color="auto" w:fill="auto"/>
            <w:noWrap/>
            <w:vAlign w:val="center"/>
            <w:hideMark/>
          </w:tcPr>
          <w:p w14:paraId="32F86900"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Eurocargo</w:t>
            </w:r>
            <w:proofErr w:type="spellEnd"/>
            <w:r w:rsidRPr="00335BE2">
              <w:rPr>
                <w:rFonts w:ascii="Arial" w:hAnsi="Arial" w:cs="Arial"/>
                <w:color w:val="000000"/>
                <w:sz w:val="16"/>
                <w:szCs w:val="16"/>
              </w:rPr>
              <w:t xml:space="preserve"> 170E22</w:t>
            </w:r>
          </w:p>
        </w:tc>
        <w:tc>
          <w:tcPr>
            <w:tcW w:w="1088" w:type="dxa"/>
            <w:tcBorders>
              <w:top w:val="nil"/>
              <w:left w:val="nil"/>
              <w:bottom w:val="single" w:sz="4" w:space="0" w:color="auto"/>
              <w:right w:val="single" w:sz="4" w:space="0" w:color="auto"/>
            </w:tcBorders>
            <w:shd w:val="clear" w:color="auto" w:fill="auto"/>
            <w:vAlign w:val="center"/>
            <w:hideMark/>
          </w:tcPr>
          <w:p w14:paraId="7EE0FD0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2010/2011</w:t>
            </w:r>
          </w:p>
        </w:tc>
        <w:tc>
          <w:tcPr>
            <w:tcW w:w="1889" w:type="dxa"/>
            <w:tcBorders>
              <w:top w:val="nil"/>
              <w:left w:val="nil"/>
              <w:bottom w:val="single" w:sz="4" w:space="0" w:color="auto"/>
              <w:right w:val="single" w:sz="4" w:space="0" w:color="auto"/>
            </w:tcBorders>
            <w:shd w:val="clear" w:color="auto" w:fill="auto"/>
            <w:vAlign w:val="center"/>
            <w:hideMark/>
          </w:tcPr>
          <w:p w14:paraId="185852E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93ZA1NFHOB8711214</w:t>
            </w:r>
          </w:p>
        </w:tc>
        <w:tc>
          <w:tcPr>
            <w:tcW w:w="1337" w:type="dxa"/>
            <w:tcBorders>
              <w:top w:val="nil"/>
              <w:left w:val="nil"/>
              <w:bottom w:val="single" w:sz="4" w:space="0" w:color="auto"/>
              <w:right w:val="single" w:sz="4" w:space="0" w:color="auto"/>
            </w:tcBorders>
            <w:shd w:val="clear" w:color="auto" w:fill="auto"/>
            <w:vAlign w:val="center"/>
            <w:hideMark/>
          </w:tcPr>
          <w:p w14:paraId="0F70717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302027629</w:t>
            </w:r>
          </w:p>
        </w:tc>
        <w:tc>
          <w:tcPr>
            <w:tcW w:w="1214" w:type="dxa"/>
            <w:tcBorders>
              <w:top w:val="nil"/>
              <w:left w:val="nil"/>
              <w:bottom w:val="single" w:sz="4" w:space="0" w:color="auto"/>
              <w:right w:val="single" w:sz="4" w:space="0" w:color="auto"/>
            </w:tcBorders>
            <w:shd w:val="clear" w:color="auto" w:fill="auto"/>
            <w:vAlign w:val="center"/>
            <w:hideMark/>
          </w:tcPr>
          <w:p w14:paraId="67BD68A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2131</w:t>
            </w:r>
          </w:p>
        </w:tc>
      </w:tr>
      <w:tr w:rsidR="002B61B1" w:rsidRPr="00335BE2" w14:paraId="3B17DC7C"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18F220B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HLF 6797</w:t>
            </w:r>
          </w:p>
        </w:tc>
        <w:tc>
          <w:tcPr>
            <w:tcW w:w="1180" w:type="dxa"/>
            <w:tcBorders>
              <w:top w:val="nil"/>
              <w:left w:val="nil"/>
              <w:bottom w:val="single" w:sz="4" w:space="0" w:color="auto"/>
              <w:right w:val="single" w:sz="4" w:space="0" w:color="auto"/>
            </w:tcBorders>
            <w:shd w:val="clear" w:color="auto" w:fill="auto"/>
            <w:noWrap/>
            <w:vAlign w:val="center"/>
            <w:hideMark/>
          </w:tcPr>
          <w:p w14:paraId="1BDD464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Volkswagen</w:t>
            </w:r>
          </w:p>
        </w:tc>
        <w:tc>
          <w:tcPr>
            <w:tcW w:w="1701" w:type="dxa"/>
            <w:tcBorders>
              <w:top w:val="nil"/>
              <w:left w:val="nil"/>
              <w:bottom w:val="single" w:sz="4" w:space="0" w:color="auto"/>
              <w:right w:val="single" w:sz="4" w:space="0" w:color="auto"/>
            </w:tcBorders>
            <w:shd w:val="clear" w:color="auto" w:fill="auto"/>
            <w:noWrap/>
            <w:vAlign w:val="center"/>
            <w:hideMark/>
          </w:tcPr>
          <w:p w14:paraId="12DDBDB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Kombi Escolar</w:t>
            </w:r>
          </w:p>
        </w:tc>
        <w:tc>
          <w:tcPr>
            <w:tcW w:w="1088" w:type="dxa"/>
            <w:tcBorders>
              <w:top w:val="nil"/>
              <w:left w:val="nil"/>
              <w:bottom w:val="single" w:sz="4" w:space="0" w:color="auto"/>
              <w:right w:val="single" w:sz="4" w:space="0" w:color="auto"/>
            </w:tcBorders>
            <w:shd w:val="clear" w:color="auto" w:fill="auto"/>
            <w:vAlign w:val="center"/>
            <w:hideMark/>
          </w:tcPr>
          <w:p w14:paraId="5FC366C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2011/2012</w:t>
            </w:r>
          </w:p>
        </w:tc>
        <w:tc>
          <w:tcPr>
            <w:tcW w:w="1889" w:type="dxa"/>
            <w:tcBorders>
              <w:top w:val="nil"/>
              <w:left w:val="nil"/>
              <w:bottom w:val="single" w:sz="4" w:space="0" w:color="auto"/>
              <w:right w:val="single" w:sz="4" w:space="0" w:color="auto"/>
            </w:tcBorders>
            <w:shd w:val="clear" w:color="auto" w:fill="auto"/>
            <w:vAlign w:val="center"/>
            <w:hideMark/>
          </w:tcPr>
          <w:p w14:paraId="664B9A1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9BWMF07XXCP006537</w:t>
            </w:r>
          </w:p>
        </w:tc>
        <w:tc>
          <w:tcPr>
            <w:tcW w:w="1337" w:type="dxa"/>
            <w:tcBorders>
              <w:top w:val="nil"/>
              <w:left w:val="nil"/>
              <w:bottom w:val="single" w:sz="4" w:space="0" w:color="auto"/>
              <w:right w:val="single" w:sz="4" w:space="0" w:color="auto"/>
            </w:tcBorders>
            <w:shd w:val="clear" w:color="auto" w:fill="auto"/>
            <w:vAlign w:val="center"/>
            <w:hideMark/>
          </w:tcPr>
          <w:p w14:paraId="7D63597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341270172</w:t>
            </w:r>
          </w:p>
        </w:tc>
        <w:tc>
          <w:tcPr>
            <w:tcW w:w="1214" w:type="dxa"/>
            <w:tcBorders>
              <w:top w:val="nil"/>
              <w:left w:val="nil"/>
              <w:bottom w:val="single" w:sz="4" w:space="0" w:color="auto"/>
              <w:right w:val="single" w:sz="4" w:space="0" w:color="auto"/>
            </w:tcBorders>
            <w:shd w:val="clear" w:color="auto" w:fill="auto"/>
            <w:vAlign w:val="center"/>
            <w:hideMark/>
          </w:tcPr>
          <w:p w14:paraId="676C26C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2139</w:t>
            </w:r>
          </w:p>
        </w:tc>
      </w:tr>
      <w:tr w:rsidR="002B61B1" w:rsidRPr="00335BE2" w14:paraId="17CD9D2E"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1D724C21"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PMM 0042</w:t>
            </w:r>
          </w:p>
        </w:tc>
        <w:tc>
          <w:tcPr>
            <w:tcW w:w="1180" w:type="dxa"/>
            <w:tcBorders>
              <w:top w:val="nil"/>
              <w:left w:val="nil"/>
              <w:bottom w:val="single" w:sz="4" w:space="0" w:color="auto"/>
              <w:right w:val="single" w:sz="4" w:space="0" w:color="auto"/>
            </w:tcBorders>
            <w:shd w:val="clear" w:color="auto" w:fill="auto"/>
            <w:noWrap/>
            <w:vAlign w:val="center"/>
            <w:hideMark/>
          </w:tcPr>
          <w:p w14:paraId="44DF419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Massey Ferguson 265</w:t>
            </w:r>
          </w:p>
        </w:tc>
        <w:tc>
          <w:tcPr>
            <w:tcW w:w="1701" w:type="dxa"/>
            <w:tcBorders>
              <w:top w:val="nil"/>
              <w:left w:val="nil"/>
              <w:bottom w:val="single" w:sz="4" w:space="0" w:color="auto"/>
              <w:right w:val="single" w:sz="4" w:space="0" w:color="auto"/>
            </w:tcBorders>
            <w:shd w:val="clear" w:color="auto" w:fill="auto"/>
            <w:noWrap/>
            <w:vAlign w:val="center"/>
            <w:hideMark/>
          </w:tcPr>
          <w:p w14:paraId="43E503A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Trator 265 65 CV</w:t>
            </w:r>
          </w:p>
        </w:tc>
        <w:tc>
          <w:tcPr>
            <w:tcW w:w="1088" w:type="dxa"/>
            <w:tcBorders>
              <w:top w:val="nil"/>
              <w:left w:val="nil"/>
              <w:bottom w:val="single" w:sz="4" w:space="0" w:color="auto"/>
              <w:right w:val="single" w:sz="4" w:space="0" w:color="auto"/>
            </w:tcBorders>
            <w:shd w:val="clear" w:color="auto" w:fill="auto"/>
            <w:vAlign w:val="center"/>
            <w:hideMark/>
          </w:tcPr>
          <w:p w14:paraId="43C9A21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1998/1998</w:t>
            </w:r>
          </w:p>
        </w:tc>
        <w:tc>
          <w:tcPr>
            <w:tcW w:w="1889" w:type="dxa"/>
            <w:tcBorders>
              <w:top w:val="nil"/>
              <w:left w:val="nil"/>
              <w:bottom w:val="single" w:sz="4" w:space="0" w:color="auto"/>
              <w:right w:val="single" w:sz="4" w:space="0" w:color="auto"/>
            </w:tcBorders>
            <w:shd w:val="clear" w:color="auto" w:fill="auto"/>
            <w:vAlign w:val="center"/>
            <w:hideMark/>
          </w:tcPr>
          <w:p w14:paraId="295C1B5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LD8B13B62917DH</w:t>
            </w:r>
          </w:p>
        </w:tc>
        <w:tc>
          <w:tcPr>
            <w:tcW w:w="1337" w:type="dxa"/>
            <w:tcBorders>
              <w:top w:val="nil"/>
              <w:left w:val="nil"/>
              <w:bottom w:val="single" w:sz="4" w:space="0" w:color="auto"/>
              <w:right w:val="single" w:sz="4" w:space="0" w:color="auto"/>
            </w:tcBorders>
            <w:shd w:val="clear" w:color="auto" w:fill="auto"/>
            <w:vAlign w:val="center"/>
            <w:hideMark/>
          </w:tcPr>
          <w:p w14:paraId="4D91509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w:t>
            </w:r>
          </w:p>
        </w:tc>
        <w:tc>
          <w:tcPr>
            <w:tcW w:w="1214" w:type="dxa"/>
            <w:tcBorders>
              <w:top w:val="nil"/>
              <w:left w:val="nil"/>
              <w:bottom w:val="single" w:sz="4" w:space="0" w:color="auto"/>
              <w:right w:val="single" w:sz="4" w:space="0" w:color="auto"/>
            </w:tcBorders>
            <w:shd w:val="clear" w:color="auto" w:fill="auto"/>
            <w:vAlign w:val="center"/>
            <w:hideMark/>
          </w:tcPr>
          <w:p w14:paraId="5ACD79F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3010</w:t>
            </w:r>
          </w:p>
        </w:tc>
      </w:tr>
      <w:tr w:rsidR="002B61B1" w:rsidRPr="00335BE2" w14:paraId="53D53A83" w14:textId="77777777" w:rsidTr="004F1510">
        <w:trPr>
          <w:trHeight w:val="375"/>
        </w:trPr>
        <w:tc>
          <w:tcPr>
            <w:tcW w:w="1089" w:type="dxa"/>
            <w:tcBorders>
              <w:top w:val="nil"/>
              <w:left w:val="nil"/>
              <w:bottom w:val="nil"/>
              <w:right w:val="nil"/>
            </w:tcBorders>
            <w:shd w:val="clear" w:color="auto" w:fill="auto"/>
            <w:noWrap/>
            <w:vAlign w:val="center"/>
            <w:hideMark/>
          </w:tcPr>
          <w:p w14:paraId="46139F04" w14:textId="77777777" w:rsidR="002B61B1" w:rsidRPr="00335BE2" w:rsidRDefault="002B61B1" w:rsidP="00B35EE8">
            <w:pPr>
              <w:spacing w:line="360" w:lineRule="auto"/>
              <w:jc w:val="center"/>
              <w:rPr>
                <w:rFonts w:ascii="Arial" w:hAnsi="Arial" w:cs="Arial"/>
                <w:color w:val="000000"/>
                <w:sz w:val="16"/>
                <w:szCs w:val="16"/>
              </w:rPr>
            </w:pPr>
          </w:p>
        </w:tc>
        <w:tc>
          <w:tcPr>
            <w:tcW w:w="1180" w:type="dxa"/>
            <w:tcBorders>
              <w:top w:val="nil"/>
              <w:left w:val="nil"/>
              <w:bottom w:val="nil"/>
              <w:right w:val="nil"/>
            </w:tcBorders>
            <w:shd w:val="clear" w:color="auto" w:fill="auto"/>
            <w:noWrap/>
            <w:vAlign w:val="bottom"/>
            <w:hideMark/>
          </w:tcPr>
          <w:p w14:paraId="79C823DB" w14:textId="77777777" w:rsidR="002B61B1" w:rsidRPr="00335BE2" w:rsidRDefault="002B61B1" w:rsidP="00B35EE8">
            <w:pPr>
              <w:spacing w:line="360" w:lineRule="auto"/>
              <w:jc w:val="center"/>
              <w:rPr>
                <w:rFonts w:ascii="Arial" w:hAnsi="Arial" w:cs="Arial"/>
                <w:sz w:val="16"/>
                <w:szCs w:val="16"/>
              </w:rPr>
            </w:pPr>
          </w:p>
        </w:tc>
        <w:tc>
          <w:tcPr>
            <w:tcW w:w="1701" w:type="dxa"/>
            <w:tcBorders>
              <w:top w:val="nil"/>
              <w:left w:val="nil"/>
              <w:bottom w:val="nil"/>
              <w:right w:val="nil"/>
            </w:tcBorders>
            <w:shd w:val="clear" w:color="auto" w:fill="auto"/>
            <w:noWrap/>
            <w:vAlign w:val="bottom"/>
            <w:hideMark/>
          </w:tcPr>
          <w:p w14:paraId="0E148CBC" w14:textId="77777777" w:rsidR="002B61B1" w:rsidRPr="00335BE2" w:rsidRDefault="002B61B1" w:rsidP="00B35EE8">
            <w:pPr>
              <w:spacing w:line="360" w:lineRule="auto"/>
              <w:jc w:val="center"/>
              <w:rPr>
                <w:rFonts w:ascii="Arial" w:hAnsi="Arial" w:cs="Arial"/>
                <w:sz w:val="16"/>
                <w:szCs w:val="16"/>
              </w:rPr>
            </w:pPr>
          </w:p>
        </w:tc>
        <w:tc>
          <w:tcPr>
            <w:tcW w:w="1088" w:type="dxa"/>
            <w:tcBorders>
              <w:top w:val="nil"/>
              <w:left w:val="nil"/>
              <w:bottom w:val="nil"/>
              <w:right w:val="nil"/>
            </w:tcBorders>
            <w:shd w:val="clear" w:color="auto" w:fill="auto"/>
            <w:noWrap/>
            <w:vAlign w:val="bottom"/>
            <w:hideMark/>
          </w:tcPr>
          <w:p w14:paraId="4567CBA8" w14:textId="77777777" w:rsidR="002B61B1" w:rsidRPr="00335BE2" w:rsidRDefault="002B61B1" w:rsidP="00B35EE8">
            <w:pPr>
              <w:spacing w:line="360" w:lineRule="auto"/>
              <w:jc w:val="center"/>
              <w:rPr>
                <w:rFonts w:ascii="Arial" w:hAnsi="Arial" w:cs="Arial"/>
                <w:sz w:val="16"/>
                <w:szCs w:val="16"/>
              </w:rPr>
            </w:pPr>
          </w:p>
          <w:p w14:paraId="39FCD12F" w14:textId="77777777" w:rsidR="002B61B1" w:rsidRPr="00335BE2" w:rsidRDefault="002B61B1" w:rsidP="00B35EE8">
            <w:pPr>
              <w:spacing w:line="360" w:lineRule="auto"/>
              <w:jc w:val="center"/>
              <w:rPr>
                <w:rFonts w:ascii="Arial" w:hAnsi="Arial" w:cs="Arial"/>
                <w:sz w:val="16"/>
                <w:szCs w:val="16"/>
              </w:rPr>
            </w:pPr>
          </w:p>
          <w:p w14:paraId="32F1DA28" w14:textId="77777777" w:rsidR="002B61B1" w:rsidRPr="00335BE2" w:rsidRDefault="002B61B1" w:rsidP="00B35EE8">
            <w:pPr>
              <w:spacing w:line="360" w:lineRule="auto"/>
              <w:jc w:val="center"/>
              <w:rPr>
                <w:rFonts w:ascii="Arial" w:hAnsi="Arial" w:cs="Arial"/>
                <w:sz w:val="16"/>
                <w:szCs w:val="16"/>
              </w:rPr>
            </w:pPr>
          </w:p>
          <w:p w14:paraId="034B0175" w14:textId="77777777" w:rsidR="002B61B1" w:rsidRPr="00335BE2" w:rsidRDefault="002B61B1" w:rsidP="00B35EE8">
            <w:pPr>
              <w:spacing w:line="360" w:lineRule="auto"/>
              <w:jc w:val="center"/>
              <w:rPr>
                <w:rFonts w:ascii="Arial" w:hAnsi="Arial" w:cs="Arial"/>
                <w:sz w:val="16"/>
                <w:szCs w:val="16"/>
              </w:rPr>
            </w:pPr>
          </w:p>
        </w:tc>
        <w:tc>
          <w:tcPr>
            <w:tcW w:w="1889" w:type="dxa"/>
            <w:tcBorders>
              <w:top w:val="nil"/>
              <w:left w:val="nil"/>
              <w:bottom w:val="nil"/>
              <w:right w:val="nil"/>
            </w:tcBorders>
            <w:shd w:val="clear" w:color="auto" w:fill="auto"/>
            <w:noWrap/>
            <w:vAlign w:val="bottom"/>
            <w:hideMark/>
          </w:tcPr>
          <w:p w14:paraId="6F839F92" w14:textId="77777777" w:rsidR="002B61B1" w:rsidRPr="00335BE2" w:rsidRDefault="002B61B1" w:rsidP="00B35EE8">
            <w:pPr>
              <w:spacing w:line="360" w:lineRule="auto"/>
              <w:jc w:val="center"/>
              <w:rPr>
                <w:rFonts w:ascii="Arial" w:hAnsi="Arial" w:cs="Arial"/>
                <w:sz w:val="16"/>
                <w:szCs w:val="16"/>
              </w:rPr>
            </w:pPr>
          </w:p>
        </w:tc>
        <w:tc>
          <w:tcPr>
            <w:tcW w:w="1337" w:type="dxa"/>
            <w:tcBorders>
              <w:top w:val="nil"/>
              <w:left w:val="nil"/>
              <w:bottom w:val="nil"/>
              <w:right w:val="nil"/>
            </w:tcBorders>
            <w:shd w:val="clear" w:color="auto" w:fill="auto"/>
            <w:noWrap/>
            <w:vAlign w:val="bottom"/>
            <w:hideMark/>
          </w:tcPr>
          <w:p w14:paraId="278D9B7B" w14:textId="77777777" w:rsidR="002B61B1" w:rsidRPr="00335BE2" w:rsidRDefault="002B61B1" w:rsidP="00B35EE8">
            <w:pPr>
              <w:spacing w:line="360" w:lineRule="auto"/>
              <w:jc w:val="center"/>
              <w:rPr>
                <w:rFonts w:ascii="Arial" w:hAnsi="Arial" w:cs="Arial"/>
                <w:sz w:val="16"/>
                <w:szCs w:val="16"/>
              </w:rPr>
            </w:pPr>
          </w:p>
        </w:tc>
        <w:tc>
          <w:tcPr>
            <w:tcW w:w="1214" w:type="dxa"/>
            <w:tcBorders>
              <w:top w:val="nil"/>
              <w:left w:val="nil"/>
              <w:bottom w:val="nil"/>
              <w:right w:val="nil"/>
            </w:tcBorders>
            <w:shd w:val="clear" w:color="auto" w:fill="auto"/>
            <w:noWrap/>
            <w:vAlign w:val="bottom"/>
            <w:hideMark/>
          </w:tcPr>
          <w:p w14:paraId="7E927667" w14:textId="77777777" w:rsidR="002B61B1" w:rsidRPr="00335BE2" w:rsidRDefault="002B61B1" w:rsidP="00B35EE8">
            <w:pPr>
              <w:spacing w:line="360" w:lineRule="auto"/>
              <w:jc w:val="center"/>
              <w:rPr>
                <w:rFonts w:ascii="Arial" w:hAnsi="Arial" w:cs="Arial"/>
                <w:sz w:val="16"/>
                <w:szCs w:val="16"/>
              </w:rPr>
            </w:pPr>
          </w:p>
        </w:tc>
      </w:tr>
      <w:tr w:rsidR="002B61B1" w:rsidRPr="00335BE2" w14:paraId="4F1A6798" w14:textId="77777777" w:rsidTr="004F1510">
        <w:trPr>
          <w:trHeight w:val="375"/>
        </w:trPr>
        <w:tc>
          <w:tcPr>
            <w:tcW w:w="9498" w:type="dxa"/>
            <w:gridSpan w:val="7"/>
            <w:tcBorders>
              <w:top w:val="nil"/>
              <w:left w:val="nil"/>
              <w:bottom w:val="single" w:sz="4" w:space="0" w:color="auto"/>
              <w:right w:val="nil"/>
            </w:tcBorders>
            <w:shd w:val="clear" w:color="000000" w:fill="DDEBF7"/>
            <w:noWrap/>
            <w:vAlign w:val="center"/>
            <w:hideMark/>
          </w:tcPr>
          <w:p w14:paraId="36329F6A" w14:textId="77777777" w:rsidR="002B61B1" w:rsidRPr="00335BE2" w:rsidRDefault="002B61B1" w:rsidP="00B35EE8">
            <w:pPr>
              <w:spacing w:line="360" w:lineRule="auto"/>
              <w:jc w:val="center"/>
              <w:rPr>
                <w:rFonts w:ascii="Arial" w:hAnsi="Arial" w:cs="Arial"/>
                <w:b/>
                <w:bCs/>
                <w:i/>
                <w:iCs/>
                <w:color w:val="002060"/>
                <w:sz w:val="16"/>
                <w:szCs w:val="16"/>
              </w:rPr>
            </w:pPr>
            <w:r w:rsidRPr="00335BE2">
              <w:rPr>
                <w:rFonts w:ascii="Arial" w:hAnsi="Arial" w:cs="Arial"/>
                <w:b/>
                <w:bCs/>
                <w:i/>
                <w:iCs/>
                <w:color w:val="002060"/>
                <w:sz w:val="16"/>
                <w:szCs w:val="16"/>
              </w:rPr>
              <w:t>  Secretaria Municipal de Saúde</w:t>
            </w:r>
          </w:p>
        </w:tc>
      </w:tr>
      <w:tr w:rsidR="002B61B1" w:rsidRPr="00335BE2" w14:paraId="6B10657C"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4305140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Placa</w:t>
            </w:r>
          </w:p>
        </w:tc>
        <w:tc>
          <w:tcPr>
            <w:tcW w:w="1180" w:type="dxa"/>
            <w:tcBorders>
              <w:top w:val="nil"/>
              <w:left w:val="nil"/>
              <w:bottom w:val="single" w:sz="4" w:space="0" w:color="auto"/>
              <w:right w:val="single" w:sz="4" w:space="0" w:color="auto"/>
            </w:tcBorders>
            <w:shd w:val="clear" w:color="auto" w:fill="auto"/>
            <w:noWrap/>
            <w:vAlign w:val="center"/>
            <w:hideMark/>
          </w:tcPr>
          <w:p w14:paraId="34DD1F6A"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Marca</w:t>
            </w:r>
          </w:p>
        </w:tc>
        <w:tc>
          <w:tcPr>
            <w:tcW w:w="1701" w:type="dxa"/>
            <w:tcBorders>
              <w:top w:val="nil"/>
              <w:left w:val="nil"/>
              <w:bottom w:val="single" w:sz="4" w:space="0" w:color="auto"/>
              <w:right w:val="single" w:sz="4" w:space="0" w:color="auto"/>
            </w:tcBorders>
            <w:shd w:val="clear" w:color="auto" w:fill="auto"/>
            <w:noWrap/>
            <w:vAlign w:val="center"/>
            <w:hideMark/>
          </w:tcPr>
          <w:p w14:paraId="220AF01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Modelo</w:t>
            </w:r>
          </w:p>
        </w:tc>
        <w:tc>
          <w:tcPr>
            <w:tcW w:w="1088" w:type="dxa"/>
            <w:tcBorders>
              <w:top w:val="nil"/>
              <w:left w:val="nil"/>
              <w:bottom w:val="single" w:sz="4" w:space="0" w:color="auto"/>
              <w:right w:val="single" w:sz="4" w:space="0" w:color="auto"/>
            </w:tcBorders>
            <w:shd w:val="clear" w:color="auto" w:fill="auto"/>
            <w:vAlign w:val="center"/>
            <w:hideMark/>
          </w:tcPr>
          <w:p w14:paraId="18A8656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Ano</w:t>
            </w:r>
          </w:p>
        </w:tc>
        <w:tc>
          <w:tcPr>
            <w:tcW w:w="1889" w:type="dxa"/>
            <w:tcBorders>
              <w:top w:val="nil"/>
              <w:left w:val="nil"/>
              <w:bottom w:val="single" w:sz="4" w:space="0" w:color="auto"/>
              <w:right w:val="single" w:sz="4" w:space="0" w:color="auto"/>
            </w:tcBorders>
            <w:shd w:val="clear" w:color="auto" w:fill="auto"/>
            <w:vAlign w:val="center"/>
            <w:hideMark/>
          </w:tcPr>
          <w:p w14:paraId="0F465D1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Chassi</w:t>
            </w:r>
          </w:p>
        </w:tc>
        <w:tc>
          <w:tcPr>
            <w:tcW w:w="1337" w:type="dxa"/>
            <w:tcBorders>
              <w:top w:val="nil"/>
              <w:left w:val="nil"/>
              <w:bottom w:val="single" w:sz="4" w:space="0" w:color="auto"/>
              <w:right w:val="single" w:sz="4" w:space="0" w:color="auto"/>
            </w:tcBorders>
            <w:shd w:val="clear" w:color="auto" w:fill="auto"/>
            <w:vAlign w:val="center"/>
            <w:hideMark/>
          </w:tcPr>
          <w:p w14:paraId="196CD6FA" w14:textId="77777777" w:rsidR="002B61B1" w:rsidRPr="00335BE2" w:rsidRDefault="002B61B1" w:rsidP="00B35EE8">
            <w:pPr>
              <w:spacing w:line="360" w:lineRule="auto"/>
              <w:jc w:val="center"/>
              <w:rPr>
                <w:rFonts w:ascii="Arial" w:hAnsi="Arial" w:cs="Arial"/>
                <w:b/>
                <w:bCs/>
                <w:color w:val="000000"/>
                <w:sz w:val="16"/>
                <w:szCs w:val="16"/>
              </w:rPr>
            </w:pPr>
            <w:proofErr w:type="spellStart"/>
            <w:r w:rsidRPr="00335BE2">
              <w:rPr>
                <w:rFonts w:ascii="Arial" w:hAnsi="Arial" w:cs="Arial"/>
                <w:b/>
                <w:bCs/>
                <w:color w:val="000000"/>
                <w:sz w:val="16"/>
                <w:szCs w:val="16"/>
              </w:rPr>
              <w:t>Renavam</w:t>
            </w:r>
            <w:proofErr w:type="spellEnd"/>
          </w:p>
        </w:tc>
        <w:tc>
          <w:tcPr>
            <w:tcW w:w="1214" w:type="dxa"/>
            <w:tcBorders>
              <w:top w:val="nil"/>
              <w:left w:val="nil"/>
              <w:bottom w:val="single" w:sz="4" w:space="0" w:color="auto"/>
              <w:right w:val="single" w:sz="4" w:space="0" w:color="auto"/>
            </w:tcBorders>
            <w:shd w:val="clear" w:color="auto" w:fill="auto"/>
            <w:vAlign w:val="center"/>
            <w:hideMark/>
          </w:tcPr>
          <w:p w14:paraId="7F7FF61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N° Patrimônio</w:t>
            </w:r>
          </w:p>
        </w:tc>
      </w:tr>
      <w:tr w:rsidR="002B61B1" w:rsidRPr="00335BE2" w14:paraId="2159362C"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F122893"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HMH7083</w:t>
            </w:r>
          </w:p>
        </w:tc>
        <w:tc>
          <w:tcPr>
            <w:tcW w:w="1180" w:type="dxa"/>
            <w:tcBorders>
              <w:top w:val="nil"/>
              <w:left w:val="nil"/>
              <w:bottom w:val="single" w:sz="4" w:space="0" w:color="auto"/>
              <w:right w:val="single" w:sz="4" w:space="0" w:color="auto"/>
            </w:tcBorders>
            <w:shd w:val="clear" w:color="auto" w:fill="auto"/>
            <w:noWrap/>
            <w:vAlign w:val="center"/>
            <w:hideMark/>
          </w:tcPr>
          <w:p w14:paraId="26AB8A3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1DE2085F"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Doblô</w:t>
            </w:r>
            <w:proofErr w:type="spellEnd"/>
            <w:r w:rsidRPr="00335BE2">
              <w:rPr>
                <w:rFonts w:ascii="Arial" w:hAnsi="Arial" w:cs="Arial"/>
                <w:color w:val="000000"/>
                <w:sz w:val="16"/>
                <w:szCs w:val="16"/>
              </w:rPr>
              <w:t xml:space="preserve"> </w:t>
            </w:r>
            <w:proofErr w:type="spellStart"/>
            <w:r w:rsidRPr="00335BE2">
              <w:rPr>
                <w:rFonts w:ascii="Arial" w:hAnsi="Arial" w:cs="Arial"/>
                <w:color w:val="000000"/>
                <w:sz w:val="16"/>
                <w:szCs w:val="16"/>
              </w:rPr>
              <w:t>Rontan</w:t>
            </w:r>
            <w:proofErr w:type="spellEnd"/>
            <w:r w:rsidRPr="00335BE2">
              <w:rPr>
                <w:rFonts w:ascii="Arial" w:hAnsi="Arial" w:cs="Arial"/>
                <w:color w:val="000000"/>
                <w:sz w:val="16"/>
                <w:szCs w:val="16"/>
              </w:rPr>
              <w:t xml:space="preserve"> </w:t>
            </w:r>
            <w:proofErr w:type="spellStart"/>
            <w:r w:rsidRPr="00335BE2">
              <w:rPr>
                <w:rFonts w:ascii="Arial" w:hAnsi="Arial" w:cs="Arial"/>
                <w:color w:val="000000"/>
                <w:sz w:val="16"/>
                <w:szCs w:val="16"/>
              </w:rPr>
              <w:t>Amb</w:t>
            </w:r>
            <w:proofErr w:type="spellEnd"/>
            <w:r w:rsidRPr="00335BE2">
              <w:rPr>
                <w:rFonts w:ascii="Arial" w:hAnsi="Arial" w:cs="Arial"/>
                <w:color w:val="000000"/>
                <w:sz w:val="16"/>
                <w:szCs w:val="16"/>
              </w:rPr>
              <w:t xml:space="preserve"> 2</w:t>
            </w:r>
          </w:p>
        </w:tc>
        <w:tc>
          <w:tcPr>
            <w:tcW w:w="1088" w:type="dxa"/>
            <w:tcBorders>
              <w:top w:val="nil"/>
              <w:left w:val="nil"/>
              <w:bottom w:val="single" w:sz="4" w:space="0" w:color="auto"/>
              <w:right w:val="single" w:sz="4" w:space="0" w:color="auto"/>
            </w:tcBorders>
            <w:shd w:val="clear" w:color="auto" w:fill="auto"/>
            <w:vAlign w:val="center"/>
            <w:hideMark/>
          </w:tcPr>
          <w:p w14:paraId="0367D45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2009/2009</w:t>
            </w:r>
          </w:p>
        </w:tc>
        <w:tc>
          <w:tcPr>
            <w:tcW w:w="1889" w:type="dxa"/>
            <w:tcBorders>
              <w:top w:val="nil"/>
              <w:left w:val="nil"/>
              <w:bottom w:val="single" w:sz="4" w:space="0" w:color="auto"/>
              <w:right w:val="single" w:sz="4" w:space="0" w:color="auto"/>
            </w:tcBorders>
            <w:shd w:val="clear" w:color="auto" w:fill="auto"/>
            <w:vAlign w:val="center"/>
            <w:hideMark/>
          </w:tcPr>
          <w:p w14:paraId="4148FCE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9BD22315592015761</w:t>
            </w:r>
          </w:p>
        </w:tc>
        <w:tc>
          <w:tcPr>
            <w:tcW w:w="1337" w:type="dxa"/>
            <w:tcBorders>
              <w:top w:val="nil"/>
              <w:left w:val="nil"/>
              <w:bottom w:val="single" w:sz="4" w:space="0" w:color="auto"/>
              <w:right w:val="single" w:sz="4" w:space="0" w:color="auto"/>
            </w:tcBorders>
            <w:shd w:val="clear" w:color="auto" w:fill="auto"/>
            <w:vAlign w:val="center"/>
            <w:hideMark/>
          </w:tcPr>
          <w:p w14:paraId="281BA6E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150271042</w:t>
            </w:r>
          </w:p>
        </w:tc>
        <w:tc>
          <w:tcPr>
            <w:tcW w:w="1214" w:type="dxa"/>
            <w:tcBorders>
              <w:top w:val="nil"/>
              <w:left w:val="nil"/>
              <w:bottom w:val="single" w:sz="4" w:space="0" w:color="auto"/>
              <w:right w:val="single" w:sz="4" w:space="0" w:color="auto"/>
            </w:tcBorders>
            <w:shd w:val="clear" w:color="auto" w:fill="auto"/>
            <w:vAlign w:val="center"/>
            <w:hideMark/>
          </w:tcPr>
          <w:p w14:paraId="47DDC19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2083</w:t>
            </w:r>
          </w:p>
        </w:tc>
      </w:tr>
      <w:tr w:rsidR="002B61B1" w:rsidRPr="00335BE2" w14:paraId="3920E1DA"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767FE7CF"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HNB 5691</w:t>
            </w:r>
          </w:p>
        </w:tc>
        <w:tc>
          <w:tcPr>
            <w:tcW w:w="1180" w:type="dxa"/>
            <w:tcBorders>
              <w:top w:val="nil"/>
              <w:left w:val="nil"/>
              <w:bottom w:val="single" w:sz="4" w:space="0" w:color="auto"/>
              <w:right w:val="single" w:sz="4" w:space="0" w:color="auto"/>
            </w:tcBorders>
            <w:shd w:val="clear" w:color="auto" w:fill="auto"/>
            <w:noWrap/>
            <w:vAlign w:val="center"/>
            <w:hideMark/>
          </w:tcPr>
          <w:p w14:paraId="23ECE86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529BDEED"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Doblô</w:t>
            </w:r>
            <w:proofErr w:type="spellEnd"/>
            <w:r w:rsidRPr="00335BE2">
              <w:rPr>
                <w:rFonts w:ascii="Arial" w:hAnsi="Arial" w:cs="Arial"/>
                <w:color w:val="000000"/>
                <w:sz w:val="16"/>
                <w:szCs w:val="16"/>
              </w:rPr>
              <w:t xml:space="preserve"> 1.8 Atena </w:t>
            </w:r>
            <w:proofErr w:type="spellStart"/>
            <w:r w:rsidRPr="00335BE2">
              <w:rPr>
                <w:rFonts w:ascii="Arial" w:hAnsi="Arial" w:cs="Arial"/>
                <w:color w:val="000000"/>
                <w:sz w:val="16"/>
                <w:szCs w:val="16"/>
              </w:rPr>
              <w:t>Amb</w:t>
            </w:r>
            <w:proofErr w:type="spellEnd"/>
          </w:p>
        </w:tc>
        <w:tc>
          <w:tcPr>
            <w:tcW w:w="1088" w:type="dxa"/>
            <w:tcBorders>
              <w:top w:val="nil"/>
              <w:left w:val="nil"/>
              <w:bottom w:val="single" w:sz="4" w:space="0" w:color="auto"/>
              <w:right w:val="single" w:sz="4" w:space="0" w:color="auto"/>
            </w:tcBorders>
            <w:shd w:val="clear" w:color="auto" w:fill="auto"/>
            <w:vAlign w:val="center"/>
            <w:hideMark/>
          </w:tcPr>
          <w:p w14:paraId="40C4167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2012/2013</w:t>
            </w:r>
          </w:p>
        </w:tc>
        <w:tc>
          <w:tcPr>
            <w:tcW w:w="1889" w:type="dxa"/>
            <w:tcBorders>
              <w:top w:val="nil"/>
              <w:left w:val="nil"/>
              <w:bottom w:val="single" w:sz="4" w:space="0" w:color="auto"/>
              <w:right w:val="single" w:sz="4" w:space="0" w:color="auto"/>
            </w:tcBorders>
            <w:shd w:val="clear" w:color="auto" w:fill="auto"/>
            <w:vAlign w:val="center"/>
            <w:hideMark/>
          </w:tcPr>
          <w:p w14:paraId="3D9DDFE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9BD223153D2029824</w:t>
            </w:r>
          </w:p>
        </w:tc>
        <w:tc>
          <w:tcPr>
            <w:tcW w:w="1337" w:type="dxa"/>
            <w:tcBorders>
              <w:top w:val="nil"/>
              <w:left w:val="nil"/>
              <w:bottom w:val="single" w:sz="4" w:space="0" w:color="auto"/>
              <w:right w:val="single" w:sz="4" w:space="0" w:color="auto"/>
            </w:tcBorders>
            <w:shd w:val="clear" w:color="auto" w:fill="auto"/>
            <w:vAlign w:val="center"/>
            <w:hideMark/>
          </w:tcPr>
          <w:p w14:paraId="6CA3FF4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499770978</w:t>
            </w:r>
          </w:p>
        </w:tc>
        <w:tc>
          <w:tcPr>
            <w:tcW w:w="1214" w:type="dxa"/>
            <w:tcBorders>
              <w:top w:val="nil"/>
              <w:left w:val="nil"/>
              <w:bottom w:val="single" w:sz="4" w:space="0" w:color="auto"/>
              <w:right w:val="single" w:sz="4" w:space="0" w:color="auto"/>
            </w:tcBorders>
            <w:shd w:val="clear" w:color="auto" w:fill="auto"/>
            <w:vAlign w:val="center"/>
            <w:hideMark/>
          </w:tcPr>
          <w:p w14:paraId="6A86315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2961</w:t>
            </w:r>
          </w:p>
        </w:tc>
      </w:tr>
      <w:tr w:rsidR="002B61B1" w:rsidRPr="00335BE2" w14:paraId="27E20C46"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3D8547F4"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PUV 3334</w:t>
            </w:r>
          </w:p>
        </w:tc>
        <w:tc>
          <w:tcPr>
            <w:tcW w:w="1180" w:type="dxa"/>
            <w:tcBorders>
              <w:top w:val="nil"/>
              <w:left w:val="nil"/>
              <w:bottom w:val="single" w:sz="4" w:space="0" w:color="auto"/>
              <w:right w:val="single" w:sz="4" w:space="0" w:color="auto"/>
            </w:tcBorders>
            <w:shd w:val="clear" w:color="auto" w:fill="auto"/>
            <w:noWrap/>
            <w:vAlign w:val="center"/>
            <w:hideMark/>
          </w:tcPr>
          <w:p w14:paraId="3D263AB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Volkswagen</w:t>
            </w:r>
          </w:p>
        </w:tc>
        <w:tc>
          <w:tcPr>
            <w:tcW w:w="1701" w:type="dxa"/>
            <w:tcBorders>
              <w:top w:val="nil"/>
              <w:left w:val="nil"/>
              <w:bottom w:val="single" w:sz="4" w:space="0" w:color="auto"/>
              <w:right w:val="single" w:sz="4" w:space="0" w:color="auto"/>
            </w:tcBorders>
            <w:shd w:val="clear" w:color="auto" w:fill="auto"/>
            <w:noWrap/>
            <w:vAlign w:val="center"/>
            <w:hideMark/>
          </w:tcPr>
          <w:p w14:paraId="7EA7B84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Gol CL MC</w:t>
            </w:r>
          </w:p>
        </w:tc>
        <w:tc>
          <w:tcPr>
            <w:tcW w:w="1088" w:type="dxa"/>
            <w:tcBorders>
              <w:top w:val="nil"/>
              <w:left w:val="nil"/>
              <w:bottom w:val="single" w:sz="4" w:space="0" w:color="auto"/>
              <w:right w:val="single" w:sz="4" w:space="0" w:color="auto"/>
            </w:tcBorders>
            <w:shd w:val="clear" w:color="auto" w:fill="auto"/>
            <w:vAlign w:val="center"/>
            <w:hideMark/>
          </w:tcPr>
          <w:p w14:paraId="03564DC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2014/2015</w:t>
            </w:r>
          </w:p>
        </w:tc>
        <w:tc>
          <w:tcPr>
            <w:tcW w:w="1889" w:type="dxa"/>
            <w:tcBorders>
              <w:top w:val="nil"/>
              <w:left w:val="nil"/>
              <w:bottom w:val="single" w:sz="4" w:space="0" w:color="auto"/>
              <w:right w:val="single" w:sz="4" w:space="0" w:color="auto"/>
            </w:tcBorders>
            <w:shd w:val="clear" w:color="auto" w:fill="auto"/>
            <w:vAlign w:val="center"/>
            <w:hideMark/>
          </w:tcPr>
          <w:p w14:paraId="20F34D4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9BWAB45U6FP513504</w:t>
            </w:r>
          </w:p>
        </w:tc>
        <w:tc>
          <w:tcPr>
            <w:tcW w:w="1337" w:type="dxa"/>
            <w:tcBorders>
              <w:top w:val="nil"/>
              <w:left w:val="nil"/>
              <w:bottom w:val="single" w:sz="4" w:space="0" w:color="auto"/>
              <w:right w:val="single" w:sz="4" w:space="0" w:color="auto"/>
            </w:tcBorders>
            <w:shd w:val="clear" w:color="auto" w:fill="auto"/>
            <w:vAlign w:val="center"/>
            <w:hideMark/>
          </w:tcPr>
          <w:p w14:paraId="30E838D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1021199041</w:t>
            </w:r>
          </w:p>
        </w:tc>
        <w:tc>
          <w:tcPr>
            <w:tcW w:w="1214" w:type="dxa"/>
            <w:tcBorders>
              <w:top w:val="nil"/>
              <w:left w:val="nil"/>
              <w:bottom w:val="single" w:sz="4" w:space="0" w:color="auto"/>
              <w:right w:val="single" w:sz="4" w:space="0" w:color="auto"/>
            </w:tcBorders>
            <w:shd w:val="clear" w:color="auto" w:fill="auto"/>
            <w:vAlign w:val="center"/>
            <w:hideMark/>
          </w:tcPr>
          <w:p w14:paraId="57D8813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3168</w:t>
            </w:r>
          </w:p>
        </w:tc>
      </w:tr>
      <w:tr w:rsidR="002B61B1" w:rsidRPr="00335BE2" w14:paraId="7E53A2F4"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25FDA57C"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PUD 5020</w:t>
            </w:r>
          </w:p>
        </w:tc>
        <w:tc>
          <w:tcPr>
            <w:tcW w:w="1180" w:type="dxa"/>
            <w:tcBorders>
              <w:top w:val="nil"/>
              <w:left w:val="nil"/>
              <w:bottom w:val="single" w:sz="4" w:space="0" w:color="auto"/>
              <w:right w:val="single" w:sz="4" w:space="0" w:color="auto"/>
            </w:tcBorders>
            <w:shd w:val="clear" w:color="auto" w:fill="auto"/>
            <w:noWrap/>
            <w:vAlign w:val="center"/>
            <w:hideMark/>
          </w:tcPr>
          <w:p w14:paraId="0EC2478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Volkswagen</w:t>
            </w:r>
          </w:p>
        </w:tc>
        <w:tc>
          <w:tcPr>
            <w:tcW w:w="1701" w:type="dxa"/>
            <w:tcBorders>
              <w:top w:val="nil"/>
              <w:left w:val="nil"/>
              <w:bottom w:val="single" w:sz="4" w:space="0" w:color="auto"/>
              <w:right w:val="single" w:sz="4" w:space="0" w:color="auto"/>
            </w:tcBorders>
            <w:shd w:val="clear" w:color="auto" w:fill="auto"/>
            <w:noWrap/>
            <w:vAlign w:val="center"/>
            <w:hideMark/>
          </w:tcPr>
          <w:p w14:paraId="4E3F232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Polo 1.6</w:t>
            </w:r>
          </w:p>
        </w:tc>
        <w:tc>
          <w:tcPr>
            <w:tcW w:w="1088" w:type="dxa"/>
            <w:tcBorders>
              <w:top w:val="nil"/>
              <w:left w:val="nil"/>
              <w:bottom w:val="single" w:sz="4" w:space="0" w:color="auto"/>
              <w:right w:val="single" w:sz="4" w:space="0" w:color="auto"/>
            </w:tcBorders>
            <w:shd w:val="clear" w:color="auto" w:fill="auto"/>
            <w:vAlign w:val="center"/>
            <w:hideMark/>
          </w:tcPr>
          <w:p w14:paraId="6734FEA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2014/2014</w:t>
            </w:r>
          </w:p>
        </w:tc>
        <w:tc>
          <w:tcPr>
            <w:tcW w:w="1889" w:type="dxa"/>
            <w:tcBorders>
              <w:top w:val="nil"/>
              <w:left w:val="nil"/>
              <w:bottom w:val="single" w:sz="4" w:space="0" w:color="auto"/>
              <w:right w:val="single" w:sz="4" w:space="0" w:color="auto"/>
            </w:tcBorders>
            <w:shd w:val="clear" w:color="auto" w:fill="auto"/>
            <w:vAlign w:val="center"/>
            <w:hideMark/>
          </w:tcPr>
          <w:p w14:paraId="7719A12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9BWAB49N2EP008660</w:t>
            </w:r>
          </w:p>
        </w:tc>
        <w:tc>
          <w:tcPr>
            <w:tcW w:w="1337" w:type="dxa"/>
            <w:tcBorders>
              <w:top w:val="nil"/>
              <w:left w:val="nil"/>
              <w:bottom w:val="single" w:sz="4" w:space="0" w:color="auto"/>
              <w:right w:val="single" w:sz="4" w:space="0" w:color="auto"/>
            </w:tcBorders>
            <w:shd w:val="clear" w:color="auto" w:fill="auto"/>
            <w:vAlign w:val="center"/>
            <w:hideMark/>
          </w:tcPr>
          <w:p w14:paraId="2D47811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10823695</w:t>
            </w:r>
          </w:p>
        </w:tc>
        <w:tc>
          <w:tcPr>
            <w:tcW w:w="1214" w:type="dxa"/>
            <w:tcBorders>
              <w:top w:val="nil"/>
              <w:left w:val="nil"/>
              <w:bottom w:val="single" w:sz="4" w:space="0" w:color="auto"/>
              <w:right w:val="single" w:sz="4" w:space="0" w:color="auto"/>
            </w:tcBorders>
            <w:shd w:val="clear" w:color="auto" w:fill="auto"/>
            <w:vAlign w:val="center"/>
            <w:hideMark/>
          </w:tcPr>
          <w:p w14:paraId="2B307DB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3141</w:t>
            </w:r>
          </w:p>
        </w:tc>
      </w:tr>
      <w:tr w:rsidR="002B61B1" w:rsidRPr="00335BE2" w14:paraId="254FDA82"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99F63CC"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lastRenderedPageBreak/>
              <w:t>PYE 3799</w:t>
            </w:r>
          </w:p>
        </w:tc>
        <w:tc>
          <w:tcPr>
            <w:tcW w:w="1180" w:type="dxa"/>
            <w:tcBorders>
              <w:top w:val="nil"/>
              <w:left w:val="nil"/>
              <w:bottom w:val="single" w:sz="4" w:space="0" w:color="auto"/>
              <w:right w:val="single" w:sz="4" w:space="0" w:color="auto"/>
            </w:tcBorders>
            <w:shd w:val="clear" w:color="auto" w:fill="auto"/>
            <w:noWrap/>
            <w:vAlign w:val="center"/>
            <w:hideMark/>
          </w:tcPr>
          <w:p w14:paraId="22C47E6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6730E69D"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Doblo</w:t>
            </w:r>
            <w:proofErr w:type="spellEnd"/>
            <w:r w:rsidRPr="00335BE2">
              <w:rPr>
                <w:rFonts w:ascii="Arial" w:hAnsi="Arial" w:cs="Arial"/>
                <w:color w:val="000000"/>
                <w:sz w:val="16"/>
                <w:szCs w:val="16"/>
              </w:rPr>
              <w:t xml:space="preserve"> </w:t>
            </w:r>
            <w:proofErr w:type="spellStart"/>
            <w:r w:rsidRPr="00335BE2">
              <w:rPr>
                <w:rFonts w:ascii="Arial" w:hAnsi="Arial" w:cs="Arial"/>
                <w:color w:val="000000"/>
                <w:sz w:val="16"/>
                <w:szCs w:val="16"/>
              </w:rPr>
              <w:t>Essence</w:t>
            </w:r>
            <w:proofErr w:type="spellEnd"/>
            <w:r w:rsidRPr="00335BE2">
              <w:rPr>
                <w:rFonts w:ascii="Arial" w:hAnsi="Arial" w:cs="Arial"/>
                <w:color w:val="000000"/>
                <w:sz w:val="16"/>
                <w:szCs w:val="16"/>
              </w:rPr>
              <w:t xml:space="preserve"> 1.8</w:t>
            </w:r>
          </w:p>
        </w:tc>
        <w:tc>
          <w:tcPr>
            <w:tcW w:w="1088" w:type="dxa"/>
            <w:tcBorders>
              <w:top w:val="nil"/>
              <w:left w:val="nil"/>
              <w:bottom w:val="single" w:sz="4" w:space="0" w:color="auto"/>
              <w:right w:val="single" w:sz="4" w:space="0" w:color="auto"/>
            </w:tcBorders>
            <w:shd w:val="clear" w:color="auto" w:fill="auto"/>
            <w:vAlign w:val="center"/>
            <w:hideMark/>
          </w:tcPr>
          <w:p w14:paraId="5A0C08A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2016/2016</w:t>
            </w:r>
          </w:p>
        </w:tc>
        <w:tc>
          <w:tcPr>
            <w:tcW w:w="1889" w:type="dxa"/>
            <w:tcBorders>
              <w:top w:val="nil"/>
              <w:left w:val="nil"/>
              <w:bottom w:val="single" w:sz="4" w:space="0" w:color="auto"/>
              <w:right w:val="single" w:sz="4" w:space="0" w:color="auto"/>
            </w:tcBorders>
            <w:shd w:val="clear" w:color="auto" w:fill="auto"/>
            <w:vAlign w:val="center"/>
            <w:hideMark/>
          </w:tcPr>
          <w:p w14:paraId="1AB4AC9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9BD11960SG1135117</w:t>
            </w:r>
          </w:p>
        </w:tc>
        <w:tc>
          <w:tcPr>
            <w:tcW w:w="1337" w:type="dxa"/>
            <w:tcBorders>
              <w:top w:val="nil"/>
              <w:left w:val="nil"/>
              <w:bottom w:val="single" w:sz="4" w:space="0" w:color="auto"/>
              <w:right w:val="single" w:sz="4" w:space="0" w:color="auto"/>
            </w:tcBorders>
            <w:shd w:val="clear" w:color="auto" w:fill="auto"/>
            <w:vAlign w:val="center"/>
            <w:hideMark/>
          </w:tcPr>
          <w:p w14:paraId="204CC52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1094370166</w:t>
            </w:r>
          </w:p>
        </w:tc>
        <w:tc>
          <w:tcPr>
            <w:tcW w:w="1214" w:type="dxa"/>
            <w:tcBorders>
              <w:top w:val="nil"/>
              <w:left w:val="nil"/>
              <w:bottom w:val="single" w:sz="4" w:space="0" w:color="auto"/>
              <w:right w:val="single" w:sz="4" w:space="0" w:color="auto"/>
            </w:tcBorders>
            <w:shd w:val="clear" w:color="auto" w:fill="auto"/>
            <w:vAlign w:val="center"/>
            <w:hideMark/>
          </w:tcPr>
          <w:p w14:paraId="3C33ABB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3514</w:t>
            </w:r>
          </w:p>
        </w:tc>
      </w:tr>
      <w:tr w:rsidR="002B61B1" w:rsidRPr="00335BE2" w14:paraId="618498CC"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37E8233"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PXX 4819</w:t>
            </w:r>
          </w:p>
        </w:tc>
        <w:tc>
          <w:tcPr>
            <w:tcW w:w="1180" w:type="dxa"/>
            <w:tcBorders>
              <w:top w:val="nil"/>
              <w:left w:val="nil"/>
              <w:bottom w:val="single" w:sz="4" w:space="0" w:color="auto"/>
              <w:right w:val="single" w:sz="4" w:space="0" w:color="auto"/>
            </w:tcBorders>
            <w:shd w:val="clear" w:color="auto" w:fill="auto"/>
            <w:noWrap/>
            <w:vAlign w:val="center"/>
            <w:hideMark/>
          </w:tcPr>
          <w:p w14:paraId="2755914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18B2435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xml:space="preserve">Pálio </w:t>
            </w:r>
            <w:proofErr w:type="spellStart"/>
            <w:r w:rsidRPr="00335BE2">
              <w:rPr>
                <w:rFonts w:ascii="Arial" w:hAnsi="Arial" w:cs="Arial"/>
                <w:color w:val="000000"/>
                <w:sz w:val="16"/>
                <w:szCs w:val="16"/>
              </w:rPr>
              <w:t>Fire</w:t>
            </w:r>
            <w:proofErr w:type="spellEnd"/>
          </w:p>
        </w:tc>
        <w:tc>
          <w:tcPr>
            <w:tcW w:w="1088" w:type="dxa"/>
            <w:tcBorders>
              <w:top w:val="nil"/>
              <w:left w:val="nil"/>
              <w:bottom w:val="single" w:sz="4" w:space="0" w:color="auto"/>
              <w:right w:val="single" w:sz="4" w:space="0" w:color="auto"/>
            </w:tcBorders>
            <w:shd w:val="clear" w:color="auto" w:fill="auto"/>
            <w:vAlign w:val="center"/>
            <w:hideMark/>
          </w:tcPr>
          <w:p w14:paraId="09CDC9C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2015/2016</w:t>
            </w:r>
          </w:p>
        </w:tc>
        <w:tc>
          <w:tcPr>
            <w:tcW w:w="1889" w:type="dxa"/>
            <w:tcBorders>
              <w:top w:val="nil"/>
              <w:left w:val="nil"/>
              <w:bottom w:val="single" w:sz="4" w:space="0" w:color="auto"/>
              <w:right w:val="single" w:sz="4" w:space="0" w:color="auto"/>
            </w:tcBorders>
            <w:shd w:val="clear" w:color="auto" w:fill="auto"/>
            <w:vAlign w:val="center"/>
            <w:hideMark/>
          </w:tcPr>
          <w:p w14:paraId="36C1BB9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9BD17122ZG7571682</w:t>
            </w:r>
          </w:p>
        </w:tc>
        <w:tc>
          <w:tcPr>
            <w:tcW w:w="1337" w:type="dxa"/>
            <w:tcBorders>
              <w:top w:val="nil"/>
              <w:left w:val="nil"/>
              <w:bottom w:val="single" w:sz="4" w:space="0" w:color="auto"/>
              <w:right w:val="single" w:sz="4" w:space="0" w:color="auto"/>
            </w:tcBorders>
            <w:shd w:val="clear" w:color="auto" w:fill="auto"/>
            <w:vAlign w:val="center"/>
            <w:hideMark/>
          </w:tcPr>
          <w:p w14:paraId="41467ED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1088901988</w:t>
            </w:r>
          </w:p>
        </w:tc>
        <w:tc>
          <w:tcPr>
            <w:tcW w:w="1214" w:type="dxa"/>
            <w:tcBorders>
              <w:top w:val="nil"/>
              <w:left w:val="nil"/>
              <w:bottom w:val="single" w:sz="4" w:space="0" w:color="auto"/>
              <w:right w:val="single" w:sz="4" w:space="0" w:color="auto"/>
            </w:tcBorders>
            <w:shd w:val="clear" w:color="auto" w:fill="auto"/>
            <w:vAlign w:val="center"/>
            <w:hideMark/>
          </w:tcPr>
          <w:p w14:paraId="487C3ED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3457</w:t>
            </w:r>
          </w:p>
        </w:tc>
      </w:tr>
      <w:tr w:rsidR="002B61B1" w:rsidRPr="00335BE2" w14:paraId="271B8673"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36E6B542"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QNT 9828</w:t>
            </w:r>
          </w:p>
        </w:tc>
        <w:tc>
          <w:tcPr>
            <w:tcW w:w="1180" w:type="dxa"/>
            <w:tcBorders>
              <w:top w:val="nil"/>
              <w:left w:val="nil"/>
              <w:bottom w:val="single" w:sz="4" w:space="0" w:color="auto"/>
              <w:right w:val="single" w:sz="4" w:space="0" w:color="auto"/>
            </w:tcBorders>
            <w:shd w:val="clear" w:color="auto" w:fill="auto"/>
            <w:noWrap/>
            <w:vAlign w:val="center"/>
            <w:hideMark/>
          </w:tcPr>
          <w:p w14:paraId="4BC4751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4ACC3A69" w14:textId="77777777" w:rsidR="002B61B1" w:rsidRPr="00335BE2" w:rsidRDefault="002B61B1" w:rsidP="00B35EE8">
            <w:pPr>
              <w:spacing w:line="360" w:lineRule="auto"/>
              <w:jc w:val="center"/>
              <w:rPr>
                <w:rFonts w:ascii="Arial" w:hAnsi="Arial" w:cs="Arial"/>
                <w:color w:val="000000"/>
                <w:sz w:val="16"/>
                <w:szCs w:val="16"/>
              </w:rPr>
            </w:pPr>
            <w:proofErr w:type="spellStart"/>
            <w:r w:rsidRPr="00335BE2">
              <w:rPr>
                <w:rFonts w:ascii="Arial" w:hAnsi="Arial" w:cs="Arial"/>
                <w:color w:val="000000"/>
                <w:sz w:val="16"/>
                <w:szCs w:val="16"/>
              </w:rPr>
              <w:t>Ducato</w:t>
            </w:r>
            <w:proofErr w:type="spellEnd"/>
            <w:r w:rsidRPr="00335BE2">
              <w:rPr>
                <w:rFonts w:ascii="Arial" w:hAnsi="Arial" w:cs="Arial"/>
                <w:color w:val="000000"/>
                <w:sz w:val="16"/>
                <w:szCs w:val="16"/>
              </w:rPr>
              <w:t xml:space="preserve"> </w:t>
            </w:r>
            <w:proofErr w:type="spellStart"/>
            <w:r w:rsidRPr="00335BE2">
              <w:rPr>
                <w:rFonts w:ascii="Arial" w:hAnsi="Arial" w:cs="Arial"/>
                <w:color w:val="000000"/>
                <w:sz w:val="16"/>
                <w:szCs w:val="16"/>
              </w:rPr>
              <w:t>Maxicargo</w:t>
            </w:r>
            <w:proofErr w:type="spellEnd"/>
          </w:p>
        </w:tc>
        <w:tc>
          <w:tcPr>
            <w:tcW w:w="1088" w:type="dxa"/>
            <w:tcBorders>
              <w:top w:val="nil"/>
              <w:left w:val="nil"/>
              <w:bottom w:val="single" w:sz="4" w:space="0" w:color="auto"/>
              <w:right w:val="single" w:sz="4" w:space="0" w:color="auto"/>
            </w:tcBorders>
            <w:shd w:val="clear" w:color="auto" w:fill="auto"/>
            <w:vAlign w:val="center"/>
            <w:hideMark/>
          </w:tcPr>
          <w:p w14:paraId="17E9A63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2016/2016</w:t>
            </w:r>
          </w:p>
        </w:tc>
        <w:tc>
          <w:tcPr>
            <w:tcW w:w="1889" w:type="dxa"/>
            <w:tcBorders>
              <w:top w:val="nil"/>
              <w:left w:val="nil"/>
              <w:bottom w:val="single" w:sz="4" w:space="0" w:color="auto"/>
              <w:right w:val="single" w:sz="4" w:space="0" w:color="auto"/>
            </w:tcBorders>
            <w:shd w:val="clear" w:color="auto" w:fill="auto"/>
            <w:vAlign w:val="center"/>
            <w:hideMark/>
          </w:tcPr>
          <w:p w14:paraId="7999435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93W245G3RG2159029</w:t>
            </w:r>
          </w:p>
        </w:tc>
        <w:tc>
          <w:tcPr>
            <w:tcW w:w="1337" w:type="dxa"/>
            <w:tcBorders>
              <w:top w:val="nil"/>
              <w:left w:val="nil"/>
              <w:bottom w:val="single" w:sz="4" w:space="0" w:color="auto"/>
              <w:right w:val="single" w:sz="4" w:space="0" w:color="auto"/>
            </w:tcBorders>
            <w:shd w:val="clear" w:color="auto" w:fill="auto"/>
            <w:vAlign w:val="center"/>
            <w:hideMark/>
          </w:tcPr>
          <w:p w14:paraId="07B8905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1142249309</w:t>
            </w:r>
          </w:p>
        </w:tc>
        <w:tc>
          <w:tcPr>
            <w:tcW w:w="1214" w:type="dxa"/>
            <w:tcBorders>
              <w:top w:val="nil"/>
              <w:left w:val="nil"/>
              <w:bottom w:val="single" w:sz="4" w:space="0" w:color="auto"/>
              <w:right w:val="single" w:sz="4" w:space="0" w:color="auto"/>
            </w:tcBorders>
            <w:shd w:val="clear" w:color="auto" w:fill="auto"/>
            <w:vAlign w:val="center"/>
            <w:hideMark/>
          </w:tcPr>
          <w:p w14:paraId="4E86DEB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3682</w:t>
            </w:r>
          </w:p>
        </w:tc>
      </w:tr>
      <w:tr w:rsidR="002B61B1" w:rsidRPr="00335BE2" w14:paraId="16530A35"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601AD7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QNT 9833</w:t>
            </w:r>
          </w:p>
        </w:tc>
        <w:tc>
          <w:tcPr>
            <w:tcW w:w="1180" w:type="dxa"/>
            <w:tcBorders>
              <w:top w:val="nil"/>
              <w:left w:val="nil"/>
              <w:bottom w:val="single" w:sz="4" w:space="0" w:color="auto"/>
              <w:right w:val="single" w:sz="4" w:space="0" w:color="auto"/>
            </w:tcBorders>
            <w:shd w:val="clear" w:color="auto" w:fill="auto"/>
            <w:noWrap/>
            <w:vAlign w:val="center"/>
            <w:hideMark/>
          </w:tcPr>
          <w:p w14:paraId="69677C5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421A5A4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Uno Drive 1.0</w:t>
            </w:r>
          </w:p>
        </w:tc>
        <w:tc>
          <w:tcPr>
            <w:tcW w:w="1088" w:type="dxa"/>
            <w:tcBorders>
              <w:top w:val="nil"/>
              <w:left w:val="nil"/>
              <w:bottom w:val="single" w:sz="4" w:space="0" w:color="auto"/>
              <w:right w:val="single" w:sz="4" w:space="0" w:color="auto"/>
            </w:tcBorders>
            <w:shd w:val="clear" w:color="auto" w:fill="auto"/>
            <w:vAlign w:val="center"/>
            <w:hideMark/>
          </w:tcPr>
          <w:p w14:paraId="0806C1A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2017/2018</w:t>
            </w:r>
          </w:p>
        </w:tc>
        <w:tc>
          <w:tcPr>
            <w:tcW w:w="1889" w:type="dxa"/>
            <w:tcBorders>
              <w:top w:val="nil"/>
              <w:left w:val="nil"/>
              <w:bottom w:val="single" w:sz="4" w:space="0" w:color="auto"/>
              <w:right w:val="single" w:sz="4" w:space="0" w:color="auto"/>
            </w:tcBorders>
            <w:shd w:val="clear" w:color="auto" w:fill="auto"/>
            <w:vAlign w:val="center"/>
            <w:hideMark/>
          </w:tcPr>
          <w:p w14:paraId="06408F7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9BD195B4NJ0812573</w:t>
            </w:r>
          </w:p>
        </w:tc>
        <w:tc>
          <w:tcPr>
            <w:tcW w:w="1337" w:type="dxa"/>
            <w:tcBorders>
              <w:top w:val="nil"/>
              <w:left w:val="nil"/>
              <w:bottom w:val="single" w:sz="4" w:space="0" w:color="auto"/>
              <w:right w:val="single" w:sz="4" w:space="0" w:color="auto"/>
            </w:tcBorders>
            <w:shd w:val="clear" w:color="auto" w:fill="auto"/>
            <w:vAlign w:val="center"/>
            <w:hideMark/>
          </w:tcPr>
          <w:p w14:paraId="75CCB9F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1142249295</w:t>
            </w:r>
          </w:p>
        </w:tc>
        <w:tc>
          <w:tcPr>
            <w:tcW w:w="1214" w:type="dxa"/>
            <w:tcBorders>
              <w:top w:val="nil"/>
              <w:left w:val="nil"/>
              <w:bottom w:val="single" w:sz="4" w:space="0" w:color="auto"/>
              <w:right w:val="single" w:sz="4" w:space="0" w:color="auto"/>
            </w:tcBorders>
            <w:shd w:val="clear" w:color="auto" w:fill="auto"/>
            <w:vAlign w:val="center"/>
            <w:hideMark/>
          </w:tcPr>
          <w:p w14:paraId="4A0754F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3679</w:t>
            </w:r>
          </w:p>
        </w:tc>
      </w:tr>
      <w:tr w:rsidR="002B61B1" w:rsidRPr="00335BE2" w14:paraId="7571A8F9"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ABB4682"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QUY 6542</w:t>
            </w:r>
          </w:p>
        </w:tc>
        <w:tc>
          <w:tcPr>
            <w:tcW w:w="1180" w:type="dxa"/>
            <w:tcBorders>
              <w:top w:val="nil"/>
              <w:left w:val="nil"/>
              <w:bottom w:val="single" w:sz="4" w:space="0" w:color="auto"/>
              <w:right w:val="single" w:sz="4" w:space="0" w:color="auto"/>
            </w:tcBorders>
            <w:shd w:val="clear" w:color="auto" w:fill="auto"/>
            <w:noWrap/>
            <w:vAlign w:val="center"/>
            <w:hideMark/>
          </w:tcPr>
          <w:p w14:paraId="4D8CA5F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Peugeot</w:t>
            </w:r>
          </w:p>
        </w:tc>
        <w:tc>
          <w:tcPr>
            <w:tcW w:w="1701" w:type="dxa"/>
            <w:tcBorders>
              <w:top w:val="nil"/>
              <w:left w:val="nil"/>
              <w:bottom w:val="single" w:sz="4" w:space="0" w:color="auto"/>
              <w:right w:val="single" w:sz="4" w:space="0" w:color="auto"/>
            </w:tcBorders>
            <w:shd w:val="clear" w:color="auto" w:fill="auto"/>
            <w:noWrap/>
            <w:vAlign w:val="center"/>
            <w:hideMark/>
          </w:tcPr>
          <w:p w14:paraId="27C8E70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Ambulância</w:t>
            </w:r>
          </w:p>
        </w:tc>
        <w:tc>
          <w:tcPr>
            <w:tcW w:w="1088" w:type="dxa"/>
            <w:tcBorders>
              <w:top w:val="nil"/>
              <w:left w:val="nil"/>
              <w:bottom w:val="single" w:sz="4" w:space="0" w:color="auto"/>
              <w:right w:val="single" w:sz="4" w:space="0" w:color="auto"/>
            </w:tcBorders>
            <w:shd w:val="clear" w:color="auto" w:fill="auto"/>
            <w:vAlign w:val="center"/>
            <w:hideMark/>
          </w:tcPr>
          <w:p w14:paraId="6153C4A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2018/2019</w:t>
            </w:r>
          </w:p>
        </w:tc>
        <w:tc>
          <w:tcPr>
            <w:tcW w:w="1889" w:type="dxa"/>
            <w:tcBorders>
              <w:top w:val="nil"/>
              <w:left w:val="nil"/>
              <w:bottom w:val="single" w:sz="4" w:space="0" w:color="auto"/>
              <w:right w:val="single" w:sz="4" w:space="0" w:color="auto"/>
            </w:tcBorders>
            <w:shd w:val="clear" w:color="auto" w:fill="auto"/>
            <w:vAlign w:val="center"/>
            <w:hideMark/>
          </w:tcPr>
          <w:p w14:paraId="65ABC44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8AEGCNFN8KG503002</w:t>
            </w:r>
          </w:p>
        </w:tc>
        <w:tc>
          <w:tcPr>
            <w:tcW w:w="1337" w:type="dxa"/>
            <w:tcBorders>
              <w:top w:val="nil"/>
              <w:left w:val="nil"/>
              <w:bottom w:val="single" w:sz="4" w:space="0" w:color="auto"/>
              <w:right w:val="single" w:sz="4" w:space="0" w:color="auto"/>
            </w:tcBorders>
            <w:shd w:val="clear" w:color="auto" w:fill="auto"/>
            <w:vAlign w:val="center"/>
            <w:hideMark/>
          </w:tcPr>
          <w:p w14:paraId="0994FB6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12069305893</w:t>
            </w:r>
          </w:p>
        </w:tc>
        <w:tc>
          <w:tcPr>
            <w:tcW w:w="1214" w:type="dxa"/>
            <w:tcBorders>
              <w:top w:val="nil"/>
              <w:left w:val="nil"/>
              <w:bottom w:val="single" w:sz="4" w:space="0" w:color="auto"/>
              <w:right w:val="single" w:sz="4" w:space="0" w:color="auto"/>
            </w:tcBorders>
            <w:shd w:val="clear" w:color="auto" w:fill="auto"/>
            <w:vAlign w:val="center"/>
            <w:hideMark/>
          </w:tcPr>
          <w:p w14:paraId="337DA00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3780</w:t>
            </w:r>
          </w:p>
        </w:tc>
      </w:tr>
      <w:tr w:rsidR="002B61B1" w:rsidRPr="00335BE2" w14:paraId="4E4A2314"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246C56A3"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QOR 7577</w:t>
            </w:r>
          </w:p>
        </w:tc>
        <w:tc>
          <w:tcPr>
            <w:tcW w:w="1180" w:type="dxa"/>
            <w:tcBorders>
              <w:top w:val="nil"/>
              <w:left w:val="nil"/>
              <w:bottom w:val="single" w:sz="4" w:space="0" w:color="auto"/>
              <w:right w:val="single" w:sz="4" w:space="0" w:color="auto"/>
            </w:tcBorders>
            <w:shd w:val="clear" w:color="auto" w:fill="auto"/>
            <w:noWrap/>
            <w:vAlign w:val="center"/>
            <w:hideMark/>
          </w:tcPr>
          <w:p w14:paraId="6B44808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Peugeot</w:t>
            </w:r>
          </w:p>
        </w:tc>
        <w:tc>
          <w:tcPr>
            <w:tcW w:w="1701" w:type="dxa"/>
            <w:tcBorders>
              <w:top w:val="nil"/>
              <w:left w:val="nil"/>
              <w:bottom w:val="single" w:sz="4" w:space="0" w:color="auto"/>
              <w:right w:val="single" w:sz="4" w:space="0" w:color="auto"/>
            </w:tcBorders>
            <w:shd w:val="clear" w:color="auto" w:fill="auto"/>
            <w:noWrap/>
            <w:vAlign w:val="center"/>
            <w:hideMark/>
          </w:tcPr>
          <w:p w14:paraId="3E04C38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Ambulância</w:t>
            </w:r>
          </w:p>
        </w:tc>
        <w:tc>
          <w:tcPr>
            <w:tcW w:w="1088" w:type="dxa"/>
            <w:tcBorders>
              <w:top w:val="nil"/>
              <w:left w:val="nil"/>
              <w:bottom w:val="single" w:sz="4" w:space="0" w:color="auto"/>
              <w:right w:val="single" w:sz="4" w:space="0" w:color="auto"/>
            </w:tcBorders>
            <w:shd w:val="clear" w:color="auto" w:fill="auto"/>
            <w:vAlign w:val="center"/>
            <w:hideMark/>
          </w:tcPr>
          <w:p w14:paraId="57CD899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2018/2019</w:t>
            </w:r>
          </w:p>
        </w:tc>
        <w:tc>
          <w:tcPr>
            <w:tcW w:w="1889" w:type="dxa"/>
            <w:tcBorders>
              <w:top w:val="nil"/>
              <w:left w:val="nil"/>
              <w:bottom w:val="single" w:sz="4" w:space="0" w:color="auto"/>
              <w:right w:val="single" w:sz="4" w:space="0" w:color="auto"/>
            </w:tcBorders>
            <w:shd w:val="clear" w:color="auto" w:fill="auto"/>
            <w:vAlign w:val="center"/>
            <w:hideMark/>
          </w:tcPr>
          <w:p w14:paraId="0323B87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8AEGCNFN8KG501704</w:t>
            </w:r>
          </w:p>
        </w:tc>
        <w:tc>
          <w:tcPr>
            <w:tcW w:w="1337" w:type="dxa"/>
            <w:tcBorders>
              <w:top w:val="nil"/>
              <w:left w:val="nil"/>
              <w:bottom w:val="single" w:sz="4" w:space="0" w:color="auto"/>
              <w:right w:val="single" w:sz="4" w:space="0" w:color="auto"/>
            </w:tcBorders>
            <w:shd w:val="clear" w:color="auto" w:fill="auto"/>
            <w:vAlign w:val="center"/>
            <w:hideMark/>
          </w:tcPr>
          <w:p w14:paraId="0C67EAC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1157986746</w:t>
            </w:r>
          </w:p>
        </w:tc>
        <w:tc>
          <w:tcPr>
            <w:tcW w:w="1214" w:type="dxa"/>
            <w:tcBorders>
              <w:top w:val="nil"/>
              <w:left w:val="nil"/>
              <w:bottom w:val="single" w:sz="4" w:space="0" w:color="auto"/>
              <w:right w:val="single" w:sz="4" w:space="0" w:color="auto"/>
            </w:tcBorders>
            <w:shd w:val="clear" w:color="auto" w:fill="auto"/>
            <w:vAlign w:val="center"/>
            <w:hideMark/>
          </w:tcPr>
          <w:p w14:paraId="09A65CFE"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4246</w:t>
            </w:r>
          </w:p>
        </w:tc>
      </w:tr>
      <w:tr w:rsidR="002B61B1" w:rsidRPr="00335BE2" w14:paraId="33C013A3"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D30844C"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QUX 9068</w:t>
            </w:r>
          </w:p>
        </w:tc>
        <w:tc>
          <w:tcPr>
            <w:tcW w:w="1180" w:type="dxa"/>
            <w:tcBorders>
              <w:top w:val="nil"/>
              <w:left w:val="nil"/>
              <w:bottom w:val="single" w:sz="4" w:space="0" w:color="auto"/>
              <w:right w:val="single" w:sz="4" w:space="0" w:color="auto"/>
            </w:tcBorders>
            <w:shd w:val="clear" w:color="auto" w:fill="auto"/>
            <w:noWrap/>
            <w:vAlign w:val="center"/>
            <w:hideMark/>
          </w:tcPr>
          <w:p w14:paraId="195015E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30640A0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Spin 18L MT Premier</w:t>
            </w:r>
          </w:p>
        </w:tc>
        <w:tc>
          <w:tcPr>
            <w:tcW w:w="1088" w:type="dxa"/>
            <w:tcBorders>
              <w:top w:val="nil"/>
              <w:left w:val="nil"/>
              <w:bottom w:val="single" w:sz="4" w:space="0" w:color="auto"/>
              <w:right w:val="single" w:sz="4" w:space="0" w:color="auto"/>
            </w:tcBorders>
            <w:shd w:val="clear" w:color="auto" w:fill="auto"/>
            <w:vAlign w:val="center"/>
            <w:hideMark/>
          </w:tcPr>
          <w:p w14:paraId="08E20F6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2019/2020</w:t>
            </w:r>
          </w:p>
        </w:tc>
        <w:tc>
          <w:tcPr>
            <w:tcW w:w="1889" w:type="dxa"/>
            <w:tcBorders>
              <w:top w:val="nil"/>
              <w:left w:val="nil"/>
              <w:bottom w:val="single" w:sz="4" w:space="0" w:color="auto"/>
              <w:right w:val="single" w:sz="4" w:space="0" w:color="auto"/>
            </w:tcBorders>
            <w:shd w:val="clear" w:color="auto" w:fill="auto"/>
            <w:vAlign w:val="center"/>
            <w:hideMark/>
          </w:tcPr>
          <w:p w14:paraId="6375C03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9BGJP7520LB123767</w:t>
            </w:r>
          </w:p>
        </w:tc>
        <w:tc>
          <w:tcPr>
            <w:tcW w:w="1337" w:type="dxa"/>
            <w:tcBorders>
              <w:top w:val="nil"/>
              <w:left w:val="nil"/>
              <w:bottom w:val="single" w:sz="4" w:space="0" w:color="auto"/>
              <w:right w:val="single" w:sz="4" w:space="0" w:color="auto"/>
            </w:tcBorders>
            <w:shd w:val="clear" w:color="auto" w:fill="auto"/>
            <w:vAlign w:val="center"/>
            <w:hideMark/>
          </w:tcPr>
          <w:p w14:paraId="375C5AC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1206584197</w:t>
            </w:r>
          </w:p>
        </w:tc>
        <w:tc>
          <w:tcPr>
            <w:tcW w:w="1214" w:type="dxa"/>
            <w:tcBorders>
              <w:top w:val="nil"/>
              <w:left w:val="nil"/>
              <w:bottom w:val="single" w:sz="4" w:space="0" w:color="auto"/>
              <w:right w:val="single" w:sz="4" w:space="0" w:color="auto"/>
            </w:tcBorders>
            <w:shd w:val="clear" w:color="auto" w:fill="auto"/>
            <w:vAlign w:val="center"/>
            <w:hideMark/>
          </w:tcPr>
          <w:p w14:paraId="6D1402E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4245</w:t>
            </w:r>
          </w:p>
        </w:tc>
      </w:tr>
      <w:tr w:rsidR="002B61B1" w:rsidRPr="00335BE2" w14:paraId="778691A0"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ABE2536"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RGB 2F32</w:t>
            </w:r>
          </w:p>
        </w:tc>
        <w:tc>
          <w:tcPr>
            <w:tcW w:w="1180" w:type="dxa"/>
            <w:tcBorders>
              <w:top w:val="nil"/>
              <w:left w:val="nil"/>
              <w:bottom w:val="single" w:sz="4" w:space="0" w:color="auto"/>
              <w:right w:val="single" w:sz="4" w:space="0" w:color="auto"/>
            </w:tcBorders>
            <w:shd w:val="clear" w:color="auto" w:fill="auto"/>
            <w:noWrap/>
            <w:vAlign w:val="center"/>
            <w:hideMark/>
          </w:tcPr>
          <w:p w14:paraId="1BA6700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nil"/>
              <w:left w:val="nil"/>
              <w:bottom w:val="single" w:sz="4" w:space="0" w:color="auto"/>
              <w:right w:val="single" w:sz="4" w:space="0" w:color="auto"/>
            </w:tcBorders>
            <w:shd w:val="clear" w:color="auto" w:fill="auto"/>
            <w:noWrap/>
            <w:vAlign w:val="center"/>
            <w:hideMark/>
          </w:tcPr>
          <w:p w14:paraId="5B243CC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Fiorino Ambulância</w:t>
            </w:r>
          </w:p>
        </w:tc>
        <w:tc>
          <w:tcPr>
            <w:tcW w:w="1088" w:type="dxa"/>
            <w:tcBorders>
              <w:top w:val="nil"/>
              <w:left w:val="nil"/>
              <w:bottom w:val="single" w:sz="4" w:space="0" w:color="auto"/>
              <w:right w:val="single" w:sz="4" w:space="0" w:color="auto"/>
            </w:tcBorders>
            <w:shd w:val="clear" w:color="auto" w:fill="auto"/>
            <w:vAlign w:val="center"/>
            <w:hideMark/>
          </w:tcPr>
          <w:p w14:paraId="183C19F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2020/2021</w:t>
            </w:r>
          </w:p>
        </w:tc>
        <w:tc>
          <w:tcPr>
            <w:tcW w:w="1889" w:type="dxa"/>
            <w:tcBorders>
              <w:top w:val="nil"/>
              <w:left w:val="nil"/>
              <w:bottom w:val="single" w:sz="4" w:space="0" w:color="auto"/>
              <w:right w:val="single" w:sz="4" w:space="0" w:color="auto"/>
            </w:tcBorders>
            <w:shd w:val="clear" w:color="auto" w:fill="auto"/>
            <w:vAlign w:val="center"/>
            <w:hideMark/>
          </w:tcPr>
          <w:p w14:paraId="54BC449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9BD26512HM9164366</w:t>
            </w:r>
          </w:p>
        </w:tc>
        <w:tc>
          <w:tcPr>
            <w:tcW w:w="1337" w:type="dxa"/>
            <w:tcBorders>
              <w:top w:val="nil"/>
              <w:left w:val="nil"/>
              <w:bottom w:val="single" w:sz="4" w:space="0" w:color="auto"/>
              <w:right w:val="single" w:sz="4" w:space="0" w:color="auto"/>
            </w:tcBorders>
            <w:shd w:val="clear" w:color="auto" w:fill="auto"/>
            <w:vAlign w:val="center"/>
            <w:hideMark/>
          </w:tcPr>
          <w:p w14:paraId="55A0090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1242053830</w:t>
            </w:r>
          </w:p>
        </w:tc>
        <w:tc>
          <w:tcPr>
            <w:tcW w:w="1214" w:type="dxa"/>
            <w:tcBorders>
              <w:top w:val="nil"/>
              <w:left w:val="nil"/>
              <w:bottom w:val="single" w:sz="4" w:space="0" w:color="auto"/>
              <w:right w:val="single" w:sz="4" w:space="0" w:color="auto"/>
            </w:tcBorders>
            <w:shd w:val="clear" w:color="auto" w:fill="auto"/>
            <w:vAlign w:val="center"/>
            <w:hideMark/>
          </w:tcPr>
          <w:p w14:paraId="7786556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4321</w:t>
            </w:r>
          </w:p>
        </w:tc>
      </w:tr>
      <w:tr w:rsidR="002B61B1" w:rsidRPr="00335BE2" w14:paraId="00CA5737"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08D9F3D"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RFK 6F17</w:t>
            </w:r>
          </w:p>
        </w:tc>
        <w:tc>
          <w:tcPr>
            <w:tcW w:w="1180" w:type="dxa"/>
            <w:tcBorders>
              <w:top w:val="nil"/>
              <w:left w:val="nil"/>
              <w:bottom w:val="single" w:sz="4" w:space="0" w:color="auto"/>
              <w:right w:val="single" w:sz="4" w:space="0" w:color="auto"/>
            </w:tcBorders>
            <w:shd w:val="clear" w:color="auto" w:fill="auto"/>
            <w:noWrap/>
            <w:vAlign w:val="center"/>
            <w:hideMark/>
          </w:tcPr>
          <w:p w14:paraId="5422A13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4F90258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Spin 18L MT Premier</w:t>
            </w:r>
          </w:p>
        </w:tc>
        <w:tc>
          <w:tcPr>
            <w:tcW w:w="1088" w:type="dxa"/>
            <w:tcBorders>
              <w:top w:val="nil"/>
              <w:left w:val="nil"/>
              <w:bottom w:val="single" w:sz="4" w:space="0" w:color="auto"/>
              <w:right w:val="single" w:sz="4" w:space="0" w:color="auto"/>
            </w:tcBorders>
            <w:shd w:val="clear" w:color="auto" w:fill="auto"/>
            <w:vAlign w:val="center"/>
            <w:hideMark/>
          </w:tcPr>
          <w:p w14:paraId="67FBBFB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2020/2021</w:t>
            </w:r>
          </w:p>
        </w:tc>
        <w:tc>
          <w:tcPr>
            <w:tcW w:w="1889" w:type="dxa"/>
            <w:tcBorders>
              <w:top w:val="nil"/>
              <w:left w:val="nil"/>
              <w:bottom w:val="single" w:sz="4" w:space="0" w:color="auto"/>
              <w:right w:val="single" w:sz="4" w:space="0" w:color="auto"/>
            </w:tcBorders>
            <w:shd w:val="clear" w:color="auto" w:fill="auto"/>
            <w:vAlign w:val="center"/>
            <w:hideMark/>
          </w:tcPr>
          <w:p w14:paraId="3FF5F6D7"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9BGJP7520MB134830</w:t>
            </w:r>
          </w:p>
        </w:tc>
        <w:tc>
          <w:tcPr>
            <w:tcW w:w="1337" w:type="dxa"/>
            <w:tcBorders>
              <w:top w:val="nil"/>
              <w:left w:val="nil"/>
              <w:bottom w:val="single" w:sz="4" w:space="0" w:color="auto"/>
              <w:right w:val="single" w:sz="4" w:space="0" w:color="auto"/>
            </w:tcBorders>
            <w:shd w:val="clear" w:color="auto" w:fill="auto"/>
            <w:vAlign w:val="center"/>
            <w:hideMark/>
          </w:tcPr>
          <w:p w14:paraId="5A0B748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1235686504</w:t>
            </w:r>
          </w:p>
        </w:tc>
        <w:tc>
          <w:tcPr>
            <w:tcW w:w="1214" w:type="dxa"/>
            <w:tcBorders>
              <w:top w:val="nil"/>
              <w:left w:val="nil"/>
              <w:bottom w:val="single" w:sz="4" w:space="0" w:color="auto"/>
              <w:right w:val="single" w:sz="4" w:space="0" w:color="auto"/>
            </w:tcBorders>
            <w:shd w:val="clear" w:color="auto" w:fill="auto"/>
            <w:vAlign w:val="center"/>
            <w:hideMark/>
          </w:tcPr>
          <w:p w14:paraId="0481C0B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4313</w:t>
            </w:r>
          </w:p>
        </w:tc>
      </w:tr>
      <w:tr w:rsidR="002B61B1" w:rsidRPr="00335BE2" w14:paraId="07A8376F"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6D8097B1"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RTK7C39</w:t>
            </w:r>
          </w:p>
        </w:tc>
        <w:tc>
          <w:tcPr>
            <w:tcW w:w="1180" w:type="dxa"/>
            <w:tcBorders>
              <w:top w:val="nil"/>
              <w:left w:val="nil"/>
              <w:bottom w:val="single" w:sz="4" w:space="0" w:color="auto"/>
              <w:right w:val="single" w:sz="4" w:space="0" w:color="auto"/>
            </w:tcBorders>
            <w:shd w:val="clear" w:color="auto" w:fill="auto"/>
            <w:noWrap/>
            <w:vAlign w:val="center"/>
            <w:hideMark/>
          </w:tcPr>
          <w:p w14:paraId="794862C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Volkswagen</w:t>
            </w:r>
          </w:p>
        </w:tc>
        <w:tc>
          <w:tcPr>
            <w:tcW w:w="1701" w:type="dxa"/>
            <w:tcBorders>
              <w:top w:val="nil"/>
              <w:left w:val="nil"/>
              <w:bottom w:val="single" w:sz="4" w:space="0" w:color="auto"/>
              <w:right w:val="single" w:sz="4" w:space="0" w:color="auto"/>
            </w:tcBorders>
            <w:shd w:val="clear" w:color="auto" w:fill="auto"/>
            <w:noWrap/>
            <w:vAlign w:val="center"/>
            <w:hideMark/>
          </w:tcPr>
          <w:p w14:paraId="69024CE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GOL VW 1.0 L MC4</w:t>
            </w:r>
          </w:p>
        </w:tc>
        <w:tc>
          <w:tcPr>
            <w:tcW w:w="1088" w:type="dxa"/>
            <w:tcBorders>
              <w:top w:val="nil"/>
              <w:left w:val="nil"/>
              <w:bottom w:val="single" w:sz="4" w:space="0" w:color="auto"/>
              <w:right w:val="single" w:sz="4" w:space="0" w:color="auto"/>
            </w:tcBorders>
            <w:shd w:val="clear" w:color="auto" w:fill="auto"/>
            <w:vAlign w:val="center"/>
            <w:hideMark/>
          </w:tcPr>
          <w:p w14:paraId="184C0C7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2021/2022</w:t>
            </w:r>
          </w:p>
        </w:tc>
        <w:tc>
          <w:tcPr>
            <w:tcW w:w="1889" w:type="dxa"/>
            <w:tcBorders>
              <w:top w:val="nil"/>
              <w:left w:val="nil"/>
              <w:bottom w:val="single" w:sz="4" w:space="0" w:color="auto"/>
              <w:right w:val="single" w:sz="4" w:space="0" w:color="auto"/>
            </w:tcBorders>
            <w:shd w:val="clear" w:color="auto" w:fill="auto"/>
            <w:vAlign w:val="center"/>
            <w:hideMark/>
          </w:tcPr>
          <w:p w14:paraId="3886D19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9BWAG45U3NT073457</w:t>
            </w:r>
          </w:p>
        </w:tc>
        <w:tc>
          <w:tcPr>
            <w:tcW w:w="1337" w:type="dxa"/>
            <w:tcBorders>
              <w:top w:val="nil"/>
              <w:left w:val="nil"/>
              <w:bottom w:val="single" w:sz="4" w:space="0" w:color="auto"/>
              <w:right w:val="single" w:sz="4" w:space="0" w:color="auto"/>
            </w:tcBorders>
            <w:shd w:val="clear" w:color="auto" w:fill="auto"/>
            <w:vAlign w:val="center"/>
            <w:hideMark/>
          </w:tcPr>
          <w:p w14:paraId="2723C668"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1296334659</w:t>
            </w:r>
          </w:p>
        </w:tc>
        <w:tc>
          <w:tcPr>
            <w:tcW w:w="1214" w:type="dxa"/>
            <w:tcBorders>
              <w:top w:val="nil"/>
              <w:left w:val="nil"/>
              <w:bottom w:val="single" w:sz="4" w:space="0" w:color="auto"/>
              <w:right w:val="single" w:sz="4" w:space="0" w:color="auto"/>
            </w:tcBorders>
            <w:shd w:val="clear" w:color="auto" w:fill="auto"/>
            <w:vAlign w:val="center"/>
            <w:hideMark/>
          </w:tcPr>
          <w:p w14:paraId="227F45D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4675</w:t>
            </w:r>
          </w:p>
        </w:tc>
      </w:tr>
      <w:tr w:rsidR="002B61B1" w:rsidRPr="00335BE2" w14:paraId="62D1207A"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5B63525F"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RUE9E93</w:t>
            </w:r>
          </w:p>
        </w:tc>
        <w:tc>
          <w:tcPr>
            <w:tcW w:w="1180" w:type="dxa"/>
            <w:tcBorders>
              <w:top w:val="nil"/>
              <w:left w:val="nil"/>
              <w:bottom w:val="single" w:sz="4" w:space="0" w:color="auto"/>
              <w:right w:val="single" w:sz="4" w:space="0" w:color="auto"/>
            </w:tcBorders>
            <w:shd w:val="clear" w:color="auto" w:fill="auto"/>
            <w:noWrap/>
            <w:vAlign w:val="center"/>
            <w:hideMark/>
          </w:tcPr>
          <w:p w14:paraId="0C5BF76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3F30068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ONIX 1.0 MTHB</w:t>
            </w:r>
          </w:p>
        </w:tc>
        <w:tc>
          <w:tcPr>
            <w:tcW w:w="1088" w:type="dxa"/>
            <w:tcBorders>
              <w:top w:val="nil"/>
              <w:left w:val="nil"/>
              <w:bottom w:val="single" w:sz="4" w:space="0" w:color="auto"/>
              <w:right w:val="single" w:sz="4" w:space="0" w:color="auto"/>
            </w:tcBorders>
            <w:shd w:val="clear" w:color="auto" w:fill="auto"/>
            <w:vAlign w:val="center"/>
            <w:hideMark/>
          </w:tcPr>
          <w:p w14:paraId="30778BDD"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2022/2022</w:t>
            </w:r>
          </w:p>
        </w:tc>
        <w:tc>
          <w:tcPr>
            <w:tcW w:w="1889" w:type="dxa"/>
            <w:tcBorders>
              <w:top w:val="nil"/>
              <w:left w:val="nil"/>
              <w:bottom w:val="single" w:sz="4" w:space="0" w:color="auto"/>
              <w:right w:val="single" w:sz="4" w:space="0" w:color="auto"/>
            </w:tcBorders>
            <w:shd w:val="clear" w:color="auto" w:fill="auto"/>
            <w:vAlign w:val="center"/>
            <w:hideMark/>
          </w:tcPr>
          <w:p w14:paraId="753D6BC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9BCEA4BA0FG111457</w:t>
            </w:r>
          </w:p>
        </w:tc>
        <w:tc>
          <w:tcPr>
            <w:tcW w:w="1337" w:type="dxa"/>
            <w:tcBorders>
              <w:top w:val="nil"/>
              <w:left w:val="nil"/>
              <w:bottom w:val="single" w:sz="4" w:space="0" w:color="auto"/>
              <w:right w:val="single" w:sz="4" w:space="0" w:color="auto"/>
            </w:tcBorders>
            <w:shd w:val="clear" w:color="auto" w:fill="auto"/>
            <w:vAlign w:val="center"/>
            <w:hideMark/>
          </w:tcPr>
          <w:p w14:paraId="505DCBD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1298041845</w:t>
            </w:r>
          </w:p>
        </w:tc>
        <w:tc>
          <w:tcPr>
            <w:tcW w:w="1214" w:type="dxa"/>
            <w:tcBorders>
              <w:top w:val="nil"/>
              <w:left w:val="nil"/>
              <w:bottom w:val="single" w:sz="4" w:space="0" w:color="auto"/>
              <w:right w:val="single" w:sz="4" w:space="0" w:color="auto"/>
            </w:tcBorders>
            <w:shd w:val="clear" w:color="auto" w:fill="auto"/>
            <w:vAlign w:val="center"/>
            <w:hideMark/>
          </w:tcPr>
          <w:p w14:paraId="39613F9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4632</w:t>
            </w:r>
          </w:p>
        </w:tc>
      </w:tr>
      <w:tr w:rsidR="002B61B1" w:rsidRPr="00335BE2" w14:paraId="21D137C9" w14:textId="77777777" w:rsidTr="004F1510">
        <w:trPr>
          <w:trHeight w:val="300"/>
        </w:trPr>
        <w:tc>
          <w:tcPr>
            <w:tcW w:w="1089" w:type="dxa"/>
            <w:tcBorders>
              <w:top w:val="nil"/>
              <w:left w:val="single" w:sz="4" w:space="0" w:color="auto"/>
              <w:bottom w:val="single" w:sz="4" w:space="0" w:color="auto"/>
              <w:right w:val="single" w:sz="4" w:space="0" w:color="auto"/>
            </w:tcBorders>
            <w:shd w:val="clear" w:color="auto" w:fill="auto"/>
            <w:vAlign w:val="center"/>
            <w:hideMark/>
          </w:tcPr>
          <w:p w14:paraId="0BD7D100"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RUI4D79</w:t>
            </w:r>
          </w:p>
        </w:tc>
        <w:tc>
          <w:tcPr>
            <w:tcW w:w="1180" w:type="dxa"/>
            <w:tcBorders>
              <w:top w:val="nil"/>
              <w:left w:val="nil"/>
              <w:bottom w:val="single" w:sz="4" w:space="0" w:color="auto"/>
              <w:right w:val="single" w:sz="4" w:space="0" w:color="auto"/>
            </w:tcBorders>
            <w:shd w:val="clear" w:color="auto" w:fill="auto"/>
            <w:noWrap/>
            <w:vAlign w:val="center"/>
            <w:hideMark/>
          </w:tcPr>
          <w:p w14:paraId="717996F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Chevrolet</w:t>
            </w:r>
          </w:p>
        </w:tc>
        <w:tc>
          <w:tcPr>
            <w:tcW w:w="1701" w:type="dxa"/>
            <w:tcBorders>
              <w:top w:val="nil"/>
              <w:left w:val="nil"/>
              <w:bottom w:val="single" w:sz="4" w:space="0" w:color="auto"/>
              <w:right w:val="single" w:sz="4" w:space="0" w:color="auto"/>
            </w:tcBorders>
            <w:shd w:val="clear" w:color="auto" w:fill="auto"/>
            <w:noWrap/>
            <w:vAlign w:val="center"/>
            <w:hideMark/>
          </w:tcPr>
          <w:p w14:paraId="60A12A6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ONIX 1.0 MTHB</w:t>
            </w:r>
          </w:p>
        </w:tc>
        <w:tc>
          <w:tcPr>
            <w:tcW w:w="1088" w:type="dxa"/>
            <w:tcBorders>
              <w:top w:val="nil"/>
              <w:left w:val="nil"/>
              <w:bottom w:val="single" w:sz="4" w:space="0" w:color="auto"/>
              <w:right w:val="single" w:sz="4" w:space="0" w:color="auto"/>
            </w:tcBorders>
            <w:shd w:val="clear" w:color="auto" w:fill="auto"/>
            <w:vAlign w:val="center"/>
            <w:hideMark/>
          </w:tcPr>
          <w:p w14:paraId="21E516A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2022/2022</w:t>
            </w:r>
          </w:p>
        </w:tc>
        <w:tc>
          <w:tcPr>
            <w:tcW w:w="1889" w:type="dxa"/>
            <w:tcBorders>
              <w:top w:val="nil"/>
              <w:left w:val="nil"/>
              <w:bottom w:val="single" w:sz="4" w:space="0" w:color="auto"/>
              <w:right w:val="single" w:sz="4" w:space="0" w:color="auto"/>
            </w:tcBorders>
            <w:shd w:val="clear" w:color="auto" w:fill="auto"/>
            <w:vAlign w:val="center"/>
            <w:hideMark/>
          </w:tcPr>
          <w:p w14:paraId="6CA1C41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9BGEA48A0PG122419</w:t>
            </w:r>
          </w:p>
        </w:tc>
        <w:tc>
          <w:tcPr>
            <w:tcW w:w="1337" w:type="dxa"/>
            <w:tcBorders>
              <w:top w:val="nil"/>
              <w:left w:val="nil"/>
              <w:bottom w:val="single" w:sz="4" w:space="0" w:color="auto"/>
              <w:right w:val="single" w:sz="4" w:space="0" w:color="auto"/>
            </w:tcBorders>
            <w:shd w:val="clear" w:color="auto" w:fill="auto"/>
            <w:vAlign w:val="center"/>
            <w:hideMark/>
          </w:tcPr>
          <w:p w14:paraId="14ECFA5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1300354949</w:t>
            </w:r>
          </w:p>
        </w:tc>
        <w:tc>
          <w:tcPr>
            <w:tcW w:w="1214" w:type="dxa"/>
            <w:tcBorders>
              <w:top w:val="nil"/>
              <w:left w:val="nil"/>
              <w:bottom w:val="single" w:sz="4" w:space="0" w:color="auto"/>
              <w:right w:val="single" w:sz="4" w:space="0" w:color="auto"/>
            </w:tcBorders>
            <w:shd w:val="clear" w:color="auto" w:fill="auto"/>
            <w:vAlign w:val="center"/>
            <w:hideMark/>
          </w:tcPr>
          <w:p w14:paraId="624C3D1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4639</w:t>
            </w:r>
          </w:p>
        </w:tc>
      </w:tr>
      <w:tr w:rsidR="002B61B1" w:rsidRPr="00335BE2" w14:paraId="189C5FA5" w14:textId="77777777" w:rsidTr="004F1510">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5E0F9"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RCA9B69</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63A4B12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Mercedes</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02E3450"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Sprinter</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4799AB8B"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2021/2022</w:t>
            </w:r>
          </w:p>
        </w:tc>
        <w:tc>
          <w:tcPr>
            <w:tcW w:w="1889" w:type="dxa"/>
            <w:tcBorders>
              <w:top w:val="single" w:sz="4" w:space="0" w:color="auto"/>
              <w:left w:val="nil"/>
              <w:bottom w:val="single" w:sz="4" w:space="0" w:color="auto"/>
              <w:right w:val="single" w:sz="4" w:space="0" w:color="auto"/>
            </w:tcBorders>
            <w:shd w:val="clear" w:color="auto" w:fill="auto"/>
            <w:vAlign w:val="center"/>
            <w:hideMark/>
          </w:tcPr>
          <w:p w14:paraId="6D56BC1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8AC907843NE209226</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14:paraId="337B0BA9"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1289970219</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127B208C"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4640</w:t>
            </w:r>
          </w:p>
        </w:tc>
      </w:tr>
      <w:tr w:rsidR="002B61B1" w:rsidRPr="00335BE2" w14:paraId="0B610218" w14:textId="77777777" w:rsidTr="004F1510">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420E0D0A"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RVQ5A50</w:t>
            </w:r>
          </w:p>
        </w:tc>
        <w:tc>
          <w:tcPr>
            <w:tcW w:w="1180" w:type="dxa"/>
            <w:tcBorders>
              <w:top w:val="single" w:sz="4" w:space="0" w:color="auto"/>
              <w:left w:val="nil"/>
              <w:bottom w:val="single" w:sz="4" w:space="0" w:color="auto"/>
              <w:right w:val="single" w:sz="4" w:space="0" w:color="auto"/>
            </w:tcBorders>
            <w:shd w:val="clear" w:color="auto" w:fill="auto"/>
            <w:noWrap/>
            <w:vAlign w:val="center"/>
          </w:tcPr>
          <w:p w14:paraId="30171924"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12C521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Argo</w:t>
            </w:r>
          </w:p>
        </w:tc>
        <w:tc>
          <w:tcPr>
            <w:tcW w:w="1088" w:type="dxa"/>
            <w:tcBorders>
              <w:top w:val="single" w:sz="4" w:space="0" w:color="auto"/>
              <w:left w:val="nil"/>
              <w:bottom w:val="single" w:sz="4" w:space="0" w:color="auto"/>
              <w:right w:val="single" w:sz="4" w:space="0" w:color="auto"/>
            </w:tcBorders>
            <w:shd w:val="clear" w:color="auto" w:fill="auto"/>
            <w:vAlign w:val="center"/>
          </w:tcPr>
          <w:p w14:paraId="1C57332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2022/2023</w:t>
            </w:r>
          </w:p>
        </w:tc>
        <w:tc>
          <w:tcPr>
            <w:tcW w:w="1889" w:type="dxa"/>
            <w:tcBorders>
              <w:top w:val="single" w:sz="4" w:space="0" w:color="auto"/>
              <w:left w:val="nil"/>
              <w:bottom w:val="single" w:sz="4" w:space="0" w:color="auto"/>
              <w:right w:val="single" w:sz="4" w:space="0" w:color="auto"/>
            </w:tcBorders>
            <w:shd w:val="clear" w:color="auto" w:fill="auto"/>
            <w:vAlign w:val="center"/>
          </w:tcPr>
          <w:p w14:paraId="58520202"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9BD358ACVPYM13996</w:t>
            </w:r>
          </w:p>
        </w:tc>
        <w:tc>
          <w:tcPr>
            <w:tcW w:w="1337" w:type="dxa"/>
            <w:tcBorders>
              <w:top w:val="single" w:sz="4" w:space="0" w:color="auto"/>
              <w:left w:val="nil"/>
              <w:bottom w:val="single" w:sz="4" w:space="0" w:color="auto"/>
              <w:right w:val="single" w:sz="4" w:space="0" w:color="auto"/>
            </w:tcBorders>
            <w:shd w:val="clear" w:color="auto" w:fill="auto"/>
            <w:vAlign w:val="center"/>
          </w:tcPr>
          <w:p w14:paraId="5D23FDD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1328184355</w:t>
            </w:r>
          </w:p>
        </w:tc>
        <w:tc>
          <w:tcPr>
            <w:tcW w:w="1214" w:type="dxa"/>
            <w:tcBorders>
              <w:top w:val="single" w:sz="4" w:space="0" w:color="auto"/>
              <w:left w:val="nil"/>
              <w:bottom w:val="single" w:sz="4" w:space="0" w:color="auto"/>
              <w:right w:val="single" w:sz="4" w:space="0" w:color="auto"/>
            </w:tcBorders>
            <w:shd w:val="clear" w:color="auto" w:fill="auto"/>
            <w:vAlign w:val="center"/>
          </w:tcPr>
          <w:p w14:paraId="48CD69CF"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w:t>
            </w:r>
          </w:p>
        </w:tc>
      </w:tr>
      <w:tr w:rsidR="002B61B1" w:rsidRPr="00335BE2" w14:paraId="158167F9" w14:textId="77777777" w:rsidTr="004F1510">
        <w:trPr>
          <w:trHeight w:val="300"/>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239A08AB" w14:textId="77777777" w:rsidR="002B61B1" w:rsidRPr="00335BE2" w:rsidRDefault="002B61B1" w:rsidP="00B35EE8">
            <w:pPr>
              <w:spacing w:line="360" w:lineRule="auto"/>
              <w:jc w:val="center"/>
              <w:rPr>
                <w:rFonts w:ascii="Arial" w:hAnsi="Arial" w:cs="Arial"/>
                <w:b/>
                <w:bCs/>
                <w:color w:val="000000"/>
                <w:sz w:val="16"/>
                <w:szCs w:val="16"/>
              </w:rPr>
            </w:pPr>
            <w:r w:rsidRPr="00335BE2">
              <w:rPr>
                <w:rFonts w:ascii="Arial" w:hAnsi="Arial" w:cs="Arial"/>
                <w:b/>
                <w:bCs/>
                <w:color w:val="000000"/>
                <w:sz w:val="16"/>
                <w:szCs w:val="16"/>
              </w:rPr>
              <w:t>RVQ5A53</w:t>
            </w:r>
          </w:p>
        </w:tc>
        <w:tc>
          <w:tcPr>
            <w:tcW w:w="1180" w:type="dxa"/>
            <w:tcBorders>
              <w:top w:val="single" w:sz="4" w:space="0" w:color="auto"/>
              <w:left w:val="nil"/>
              <w:bottom w:val="single" w:sz="4" w:space="0" w:color="auto"/>
              <w:right w:val="single" w:sz="4" w:space="0" w:color="auto"/>
            </w:tcBorders>
            <w:shd w:val="clear" w:color="auto" w:fill="auto"/>
            <w:noWrap/>
            <w:vAlign w:val="center"/>
          </w:tcPr>
          <w:p w14:paraId="674B5991"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Fiat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0B7FA86"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Argo</w:t>
            </w:r>
          </w:p>
        </w:tc>
        <w:tc>
          <w:tcPr>
            <w:tcW w:w="1088" w:type="dxa"/>
            <w:tcBorders>
              <w:top w:val="single" w:sz="4" w:space="0" w:color="auto"/>
              <w:left w:val="nil"/>
              <w:bottom w:val="single" w:sz="4" w:space="0" w:color="auto"/>
              <w:right w:val="single" w:sz="4" w:space="0" w:color="auto"/>
            </w:tcBorders>
            <w:shd w:val="clear" w:color="auto" w:fill="auto"/>
            <w:vAlign w:val="center"/>
          </w:tcPr>
          <w:p w14:paraId="3D12C14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2022/2023</w:t>
            </w:r>
          </w:p>
        </w:tc>
        <w:tc>
          <w:tcPr>
            <w:tcW w:w="1889" w:type="dxa"/>
            <w:tcBorders>
              <w:top w:val="single" w:sz="4" w:space="0" w:color="auto"/>
              <w:left w:val="nil"/>
              <w:bottom w:val="single" w:sz="4" w:space="0" w:color="auto"/>
              <w:right w:val="single" w:sz="4" w:space="0" w:color="auto"/>
            </w:tcBorders>
            <w:shd w:val="clear" w:color="auto" w:fill="auto"/>
            <w:vAlign w:val="center"/>
          </w:tcPr>
          <w:p w14:paraId="138D3EB3"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9BD358ACVPYM32453</w:t>
            </w:r>
          </w:p>
        </w:tc>
        <w:tc>
          <w:tcPr>
            <w:tcW w:w="1337" w:type="dxa"/>
            <w:tcBorders>
              <w:top w:val="single" w:sz="4" w:space="0" w:color="auto"/>
              <w:left w:val="nil"/>
              <w:bottom w:val="single" w:sz="4" w:space="0" w:color="auto"/>
              <w:right w:val="single" w:sz="4" w:space="0" w:color="auto"/>
            </w:tcBorders>
            <w:shd w:val="clear" w:color="auto" w:fill="auto"/>
            <w:vAlign w:val="center"/>
          </w:tcPr>
          <w:p w14:paraId="2CAB0935"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1328187940</w:t>
            </w:r>
          </w:p>
        </w:tc>
        <w:tc>
          <w:tcPr>
            <w:tcW w:w="1214" w:type="dxa"/>
            <w:tcBorders>
              <w:top w:val="single" w:sz="4" w:space="0" w:color="auto"/>
              <w:left w:val="nil"/>
              <w:bottom w:val="single" w:sz="4" w:space="0" w:color="auto"/>
              <w:right w:val="single" w:sz="4" w:space="0" w:color="auto"/>
            </w:tcBorders>
            <w:shd w:val="clear" w:color="auto" w:fill="auto"/>
            <w:vAlign w:val="center"/>
          </w:tcPr>
          <w:p w14:paraId="388D083A" w14:textId="77777777" w:rsidR="002B61B1" w:rsidRPr="00335BE2" w:rsidRDefault="002B61B1" w:rsidP="00B35EE8">
            <w:pPr>
              <w:spacing w:line="360" w:lineRule="auto"/>
              <w:jc w:val="center"/>
              <w:rPr>
                <w:rFonts w:ascii="Arial" w:hAnsi="Arial" w:cs="Arial"/>
                <w:color w:val="000000"/>
                <w:sz w:val="16"/>
                <w:szCs w:val="16"/>
              </w:rPr>
            </w:pPr>
            <w:r w:rsidRPr="00335BE2">
              <w:rPr>
                <w:rFonts w:ascii="Arial" w:hAnsi="Arial" w:cs="Arial"/>
                <w:color w:val="000000"/>
                <w:sz w:val="16"/>
                <w:szCs w:val="16"/>
              </w:rPr>
              <w:t> -</w:t>
            </w:r>
          </w:p>
        </w:tc>
      </w:tr>
    </w:tbl>
    <w:p w14:paraId="207E7933" w14:textId="77777777" w:rsidR="002B61B1" w:rsidRPr="00335BE2" w:rsidRDefault="002B61B1" w:rsidP="00B35EE8">
      <w:pPr>
        <w:pStyle w:val="Corpodetexto"/>
        <w:spacing w:line="360" w:lineRule="auto"/>
        <w:ind w:right="142"/>
        <w:rPr>
          <w:rFonts w:ascii="Arial" w:hAnsi="Arial" w:cs="Arial"/>
          <w:sz w:val="16"/>
          <w:szCs w:val="16"/>
        </w:rPr>
      </w:pPr>
    </w:p>
    <w:p w14:paraId="75F431FD" w14:textId="7E808620"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sz w:val="22"/>
          <w:szCs w:val="22"/>
        </w:rPr>
        <w:t>16.</w:t>
      </w:r>
      <w:r w:rsidR="003F463E" w:rsidRPr="00335BE2">
        <w:rPr>
          <w:rFonts w:ascii="Arial" w:hAnsi="Arial" w:cs="Arial"/>
          <w:b/>
          <w:sz w:val="22"/>
          <w:szCs w:val="22"/>
        </w:rPr>
        <w:t>7</w:t>
      </w:r>
      <w:r w:rsidRPr="00335BE2">
        <w:rPr>
          <w:rFonts w:ascii="Arial" w:hAnsi="Arial" w:cs="Arial"/>
          <w:b/>
          <w:sz w:val="22"/>
          <w:szCs w:val="22"/>
        </w:rPr>
        <w:t>.</w:t>
      </w:r>
      <w:r w:rsidRPr="00335BE2">
        <w:rPr>
          <w:rFonts w:ascii="Arial" w:hAnsi="Arial" w:cs="Arial"/>
          <w:sz w:val="22"/>
          <w:szCs w:val="22"/>
        </w:rPr>
        <w:t xml:space="preserve"> Integram o presente edital: </w:t>
      </w:r>
    </w:p>
    <w:p w14:paraId="342EBF0E" w14:textId="77777777"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sz w:val="22"/>
          <w:szCs w:val="22"/>
        </w:rPr>
        <w:t xml:space="preserve">Anexo I – Modelo Apresentação de Proposta; </w:t>
      </w:r>
    </w:p>
    <w:p w14:paraId="00645794" w14:textId="77777777"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sz w:val="22"/>
          <w:szCs w:val="22"/>
        </w:rPr>
        <w:t xml:space="preserve">Anexo II – Modelo de Procuração; </w:t>
      </w:r>
    </w:p>
    <w:p w14:paraId="248073ED" w14:textId="77777777"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sz w:val="22"/>
          <w:szCs w:val="22"/>
        </w:rPr>
        <w:t xml:space="preserve">Anexo III – Declaração de Pleno Atendimento; </w:t>
      </w:r>
    </w:p>
    <w:p w14:paraId="6EEC168D" w14:textId="77777777"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sz w:val="22"/>
          <w:szCs w:val="22"/>
        </w:rPr>
        <w:t xml:space="preserve">Anexo IV – Declaração de Menor, </w:t>
      </w:r>
    </w:p>
    <w:p w14:paraId="722A0413" w14:textId="77777777"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sz w:val="22"/>
          <w:szCs w:val="22"/>
        </w:rPr>
        <w:t xml:space="preserve">Anexo V – Declaração de Inexistência de Impedimento Legal para Licitar; </w:t>
      </w:r>
    </w:p>
    <w:p w14:paraId="50EB399F" w14:textId="77777777"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sz w:val="22"/>
          <w:szCs w:val="22"/>
        </w:rPr>
        <w:t xml:space="preserve">Anexo VI – Declaração para Microempresa e Empresa de Pequeno Porte; </w:t>
      </w:r>
    </w:p>
    <w:p w14:paraId="6B0E782E" w14:textId="77777777"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sz w:val="22"/>
          <w:szCs w:val="22"/>
        </w:rPr>
        <w:t xml:space="preserve">Anexo VII – Minuta de Contrato. </w:t>
      </w:r>
    </w:p>
    <w:p w14:paraId="25255A60" w14:textId="77777777"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sz w:val="22"/>
          <w:szCs w:val="22"/>
        </w:rPr>
        <w:t>Anexo VIII – Termo de Referência.</w:t>
      </w:r>
    </w:p>
    <w:p w14:paraId="09E42C0A" w14:textId="77777777" w:rsidR="00CB477F" w:rsidRPr="00335BE2" w:rsidRDefault="00CB477F" w:rsidP="00B35EE8">
      <w:pPr>
        <w:pStyle w:val="SemEspaamento"/>
        <w:spacing w:line="360" w:lineRule="auto"/>
        <w:jc w:val="both"/>
        <w:rPr>
          <w:rFonts w:ascii="Arial" w:hAnsi="Arial" w:cs="Arial"/>
          <w:b/>
          <w:sz w:val="22"/>
          <w:szCs w:val="22"/>
        </w:rPr>
      </w:pPr>
    </w:p>
    <w:p w14:paraId="2508CA73" w14:textId="5349FECA"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sz w:val="22"/>
          <w:szCs w:val="22"/>
        </w:rPr>
        <w:t>16.</w:t>
      </w:r>
      <w:r w:rsidR="003F463E" w:rsidRPr="00335BE2">
        <w:rPr>
          <w:rFonts w:ascii="Arial" w:hAnsi="Arial" w:cs="Arial"/>
          <w:b/>
          <w:sz w:val="22"/>
          <w:szCs w:val="22"/>
        </w:rPr>
        <w:t>8</w:t>
      </w:r>
      <w:r w:rsidRPr="00335BE2">
        <w:rPr>
          <w:rFonts w:ascii="Arial" w:hAnsi="Arial" w:cs="Arial"/>
          <w:b/>
          <w:sz w:val="22"/>
          <w:szCs w:val="22"/>
        </w:rPr>
        <w:t>.</w:t>
      </w:r>
      <w:r w:rsidRPr="00335BE2">
        <w:rPr>
          <w:rFonts w:ascii="Arial" w:hAnsi="Arial" w:cs="Arial"/>
          <w:sz w:val="22"/>
          <w:szCs w:val="22"/>
        </w:rPr>
        <w:t xml:space="preserve"> Qualquer outro esclarecimento ulterior necessário será prestado junto ao </w:t>
      </w:r>
      <w:r w:rsidR="00D85300" w:rsidRPr="00335BE2">
        <w:rPr>
          <w:rFonts w:ascii="Arial" w:hAnsi="Arial" w:cs="Arial"/>
          <w:sz w:val="22"/>
          <w:szCs w:val="22"/>
        </w:rPr>
        <w:t xml:space="preserve">Setor </w:t>
      </w:r>
      <w:r w:rsidRPr="00335BE2">
        <w:rPr>
          <w:rFonts w:ascii="Arial" w:hAnsi="Arial" w:cs="Arial"/>
          <w:sz w:val="22"/>
          <w:szCs w:val="22"/>
        </w:rPr>
        <w:t xml:space="preserve">de Licitações, de segunda à sexta-feira, no horário normal de expediente, até 24 (vinte e quatro) horas antes do início do procedimento licitatório, ou pelo telefone: (34) </w:t>
      </w:r>
      <w:r w:rsidR="009B4768" w:rsidRPr="00335BE2">
        <w:rPr>
          <w:rFonts w:ascii="Arial" w:hAnsi="Arial" w:cs="Arial"/>
          <w:sz w:val="22"/>
          <w:szCs w:val="22"/>
        </w:rPr>
        <w:t>36741220/1230</w:t>
      </w:r>
      <w:r w:rsidRPr="00335BE2">
        <w:rPr>
          <w:rFonts w:ascii="Arial" w:hAnsi="Arial" w:cs="Arial"/>
          <w:sz w:val="22"/>
          <w:szCs w:val="22"/>
        </w:rPr>
        <w:t xml:space="preserve">, ou pelo </w:t>
      </w:r>
      <w:proofErr w:type="spellStart"/>
      <w:r w:rsidRPr="00335BE2">
        <w:rPr>
          <w:rFonts w:ascii="Arial" w:hAnsi="Arial" w:cs="Arial"/>
          <w:sz w:val="22"/>
          <w:szCs w:val="22"/>
        </w:rPr>
        <w:t>email</w:t>
      </w:r>
      <w:proofErr w:type="spellEnd"/>
      <w:r w:rsidR="009B4768" w:rsidRPr="00335BE2">
        <w:rPr>
          <w:rFonts w:ascii="Arial" w:hAnsi="Arial" w:cs="Arial"/>
          <w:sz w:val="22"/>
          <w:szCs w:val="22"/>
        </w:rPr>
        <w:t>: licitacaomat@matutina.mg.gov.br</w:t>
      </w:r>
    </w:p>
    <w:p w14:paraId="17C469F6" w14:textId="77777777" w:rsidR="00CB477F" w:rsidRPr="00335BE2" w:rsidRDefault="00CB477F" w:rsidP="00B35EE8">
      <w:pPr>
        <w:pStyle w:val="SemEspaamento"/>
        <w:spacing w:line="360" w:lineRule="auto"/>
        <w:jc w:val="both"/>
        <w:rPr>
          <w:rFonts w:ascii="Arial" w:hAnsi="Arial" w:cs="Arial"/>
          <w:b/>
          <w:i/>
          <w:sz w:val="22"/>
          <w:szCs w:val="22"/>
        </w:rPr>
      </w:pPr>
    </w:p>
    <w:p w14:paraId="5D4B72BF" w14:textId="117A315D"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i/>
          <w:sz w:val="22"/>
          <w:szCs w:val="22"/>
        </w:rPr>
        <w:t>16.</w:t>
      </w:r>
      <w:r w:rsidR="003F463E" w:rsidRPr="00335BE2">
        <w:rPr>
          <w:rFonts w:ascii="Arial" w:hAnsi="Arial" w:cs="Arial"/>
          <w:b/>
          <w:i/>
          <w:sz w:val="22"/>
          <w:szCs w:val="22"/>
        </w:rPr>
        <w:t>9</w:t>
      </w:r>
      <w:r w:rsidRPr="00335BE2">
        <w:rPr>
          <w:rFonts w:ascii="Arial" w:hAnsi="Arial" w:cs="Arial"/>
          <w:b/>
          <w:i/>
          <w:sz w:val="22"/>
          <w:szCs w:val="22"/>
        </w:rPr>
        <w:t xml:space="preserve">. É expressamente proibido, </w:t>
      </w:r>
      <w:r w:rsidR="00084CA9" w:rsidRPr="00335BE2">
        <w:rPr>
          <w:rFonts w:ascii="Arial" w:hAnsi="Arial" w:cs="Arial"/>
          <w:b/>
          <w:i/>
          <w:sz w:val="22"/>
          <w:szCs w:val="22"/>
        </w:rPr>
        <w:t>o</w:t>
      </w:r>
      <w:r w:rsidRPr="00335BE2">
        <w:rPr>
          <w:rFonts w:ascii="Arial" w:hAnsi="Arial" w:cs="Arial"/>
          <w:b/>
          <w:i/>
          <w:sz w:val="22"/>
          <w:szCs w:val="22"/>
        </w:rPr>
        <w:t xml:space="preserve"> pregoeir</w:t>
      </w:r>
      <w:r w:rsidR="00084CA9" w:rsidRPr="00335BE2">
        <w:rPr>
          <w:rFonts w:ascii="Arial" w:hAnsi="Arial" w:cs="Arial"/>
          <w:b/>
          <w:i/>
          <w:sz w:val="22"/>
          <w:szCs w:val="22"/>
        </w:rPr>
        <w:t>o</w:t>
      </w:r>
      <w:r w:rsidRPr="00335BE2">
        <w:rPr>
          <w:rFonts w:ascii="Arial" w:hAnsi="Arial" w:cs="Arial"/>
          <w:b/>
          <w:i/>
          <w:sz w:val="22"/>
          <w:szCs w:val="22"/>
        </w:rPr>
        <w:t xml:space="preserve"> ou a equipe de apoio conferir documentos antes do dia da abertura da licitação, para evitar problemas futuros. Os envelopes devem </w:t>
      </w:r>
      <w:r w:rsidRPr="00335BE2">
        <w:rPr>
          <w:rFonts w:ascii="Arial" w:hAnsi="Arial" w:cs="Arial"/>
          <w:b/>
          <w:i/>
          <w:sz w:val="22"/>
          <w:szCs w:val="22"/>
        </w:rPr>
        <w:lastRenderedPageBreak/>
        <w:t>vir lacrados para protocolo, ressaltando estamos à disposição para qualquer tipo de esclarecimentos ou dúvidas.</w:t>
      </w:r>
    </w:p>
    <w:p w14:paraId="5A0BF869" w14:textId="77777777" w:rsidR="00CB477F" w:rsidRPr="00335BE2" w:rsidRDefault="00CB477F" w:rsidP="00B35EE8">
      <w:pPr>
        <w:pStyle w:val="SemEspaamento"/>
        <w:spacing w:line="360" w:lineRule="auto"/>
        <w:jc w:val="both"/>
        <w:rPr>
          <w:rFonts w:ascii="Arial" w:hAnsi="Arial" w:cs="Arial"/>
          <w:b/>
          <w:sz w:val="22"/>
          <w:szCs w:val="22"/>
        </w:rPr>
      </w:pPr>
    </w:p>
    <w:p w14:paraId="327DE27A" w14:textId="6521BAE6" w:rsidR="007600E2"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sz w:val="22"/>
          <w:szCs w:val="22"/>
        </w:rPr>
        <w:t>16.</w:t>
      </w:r>
      <w:r w:rsidR="003F463E" w:rsidRPr="00335BE2">
        <w:rPr>
          <w:rFonts w:ascii="Arial" w:hAnsi="Arial" w:cs="Arial"/>
          <w:b/>
          <w:sz w:val="22"/>
          <w:szCs w:val="22"/>
        </w:rPr>
        <w:t>10</w:t>
      </w:r>
      <w:r w:rsidRPr="00335BE2">
        <w:rPr>
          <w:rFonts w:ascii="Arial" w:hAnsi="Arial" w:cs="Arial"/>
          <w:b/>
          <w:sz w:val="22"/>
          <w:szCs w:val="22"/>
        </w:rPr>
        <w:t>.</w:t>
      </w:r>
      <w:r w:rsidRPr="00335BE2">
        <w:rPr>
          <w:rFonts w:ascii="Arial" w:hAnsi="Arial" w:cs="Arial"/>
          <w:sz w:val="22"/>
          <w:szCs w:val="22"/>
        </w:rPr>
        <w:t xml:space="preserve"> É vedada a subcontratação, cessão ou transferência no todo ou em parte do objeto ora licitado, sem expressa anuência da Prefeitura Municipal de </w:t>
      </w:r>
      <w:r w:rsidR="00B2567B" w:rsidRPr="00335BE2">
        <w:rPr>
          <w:rFonts w:ascii="Arial" w:hAnsi="Arial" w:cs="Arial"/>
          <w:sz w:val="22"/>
          <w:szCs w:val="22"/>
        </w:rPr>
        <w:t>Matutina</w:t>
      </w:r>
      <w:r w:rsidRPr="00335BE2">
        <w:rPr>
          <w:rFonts w:ascii="Arial" w:hAnsi="Arial" w:cs="Arial"/>
          <w:sz w:val="22"/>
          <w:szCs w:val="22"/>
        </w:rPr>
        <w:t>.</w:t>
      </w:r>
    </w:p>
    <w:p w14:paraId="053C6A10" w14:textId="77777777" w:rsidR="00CB477F" w:rsidRPr="00335BE2" w:rsidRDefault="00CB477F" w:rsidP="00B35EE8">
      <w:pPr>
        <w:pStyle w:val="SemEspaamento"/>
        <w:spacing w:line="360" w:lineRule="auto"/>
        <w:jc w:val="both"/>
        <w:rPr>
          <w:rFonts w:ascii="Arial" w:hAnsi="Arial" w:cs="Arial"/>
          <w:b/>
          <w:sz w:val="22"/>
          <w:szCs w:val="22"/>
        </w:rPr>
      </w:pPr>
    </w:p>
    <w:p w14:paraId="22663B0A" w14:textId="30494081" w:rsidR="00497D3D" w:rsidRPr="00335BE2" w:rsidRDefault="007600E2" w:rsidP="00B35EE8">
      <w:pPr>
        <w:pStyle w:val="SemEspaamento"/>
        <w:spacing w:line="360" w:lineRule="auto"/>
        <w:jc w:val="both"/>
        <w:rPr>
          <w:rFonts w:ascii="Arial" w:hAnsi="Arial" w:cs="Arial"/>
          <w:sz w:val="22"/>
          <w:szCs w:val="22"/>
        </w:rPr>
      </w:pPr>
      <w:r w:rsidRPr="00335BE2">
        <w:rPr>
          <w:rFonts w:ascii="Arial" w:hAnsi="Arial" w:cs="Arial"/>
          <w:b/>
          <w:sz w:val="22"/>
          <w:szCs w:val="22"/>
        </w:rPr>
        <w:t>16.1</w:t>
      </w:r>
      <w:r w:rsidR="003F463E" w:rsidRPr="00335BE2">
        <w:rPr>
          <w:rFonts w:ascii="Arial" w:hAnsi="Arial" w:cs="Arial"/>
          <w:b/>
          <w:sz w:val="22"/>
          <w:szCs w:val="22"/>
        </w:rPr>
        <w:t>1</w:t>
      </w:r>
      <w:r w:rsidRPr="00335BE2">
        <w:rPr>
          <w:rFonts w:ascii="Arial" w:hAnsi="Arial" w:cs="Arial"/>
          <w:b/>
          <w:sz w:val="22"/>
          <w:szCs w:val="22"/>
        </w:rPr>
        <w:t>.</w:t>
      </w:r>
      <w:r w:rsidRPr="00335BE2">
        <w:rPr>
          <w:rFonts w:ascii="Arial" w:hAnsi="Arial" w:cs="Arial"/>
          <w:sz w:val="22"/>
          <w:szCs w:val="22"/>
        </w:rPr>
        <w:t xml:space="preserve"> Após a finalização da fase de lances, não caberá desistência da proposta, salvo por motivo justo decorrente de fato superveniente e aceito pel</w:t>
      </w:r>
      <w:r w:rsidR="00084CA9" w:rsidRPr="00335BE2">
        <w:rPr>
          <w:rFonts w:ascii="Arial" w:hAnsi="Arial" w:cs="Arial"/>
          <w:sz w:val="22"/>
          <w:szCs w:val="22"/>
        </w:rPr>
        <w:t>o</w:t>
      </w:r>
      <w:r w:rsidRPr="00335BE2">
        <w:rPr>
          <w:rFonts w:ascii="Arial" w:hAnsi="Arial" w:cs="Arial"/>
          <w:sz w:val="22"/>
          <w:szCs w:val="22"/>
        </w:rPr>
        <w:t xml:space="preserve"> pregoeir</w:t>
      </w:r>
      <w:r w:rsidR="00084CA9" w:rsidRPr="00335BE2">
        <w:rPr>
          <w:rFonts w:ascii="Arial" w:hAnsi="Arial" w:cs="Arial"/>
          <w:sz w:val="22"/>
          <w:szCs w:val="22"/>
        </w:rPr>
        <w:t>o</w:t>
      </w:r>
      <w:r w:rsidRPr="00335BE2">
        <w:rPr>
          <w:rFonts w:ascii="Arial" w:hAnsi="Arial" w:cs="Arial"/>
          <w:sz w:val="22"/>
          <w:szCs w:val="22"/>
        </w:rPr>
        <w:t>.</w:t>
      </w:r>
    </w:p>
    <w:p w14:paraId="458C3E92" w14:textId="77777777" w:rsidR="00CB477F" w:rsidRPr="00335BE2" w:rsidRDefault="00CB477F" w:rsidP="00B35EE8">
      <w:pPr>
        <w:pStyle w:val="SemEspaamento"/>
        <w:spacing w:line="360" w:lineRule="auto"/>
        <w:jc w:val="center"/>
        <w:rPr>
          <w:rFonts w:ascii="Arial" w:hAnsi="Arial" w:cs="Arial"/>
          <w:color w:val="000000"/>
          <w:sz w:val="22"/>
          <w:szCs w:val="22"/>
        </w:rPr>
      </w:pPr>
    </w:p>
    <w:p w14:paraId="317EBD5C" w14:textId="44529C3F" w:rsidR="008F5181" w:rsidRPr="00335BE2" w:rsidRDefault="00B2567B" w:rsidP="00B35EE8">
      <w:pPr>
        <w:pStyle w:val="SemEspaamento"/>
        <w:spacing w:line="360" w:lineRule="auto"/>
        <w:jc w:val="center"/>
        <w:rPr>
          <w:rFonts w:ascii="Arial" w:hAnsi="Arial" w:cs="Arial"/>
          <w:color w:val="000000"/>
          <w:sz w:val="22"/>
          <w:szCs w:val="22"/>
        </w:rPr>
      </w:pPr>
      <w:r w:rsidRPr="00335BE2">
        <w:rPr>
          <w:rFonts w:ascii="Arial" w:hAnsi="Arial" w:cs="Arial"/>
          <w:color w:val="000000"/>
          <w:sz w:val="22"/>
          <w:szCs w:val="22"/>
        </w:rPr>
        <w:t>Matutina</w:t>
      </w:r>
      <w:r w:rsidR="00EC75B4" w:rsidRPr="00335BE2">
        <w:rPr>
          <w:rFonts w:ascii="Arial" w:hAnsi="Arial" w:cs="Arial"/>
          <w:color w:val="000000"/>
          <w:sz w:val="22"/>
          <w:szCs w:val="22"/>
        </w:rPr>
        <w:t>/MG,</w:t>
      </w:r>
      <w:r w:rsidR="00FF5ECC" w:rsidRPr="00335BE2">
        <w:rPr>
          <w:rFonts w:ascii="Arial" w:hAnsi="Arial" w:cs="Arial"/>
          <w:color w:val="000000"/>
          <w:sz w:val="22"/>
          <w:szCs w:val="22"/>
        </w:rPr>
        <w:t xml:space="preserve"> </w:t>
      </w:r>
      <w:r w:rsidR="004F1510">
        <w:rPr>
          <w:rFonts w:ascii="Arial" w:hAnsi="Arial" w:cs="Arial"/>
          <w:color w:val="000000"/>
          <w:sz w:val="22"/>
          <w:szCs w:val="22"/>
        </w:rPr>
        <w:t>14 de junho de 2023</w:t>
      </w:r>
      <w:r w:rsidR="00084CA9" w:rsidRPr="00335BE2">
        <w:rPr>
          <w:rFonts w:ascii="Arial" w:hAnsi="Arial" w:cs="Arial"/>
          <w:color w:val="000000"/>
          <w:sz w:val="22"/>
          <w:szCs w:val="22"/>
        </w:rPr>
        <w:t>.</w:t>
      </w:r>
    </w:p>
    <w:p w14:paraId="0E809D0E" w14:textId="77777777" w:rsidR="00BF6873" w:rsidRPr="00335BE2" w:rsidRDefault="00BF6873" w:rsidP="00B35EE8">
      <w:pPr>
        <w:pStyle w:val="SemEspaamento"/>
        <w:spacing w:line="360" w:lineRule="auto"/>
        <w:jc w:val="center"/>
        <w:rPr>
          <w:rFonts w:ascii="Arial" w:hAnsi="Arial" w:cs="Arial"/>
          <w:color w:val="000000"/>
          <w:sz w:val="22"/>
          <w:szCs w:val="22"/>
        </w:rPr>
      </w:pPr>
    </w:p>
    <w:p w14:paraId="7715CAC5" w14:textId="77777777" w:rsidR="00BF6873" w:rsidRPr="00335BE2" w:rsidRDefault="00BF6873" w:rsidP="00B35EE8">
      <w:pPr>
        <w:pStyle w:val="SemEspaamento"/>
        <w:spacing w:line="360" w:lineRule="auto"/>
        <w:jc w:val="center"/>
        <w:rPr>
          <w:rFonts w:ascii="Arial" w:hAnsi="Arial" w:cs="Arial"/>
          <w:color w:val="000000"/>
          <w:sz w:val="22"/>
          <w:szCs w:val="22"/>
        </w:rPr>
      </w:pPr>
    </w:p>
    <w:p w14:paraId="1A10D99C" w14:textId="77777777" w:rsidR="00BF6873" w:rsidRPr="00335BE2" w:rsidRDefault="00BF6873" w:rsidP="00B35EE8">
      <w:pPr>
        <w:pStyle w:val="SemEspaamento"/>
        <w:spacing w:line="360" w:lineRule="auto"/>
        <w:jc w:val="center"/>
        <w:rPr>
          <w:rFonts w:ascii="Arial" w:hAnsi="Arial" w:cs="Arial"/>
          <w:color w:val="000000"/>
          <w:sz w:val="22"/>
          <w:szCs w:val="22"/>
        </w:rPr>
      </w:pPr>
      <w:bookmarkStart w:id="5" w:name="_GoBack"/>
      <w:bookmarkEnd w:id="5"/>
    </w:p>
    <w:p w14:paraId="1378FAD5" w14:textId="77777777" w:rsidR="00BF6873" w:rsidRPr="00335BE2" w:rsidRDefault="00BF6873" w:rsidP="00B35EE8">
      <w:pPr>
        <w:pStyle w:val="SemEspaamento"/>
        <w:spacing w:line="360" w:lineRule="auto"/>
        <w:jc w:val="center"/>
        <w:rPr>
          <w:rFonts w:ascii="Arial" w:hAnsi="Arial" w:cs="Arial"/>
          <w:color w:val="000000"/>
          <w:sz w:val="22"/>
          <w:szCs w:val="22"/>
        </w:rPr>
      </w:pPr>
    </w:p>
    <w:p w14:paraId="4FC5F5EF" w14:textId="039876CE" w:rsidR="008F5181" w:rsidRPr="00335BE2" w:rsidRDefault="000E6801" w:rsidP="00B35EE8">
      <w:pPr>
        <w:spacing w:line="360" w:lineRule="auto"/>
        <w:jc w:val="center"/>
        <w:rPr>
          <w:rFonts w:ascii="Arial" w:hAnsi="Arial" w:cs="Arial"/>
          <w:b/>
          <w:sz w:val="22"/>
          <w:szCs w:val="22"/>
        </w:rPr>
      </w:pPr>
      <w:r w:rsidRPr="00335BE2">
        <w:rPr>
          <w:rFonts w:ascii="Arial" w:hAnsi="Arial" w:cs="Arial"/>
          <w:b/>
          <w:sz w:val="22"/>
          <w:szCs w:val="22"/>
        </w:rPr>
        <w:t xml:space="preserve">Vilmar </w:t>
      </w:r>
      <w:r w:rsidR="00BF6873" w:rsidRPr="00335BE2">
        <w:rPr>
          <w:rFonts w:ascii="Arial" w:hAnsi="Arial" w:cs="Arial"/>
          <w:b/>
          <w:sz w:val="22"/>
          <w:szCs w:val="22"/>
        </w:rPr>
        <w:t>Martins</w:t>
      </w:r>
    </w:p>
    <w:p w14:paraId="79A67FB1" w14:textId="71AAB106" w:rsidR="00462604" w:rsidRPr="00335BE2" w:rsidRDefault="00EC75B4" w:rsidP="00B35EE8">
      <w:pPr>
        <w:spacing w:line="360" w:lineRule="auto"/>
        <w:jc w:val="center"/>
        <w:rPr>
          <w:rFonts w:ascii="Arial" w:hAnsi="Arial" w:cs="Arial"/>
          <w:b/>
          <w:color w:val="000000"/>
          <w:sz w:val="22"/>
          <w:szCs w:val="22"/>
        </w:rPr>
      </w:pPr>
      <w:r w:rsidRPr="00335BE2">
        <w:rPr>
          <w:rFonts w:ascii="Arial" w:hAnsi="Arial" w:cs="Arial"/>
          <w:sz w:val="22"/>
          <w:szCs w:val="22"/>
        </w:rPr>
        <w:t>Pregoeir</w:t>
      </w:r>
      <w:r w:rsidR="000E6801" w:rsidRPr="00335BE2">
        <w:rPr>
          <w:rFonts w:ascii="Arial" w:hAnsi="Arial" w:cs="Arial"/>
          <w:sz w:val="22"/>
          <w:szCs w:val="22"/>
        </w:rPr>
        <w:t xml:space="preserve">o </w:t>
      </w:r>
    </w:p>
    <w:sectPr w:rsidR="00462604" w:rsidRPr="00335BE2" w:rsidSect="00C829B4">
      <w:headerReference w:type="default" r:id="rId10"/>
      <w:footerReference w:type="default" r:id="rId11"/>
      <w:type w:val="nextColumn"/>
      <w:pgSz w:w="12240" w:h="15840"/>
      <w:pgMar w:top="1417" w:right="1183" w:bottom="1417" w:left="1701" w:header="170" w:footer="14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A016C" w14:textId="77777777" w:rsidR="00E96E4E" w:rsidRDefault="00E96E4E">
      <w:r>
        <w:separator/>
      </w:r>
    </w:p>
  </w:endnote>
  <w:endnote w:type="continuationSeparator" w:id="0">
    <w:p w14:paraId="04AE9471" w14:textId="77777777" w:rsidR="00E96E4E" w:rsidRDefault="00E96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tarSymbol;Arial Unicode MS">
    <w:panose1 w:val="00000000000000000000"/>
    <w:charset w:val="00"/>
    <w:family w:val="roman"/>
    <w:notTrueType/>
    <w:pitch w:val="default"/>
  </w:font>
  <w:font w:name="OpenSymbo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SimSun, 宋体">
    <w:charset w:val="00"/>
    <w:family w:val="auto"/>
    <w:pitch w:val="variable"/>
  </w:font>
  <w:font w:name="CIDFont+F1">
    <w:altName w:val="Cambria"/>
    <w:charset w:val="00"/>
    <w:family w:val="roman"/>
    <w:pitch w:val="default"/>
  </w:font>
  <w:font w:name="CIDFont+F2">
    <w:altName w:val="Cambria"/>
    <w:charset w:val="00"/>
    <w:family w:val="roman"/>
    <w:pitch w:val="default"/>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6904322"/>
      <w:docPartObj>
        <w:docPartGallery w:val="Page Numbers (Bottom of Page)"/>
        <w:docPartUnique/>
      </w:docPartObj>
    </w:sdtPr>
    <w:sdtEndPr/>
    <w:sdtContent>
      <w:p w14:paraId="327ADAD8" w14:textId="2B1237D3" w:rsidR="00EA40DF" w:rsidRDefault="00EA40DF">
        <w:pPr>
          <w:pStyle w:val="Rodap"/>
          <w:jc w:val="center"/>
        </w:pPr>
        <w:r>
          <w:fldChar w:fldCharType="begin"/>
        </w:r>
        <w:r>
          <w:instrText>PAGE   \* MERGEFORMAT</w:instrText>
        </w:r>
        <w:r>
          <w:fldChar w:fldCharType="separate"/>
        </w:r>
        <w:r w:rsidR="004F1510">
          <w:rPr>
            <w:noProof/>
          </w:rPr>
          <w:t>24</w:t>
        </w:r>
        <w:r>
          <w:fldChar w:fldCharType="end"/>
        </w:r>
      </w:p>
    </w:sdtContent>
  </w:sdt>
  <w:p w14:paraId="4629B9FA" w14:textId="77777777" w:rsidR="00EA40DF" w:rsidRDefault="00EA40D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EA41A5" w14:textId="77777777" w:rsidR="00E96E4E" w:rsidRDefault="00E96E4E">
      <w:r>
        <w:separator/>
      </w:r>
    </w:p>
  </w:footnote>
  <w:footnote w:type="continuationSeparator" w:id="0">
    <w:p w14:paraId="2A168615" w14:textId="77777777" w:rsidR="00E96E4E" w:rsidRDefault="00E96E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57F5D" w14:textId="77777777" w:rsidR="00B35EE8" w:rsidRPr="00A37CE9" w:rsidRDefault="00B35EE8" w:rsidP="00855CD1">
    <w:pPr>
      <w:pBdr>
        <w:top w:val="nil"/>
        <w:left w:val="nil"/>
        <w:bottom w:val="nil"/>
        <w:right w:val="nil"/>
        <w:between w:val="nil"/>
      </w:pBdr>
      <w:tabs>
        <w:tab w:val="center" w:pos="4252"/>
        <w:tab w:val="right" w:pos="8504"/>
      </w:tabs>
      <w:spacing w:line="360" w:lineRule="auto"/>
      <w:ind w:left="2" w:hanging="4"/>
      <w:jc w:val="center"/>
      <w:rPr>
        <w:i/>
        <w:color w:val="000000"/>
        <w:sz w:val="36"/>
        <w:szCs w:val="36"/>
      </w:rPr>
    </w:pPr>
    <w:r w:rsidRPr="00A37CE9">
      <w:rPr>
        <w:i/>
        <w:noProof/>
        <w:lang w:eastAsia="pt-BR"/>
      </w:rPr>
      <w:drawing>
        <wp:anchor distT="0" distB="0" distL="114300" distR="114300" simplePos="0" relativeHeight="251659264" behindDoc="0" locked="0" layoutInCell="1" hidden="0" allowOverlap="1" wp14:anchorId="0AC81BFD" wp14:editId="7F53EDD7">
          <wp:simplePos x="0" y="0"/>
          <wp:positionH relativeFrom="column">
            <wp:posOffset>-633095</wp:posOffset>
          </wp:positionH>
          <wp:positionV relativeFrom="paragraph">
            <wp:posOffset>5715</wp:posOffset>
          </wp:positionV>
          <wp:extent cx="1381125" cy="1228725"/>
          <wp:effectExtent l="0" t="0" r="9525" b="9525"/>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81125" cy="1228725"/>
                  </a:xfrm>
                  <a:prstGeom prst="rect">
                    <a:avLst/>
                  </a:prstGeom>
                  <a:ln/>
                </pic:spPr>
              </pic:pic>
            </a:graphicData>
          </a:graphic>
          <wp14:sizeRelH relativeFrom="margin">
            <wp14:pctWidth>0</wp14:pctWidth>
          </wp14:sizeRelH>
          <wp14:sizeRelV relativeFrom="margin">
            <wp14:pctHeight>0</wp14:pctHeight>
          </wp14:sizeRelV>
        </wp:anchor>
      </w:drawing>
    </w:r>
    <w:r w:rsidRPr="00A37CE9">
      <w:rPr>
        <w:i/>
        <w:color w:val="000000"/>
        <w:sz w:val="36"/>
        <w:szCs w:val="36"/>
      </w:rPr>
      <w:t xml:space="preserve">       </w:t>
    </w:r>
  </w:p>
  <w:p w14:paraId="1D270548" w14:textId="1F03F5FE" w:rsidR="00B35EE8" w:rsidRPr="00A37CE9" w:rsidRDefault="00B35EE8" w:rsidP="00855CD1">
    <w:pPr>
      <w:pBdr>
        <w:top w:val="nil"/>
        <w:left w:val="nil"/>
        <w:bottom w:val="nil"/>
        <w:right w:val="nil"/>
        <w:between w:val="nil"/>
      </w:pBdr>
      <w:tabs>
        <w:tab w:val="center" w:pos="4252"/>
        <w:tab w:val="right" w:pos="8504"/>
      </w:tabs>
      <w:spacing w:line="360" w:lineRule="auto"/>
      <w:ind w:left="2" w:hanging="4"/>
      <w:jc w:val="center"/>
      <w:rPr>
        <w:i/>
        <w:color w:val="000000"/>
        <w:sz w:val="36"/>
        <w:szCs w:val="36"/>
      </w:rPr>
    </w:pPr>
    <w:r w:rsidRPr="00A37CE9">
      <w:rPr>
        <w:i/>
        <w:color w:val="000000"/>
        <w:sz w:val="36"/>
        <w:szCs w:val="36"/>
      </w:rPr>
      <w:t xml:space="preserve"> </w:t>
    </w:r>
    <w:r w:rsidRPr="00A37CE9">
      <w:rPr>
        <w:b/>
        <w:i/>
        <w:color w:val="000000"/>
        <w:sz w:val="36"/>
        <w:szCs w:val="36"/>
      </w:rPr>
      <w:t>PREFEITURA MUNICIPAL DE MATUTINA</w:t>
    </w:r>
  </w:p>
  <w:p w14:paraId="7D026A34" w14:textId="1EF7F42D" w:rsidR="00B35EE8" w:rsidRPr="00A37CE9" w:rsidRDefault="00B35EE8" w:rsidP="00855CD1">
    <w:pPr>
      <w:pBdr>
        <w:top w:val="nil"/>
        <w:left w:val="nil"/>
        <w:bottom w:val="nil"/>
        <w:right w:val="nil"/>
        <w:between w:val="nil"/>
      </w:pBdr>
      <w:tabs>
        <w:tab w:val="center" w:pos="4252"/>
        <w:tab w:val="right" w:pos="8504"/>
      </w:tabs>
      <w:spacing w:line="360" w:lineRule="auto"/>
      <w:ind w:hanging="2"/>
      <w:jc w:val="center"/>
      <w:rPr>
        <w:i/>
        <w:color w:val="000000"/>
        <w:sz w:val="20"/>
        <w:szCs w:val="20"/>
      </w:rPr>
    </w:pPr>
    <w:r w:rsidRPr="00A37CE9">
      <w:rPr>
        <w:i/>
        <w:color w:val="000000"/>
        <w:sz w:val="20"/>
        <w:szCs w:val="20"/>
      </w:rPr>
      <w:t xml:space="preserve">      TELEFONES: (34) 3674 1220/3674 1230</w:t>
    </w:r>
    <w:r w:rsidR="00EA40DF">
      <w:rPr>
        <w:i/>
        <w:color w:val="000000"/>
        <w:sz w:val="20"/>
        <w:szCs w:val="20"/>
      </w:rPr>
      <w:t>/</w:t>
    </w:r>
    <w:r w:rsidRPr="00A37CE9">
      <w:rPr>
        <w:i/>
        <w:color w:val="000000"/>
        <w:sz w:val="20"/>
        <w:szCs w:val="20"/>
      </w:rPr>
      <w:t>3674 1210</w:t>
    </w:r>
  </w:p>
  <w:p w14:paraId="60B13EEE" w14:textId="7C4DB6DC" w:rsidR="00B35EE8" w:rsidRDefault="00B35EE8" w:rsidP="00855CD1">
    <w:pPr>
      <w:pBdr>
        <w:top w:val="nil"/>
        <w:left w:val="nil"/>
        <w:bottom w:val="nil"/>
        <w:right w:val="nil"/>
        <w:between w:val="nil"/>
      </w:pBdr>
      <w:tabs>
        <w:tab w:val="center" w:pos="4252"/>
        <w:tab w:val="right" w:pos="8504"/>
      </w:tabs>
      <w:spacing w:line="360" w:lineRule="auto"/>
      <w:ind w:hanging="2"/>
      <w:jc w:val="center"/>
      <w:rPr>
        <w:color w:val="000000"/>
        <w:sz w:val="20"/>
        <w:szCs w:val="20"/>
      </w:rPr>
    </w:pPr>
    <w:r w:rsidRPr="00A37CE9">
      <w:rPr>
        <w:i/>
        <w:color w:val="000000"/>
        <w:sz w:val="20"/>
        <w:szCs w:val="20"/>
      </w:rPr>
      <w:t xml:space="preserve">               RUA JOSÉ LONDE FILHO, 354 – </w:t>
    </w:r>
    <w:r w:rsidR="00EA40DF">
      <w:rPr>
        <w:i/>
        <w:color w:val="000000"/>
        <w:sz w:val="20"/>
        <w:szCs w:val="20"/>
      </w:rPr>
      <w:t xml:space="preserve">CENTRO - </w:t>
    </w:r>
    <w:r w:rsidRPr="00A37CE9">
      <w:rPr>
        <w:i/>
        <w:color w:val="000000"/>
        <w:sz w:val="20"/>
        <w:szCs w:val="20"/>
      </w:rPr>
      <w:t xml:space="preserve">CEP 38870-000 – </w:t>
    </w:r>
    <w:r w:rsidR="00EA40DF">
      <w:rPr>
        <w:i/>
        <w:color w:val="000000"/>
        <w:sz w:val="20"/>
        <w:szCs w:val="20"/>
      </w:rPr>
      <w:t>MATUTINA/MG</w:t>
    </w:r>
  </w:p>
  <w:p w14:paraId="5EBDA7F1" w14:textId="77777777" w:rsidR="00B35EE8" w:rsidRPr="00AC6AA4" w:rsidRDefault="00B35EE8" w:rsidP="00AC6AA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8"/>
    <w:lvl w:ilvl="0">
      <w:start w:val="1"/>
      <w:numFmt w:val="decimal"/>
      <w:lvlText w:val="%1"/>
      <w:lvlJc w:val="left"/>
      <w:pPr>
        <w:tabs>
          <w:tab w:val="num" w:pos="0"/>
        </w:tabs>
        <w:ind w:left="360" w:hanging="360"/>
      </w:pPr>
      <w:rPr>
        <w:rFonts w:hint="default"/>
        <w:b/>
        <w:sz w:val="22"/>
        <w:szCs w:val="22"/>
      </w:rPr>
    </w:lvl>
    <w:lvl w:ilvl="1">
      <w:start w:val="1"/>
      <w:numFmt w:val="decimal"/>
      <w:lvlText w:val="%1.%2"/>
      <w:lvlJc w:val="left"/>
      <w:pPr>
        <w:tabs>
          <w:tab w:val="num" w:pos="0"/>
        </w:tabs>
        <w:ind w:left="360" w:hanging="360"/>
      </w:pPr>
      <w:rPr>
        <w:rFonts w:hint="default"/>
        <w:b w:val="0"/>
        <w:sz w:val="22"/>
        <w:szCs w:val="22"/>
      </w:rPr>
    </w:lvl>
    <w:lvl w:ilvl="2">
      <w:start w:val="1"/>
      <w:numFmt w:val="decimal"/>
      <w:lvlText w:val="%1.%2.%3"/>
      <w:lvlJc w:val="left"/>
      <w:pPr>
        <w:tabs>
          <w:tab w:val="num" w:pos="0"/>
        </w:tabs>
        <w:ind w:left="720" w:hanging="720"/>
      </w:pPr>
      <w:rPr>
        <w:rFonts w:hint="default"/>
        <w:b/>
        <w:sz w:val="22"/>
        <w:szCs w:val="22"/>
      </w:rPr>
    </w:lvl>
    <w:lvl w:ilvl="3">
      <w:start w:val="1"/>
      <w:numFmt w:val="decimal"/>
      <w:lvlText w:val="%1.%2.%3.%4"/>
      <w:lvlJc w:val="left"/>
      <w:pPr>
        <w:tabs>
          <w:tab w:val="num" w:pos="0"/>
        </w:tabs>
        <w:ind w:left="720" w:hanging="720"/>
      </w:pPr>
      <w:rPr>
        <w:rFonts w:hint="default"/>
        <w:b/>
        <w:sz w:val="22"/>
        <w:szCs w:val="22"/>
      </w:rPr>
    </w:lvl>
    <w:lvl w:ilvl="4">
      <w:start w:val="1"/>
      <w:numFmt w:val="decimal"/>
      <w:lvlText w:val="%1.%2.%3.%4.%5"/>
      <w:lvlJc w:val="left"/>
      <w:pPr>
        <w:tabs>
          <w:tab w:val="num" w:pos="0"/>
        </w:tabs>
        <w:ind w:left="1080" w:hanging="1080"/>
      </w:pPr>
      <w:rPr>
        <w:rFonts w:hint="default"/>
        <w:b/>
        <w:sz w:val="22"/>
        <w:szCs w:val="22"/>
      </w:rPr>
    </w:lvl>
    <w:lvl w:ilvl="5">
      <w:start w:val="1"/>
      <w:numFmt w:val="decimal"/>
      <w:lvlText w:val="%1.%2.%3.%4.%5.%6"/>
      <w:lvlJc w:val="left"/>
      <w:pPr>
        <w:tabs>
          <w:tab w:val="num" w:pos="0"/>
        </w:tabs>
        <w:ind w:left="1080" w:hanging="1080"/>
      </w:pPr>
      <w:rPr>
        <w:rFonts w:hint="default"/>
        <w:b/>
        <w:sz w:val="22"/>
        <w:szCs w:val="22"/>
      </w:rPr>
    </w:lvl>
    <w:lvl w:ilvl="6">
      <w:start w:val="1"/>
      <w:numFmt w:val="decimal"/>
      <w:lvlText w:val="%1.%2.%3.%4.%5.%6.%7"/>
      <w:lvlJc w:val="left"/>
      <w:pPr>
        <w:tabs>
          <w:tab w:val="num" w:pos="0"/>
        </w:tabs>
        <w:ind w:left="1440" w:hanging="1440"/>
      </w:pPr>
      <w:rPr>
        <w:rFonts w:hint="default"/>
        <w:b/>
        <w:sz w:val="22"/>
        <w:szCs w:val="22"/>
      </w:rPr>
    </w:lvl>
    <w:lvl w:ilvl="7">
      <w:start w:val="1"/>
      <w:numFmt w:val="decimal"/>
      <w:lvlText w:val="%1.%2.%3.%4.%5.%6.%7.%8"/>
      <w:lvlJc w:val="left"/>
      <w:pPr>
        <w:tabs>
          <w:tab w:val="num" w:pos="0"/>
        </w:tabs>
        <w:ind w:left="1440" w:hanging="1440"/>
      </w:pPr>
      <w:rPr>
        <w:rFonts w:hint="default"/>
        <w:b/>
        <w:sz w:val="22"/>
        <w:szCs w:val="22"/>
      </w:rPr>
    </w:lvl>
    <w:lvl w:ilvl="8">
      <w:start w:val="1"/>
      <w:numFmt w:val="decimal"/>
      <w:lvlText w:val="%1.%2.%3.%4.%5.%6.%7.%8.%9"/>
      <w:lvlJc w:val="left"/>
      <w:pPr>
        <w:tabs>
          <w:tab w:val="num" w:pos="0"/>
        </w:tabs>
        <w:ind w:left="1800" w:hanging="1800"/>
      </w:pPr>
      <w:rPr>
        <w:rFonts w:hint="default"/>
        <w:b/>
        <w:sz w:val="22"/>
        <w:szCs w:val="22"/>
      </w:rPr>
    </w:lvl>
  </w:abstractNum>
  <w:abstractNum w:abstractNumId="2">
    <w:nsid w:val="00000003"/>
    <w:multiLevelType w:val="multilevel"/>
    <w:tmpl w:val="00000003"/>
    <w:name w:val="WW8Num3"/>
    <w:lvl w:ilvl="0">
      <w:start w:val="4"/>
      <w:numFmt w:val="decimal"/>
      <w:lvlText w:val="%1"/>
      <w:lvlJc w:val="left"/>
      <w:pPr>
        <w:tabs>
          <w:tab w:val="num" w:pos="0"/>
        </w:tabs>
        <w:ind w:left="360" w:hanging="360"/>
      </w:pPr>
      <w:rPr>
        <w:rFonts w:hint="default"/>
        <w:b/>
        <w:bCs/>
      </w:rPr>
    </w:lvl>
    <w:lvl w:ilvl="1">
      <w:start w:val="1"/>
      <w:numFmt w:val="decimal"/>
      <w:lvlText w:val="%1.%2"/>
      <w:lvlJc w:val="left"/>
      <w:pPr>
        <w:tabs>
          <w:tab w:val="num" w:pos="0"/>
        </w:tabs>
        <w:ind w:left="360" w:hanging="360"/>
      </w:pPr>
      <w:rPr>
        <w:rFonts w:hint="default"/>
      </w:rPr>
    </w:lvl>
    <w:lvl w:ilvl="2">
      <w:start w:val="1"/>
      <w:numFmt w:val="upperLetter"/>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
    <w:nsid w:val="00000004"/>
    <w:multiLevelType w:val="multilevel"/>
    <w:tmpl w:val="00000004"/>
    <w:name w:val="WW8Num11"/>
    <w:lvl w:ilvl="0">
      <w:start w:val="7"/>
      <w:numFmt w:val="decimal"/>
      <w:lvlText w:val="%1"/>
      <w:lvlJc w:val="left"/>
      <w:pPr>
        <w:tabs>
          <w:tab w:val="num" w:pos="0"/>
        </w:tabs>
        <w:ind w:left="360" w:hanging="360"/>
      </w:pPr>
      <w:rPr>
        <w:rFonts w:ascii="Times New Roman" w:hAnsi="Times New Roman" w:cs="Times New Roman" w:hint="default"/>
        <w:sz w:val="24"/>
        <w:szCs w:val="24"/>
      </w:rPr>
    </w:lvl>
    <w:lvl w:ilvl="1">
      <w:start w:val="2"/>
      <w:numFmt w:val="decimal"/>
      <w:lvlText w:val="%1.%2"/>
      <w:lvlJc w:val="left"/>
      <w:pPr>
        <w:tabs>
          <w:tab w:val="num" w:pos="0"/>
        </w:tabs>
        <w:ind w:left="360" w:hanging="360"/>
      </w:pPr>
      <w:rPr>
        <w:rFonts w:ascii="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hAnsi="Times New Roman" w:cs="Times New Roman" w:hint="default"/>
        <w:sz w:val="24"/>
        <w:szCs w:val="24"/>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440" w:hanging="1440"/>
      </w:pPr>
      <w:rPr>
        <w:rFonts w:ascii="Times New Roman" w:hAnsi="Times New Roman" w:cs="Times New Roman" w:hint="default"/>
        <w:sz w:val="24"/>
        <w:szCs w:val="24"/>
      </w:rPr>
    </w:lvl>
  </w:abstractNum>
  <w:abstractNum w:abstractNumId="4">
    <w:nsid w:val="00000005"/>
    <w:multiLevelType w:val="multilevel"/>
    <w:tmpl w:val="00000005"/>
    <w:name w:val="WW8Num15"/>
    <w:lvl w:ilvl="0">
      <w:start w:val="10"/>
      <w:numFmt w:val="decimal"/>
      <w:lvlText w:val="%1"/>
      <w:lvlJc w:val="left"/>
      <w:pPr>
        <w:tabs>
          <w:tab w:val="num" w:pos="142"/>
        </w:tabs>
        <w:ind w:left="562" w:hanging="420"/>
      </w:pPr>
      <w:rPr>
        <w:rFonts w:hint="default"/>
      </w:rPr>
    </w:lvl>
    <w:lvl w:ilvl="1">
      <w:start w:val="2"/>
      <w:numFmt w:val="decimal"/>
      <w:lvlText w:val="%1.%2"/>
      <w:lvlJc w:val="left"/>
      <w:pPr>
        <w:tabs>
          <w:tab w:val="num" w:pos="142"/>
        </w:tabs>
        <w:ind w:left="562" w:hanging="420"/>
      </w:pPr>
      <w:rPr>
        <w:rFonts w:hint="default"/>
      </w:rPr>
    </w:lvl>
    <w:lvl w:ilvl="2">
      <w:start w:val="1"/>
      <w:numFmt w:val="decimal"/>
      <w:lvlText w:val="%1.%2.%3"/>
      <w:lvlJc w:val="left"/>
      <w:pPr>
        <w:tabs>
          <w:tab w:val="num" w:pos="142"/>
        </w:tabs>
        <w:ind w:left="862" w:hanging="720"/>
      </w:pPr>
      <w:rPr>
        <w:rFonts w:hint="default"/>
      </w:rPr>
    </w:lvl>
    <w:lvl w:ilvl="3">
      <w:start w:val="1"/>
      <w:numFmt w:val="decimal"/>
      <w:lvlText w:val="%1.%2.%3.%4"/>
      <w:lvlJc w:val="left"/>
      <w:pPr>
        <w:tabs>
          <w:tab w:val="num" w:pos="142"/>
        </w:tabs>
        <w:ind w:left="862" w:hanging="720"/>
      </w:pPr>
      <w:rPr>
        <w:rFonts w:hint="default"/>
      </w:rPr>
    </w:lvl>
    <w:lvl w:ilvl="4">
      <w:start w:val="1"/>
      <w:numFmt w:val="decimal"/>
      <w:lvlText w:val="%1.%2.%3.%4.%5"/>
      <w:lvlJc w:val="left"/>
      <w:pPr>
        <w:tabs>
          <w:tab w:val="num" w:pos="142"/>
        </w:tabs>
        <w:ind w:left="1222" w:hanging="1080"/>
      </w:pPr>
      <w:rPr>
        <w:rFonts w:hint="default"/>
      </w:rPr>
    </w:lvl>
    <w:lvl w:ilvl="5">
      <w:start w:val="1"/>
      <w:numFmt w:val="decimal"/>
      <w:lvlText w:val="%1.%2.%3.%4.%5.%6"/>
      <w:lvlJc w:val="left"/>
      <w:pPr>
        <w:tabs>
          <w:tab w:val="num" w:pos="142"/>
        </w:tabs>
        <w:ind w:left="1222" w:hanging="1080"/>
      </w:pPr>
      <w:rPr>
        <w:rFonts w:hint="default"/>
      </w:rPr>
    </w:lvl>
    <w:lvl w:ilvl="6">
      <w:start w:val="1"/>
      <w:numFmt w:val="decimal"/>
      <w:lvlText w:val="%1.%2.%3.%4.%5.%6.%7"/>
      <w:lvlJc w:val="left"/>
      <w:pPr>
        <w:tabs>
          <w:tab w:val="num" w:pos="142"/>
        </w:tabs>
        <w:ind w:left="1582" w:hanging="1440"/>
      </w:pPr>
      <w:rPr>
        <w:rFonts w:hint="default"/>
      </w:rPr>
    </w:lvl>
    <w:lvl w:ilvl="7">
      <w:start w:val="1"/>
      <w:numFmt w:val="decimal"/>
      <w:lvlText w:val="%1.%2.%3.%4.%5.%6.%7.%8"/>
      <w:lvlJc w:val="left"/>
      <w:pPr>
        <w:tabs>
          <w:tab w:val="num" w:pos="142"/>
        </w:tabs>
        <w:ind w:left="1582" w:hanging="1440"/>
      </w:pPr>
      <w:rPr>
        <w:rFonts w:hint="default"/>
      </w:rPr>
    </w:lvl>
    <w:lvl w:ilvl="8">
      <w:start w:val="1"/>
      <w:numFmt w:val="decimal"/>
      <w:lvlText w:val="%1.%2.%3.%4.%5.%6.%7.%8.%9"/>
      <w:lvlJc w:val="left"/>
      <w:pPr>
        <w:tabs>
          <w:tab w:val="num" w:pos="142"/>
        </w:tabs>
        <w:ind w:left="1582" w:hanging="1440"/>
      </w:pPr>
      <w:rPr>
        <w:rFonts w:hint="default"/>
      </w:rPr>
    </w:lvl>
  </w:abstractNum>
  <w:abstractNum w:abstractNumId="5">
    <w:nsid w:val="00000006"/>
    <w:multiLevelType w:val="singleLevel"/>
    <w:tmpl w:val="00000006"/>
    <w:name w:val="WW8Num6"/>
    <w:lvl w:ilvl="0">
      <w:start w:val="17"/>
      <w:numFmt w:val="decimal"/>
      <w:lvlText w:val="%1"/>
      <w:lvlJc w:val="left"/>
      <w:pPr>
        <w:tabs>
          <w:tab w:val="num" w:pos="0"/>
        </w:tabs>
        <w:ind w:left="540" w:hanging="360"/>
      </w:pPr>
      <w:rPr>
        <w:rFonts w:ascii="Times New Roman" w:hAnsi="Times New Roman" w:cs="Times New Roman" w:hint="default"/>
        <w:b/>
        <w:szCs w:val="24"/>
      </w:rPr>
    </w:lvl>
  </w:abstractNum>
  <w:abstractNum w:abstractNumId="6">
    <w:nsid w:val="00000007"/>
    <w:multiLevelType w:val="multilevel"/>
    <w:tmpl w:val="00000007"/>
    <w:name w:val="WW8Num7"/>
    <w:lvl w:ilvl="0">
      <w:start w:val="10"/>
      <w:numFmt w:val="decimal"/>
      <w:lvlText w:val="%1"/>
      <w:lvlJc w:val="left"/>
      <w:pPr>
        <w:tabs>
          <w:tab w:val="num" w:pos="0"/>
        </w:tabs>
        <w:ind w:left="420" w:hanging="420"/>
      </w:pPr>
      <w:rPr>
        <w:rFonts w:ascii="Times New Roman" w:hAnsi="Times New Roman" w:cs="Times New Roman" w:hint="default"/>
        <w:color w:val="auto"/>
        <w:sz w:val="22"/>
        <w:szCs w:val="22"/>
      </w:rPr>
    </w:lvl>
    <w:lvl w:ilvl="1">
      <w:start w:val="4"/>
      <w:numFmt w:val="decimal"/>
      <w:lvlText w:val="%1.%2"/>
      <w:lvlJc w:val="left"/>
      <w:pPr>
        <w:tabs>
          <w:tab w:val="num" w:pos="0"/>
        </w:tabs>
        <w:ind w:left="420" w:hanging="420"/>
      </w:pPr>
      <w:rPr>
        <w:rFonts w:ascii="Times New Roman" w:hAnsi="Times New Roman" w:cs="Times New Roman" w:hint="default"/>
        <w:color w:val="auto"/>
        <w:sz w:val="22"/>
        <w:szCs w:val="22"/>
      </w:rPr>
    </w:lvl>
    <w:lvl w:ilvl="2">
      <w:start w:val="1"/>
      <w:numFmt w:val="decimal"/>
      <w:lvlText w:val="%1.%2.%3"/>
      <w:lvlJc w:val="left"/>
      <w:pPr>
        <w:tabs>
          <w:tab w:val="num" w:pos="0"/>
        </w:tabs>
        <w:ind w:left="720" w:hanging="720"/>
      </w:pPr>
      <w:rPr>
        <w:rFonts w:ascii="Times New Roman" w:hAnsi="Times New Roman" w:cs="Times New Roman" w:hint="default"/>
        <w:color w:val="auto"/>
        <w:sz w:val="22"/>
        <w:szCs w:val="22"/>
      </w:rPr>
    </w:lvl>
    <w:lvl w:ilvl="3">
      <w:start w:val="1"/>
      <w:numFmt w:val="decimal"/>
      <w:lvlText w:val="%1.%2.%3.%4"/>
      <w:lvlJc w:val="left"/>
      <w:pPr>
        <w:tabs>
          <w:tab w:val="num" w:pos="0"/>
        </w:tabs>
        <w:ind w:left="720" w:hanging="720"/>
      </w:pPr>
      <w:rPr>
        <w:rFonts w:ascii="Times New Roman" w:hAnsi="Times New Roman" w:cs="Times New Roman" w:hint="default"/>
        <w:color w:val="auto"/>
        <w:sz w:val="22"/>
        <w:szCs w:val="22"/>
      </w:rPr>
    </w:lvl>
    <w:lvl w:ilvl="4">
      <w:start w:val="1"/>
      <w:numFmt w:val="decimal"/>
      <w:lvlText w:val="%1.%2.%3.%4.%5"/>
      <w:lvlJc w:val="left"/>
      <w:pPr>
        <w:tabs>
          <w:tab w:val="num" w:pos="0"/>
        </w:tabs>
        <w:ind w:left="1080" w:hanging="1080"/>
      </w:pPr>
      <w:rPr>
        <w:rFonts w:ascii="Times New Roman" w:hAnsi="Times New Roman" w:cs="Times New Roman" w:hint="default"/>
        <w:color w:val="auto"/>
        <w:sz w:val="22"/>
        <w:szCs w:val="22"/>
      </w:rPr>
    </w:lvl>
    <w:lvl w:ilvl="5">
      <w:start w:val="1"/>
      <w:numFmt w:val="decimal"/>
      <w:lvlText w:val="%1.%2.%3.%4.%5.%6"/>
      <w:lvlJc w:val="left"/>
      <w:pPr>
        <w:tabs>
          <w:tab w:val="num" w:pos="0"/>
        </w:tabs>
        <w:ind w:left="1080" w:hanging="1080"/>
      </w:pPr>
      <w:rPr>
        <w:rFonts w:ascii="Times New Roman" w:hAnsi="Times New Roman" w:cs="Times New Roman" w:hint="default"/>
        <w:color w:val="auto"/>
        <w:sz w:val="22"/>
        <w:szCs w:val="22"/>
      </w:rPr>
    </w:lvl>
    <w:lvl w:ilvl="6">
      <w:start w:val="1"/>
      <w:numFmt w:val="decimal"/>
      <w:lvlText w:val="%1.%2.%3.%4.%5.%6.%7"/>
      <w:lvlJc w:val="left"/>
      <w:pPr>
        <w:tabs>
          <w:tab w:val="num" w:pos="0"/>
        </w:tabs>
        <w:ind w:left="1440" w:hanging="1440"/>
      </w:pPr>
      <w:rPr>
        <w:rFonts w:ascii="Times New Roman" w:hAnsi="Times New Roman" w:cs="Times New Roman" w:hint="default"/>
        <w:color w:val="auto"/>
        <w:sz w:val="22"/>
        <w:szCs w:val="22"/>
      </w:rPr>
    </w:lvl>
    <w:lvl w:ilvl="7">
      <w:start w:val="1"/>
      <w:numFmt w:val="decimal"/>
      <w:lvlText w:val="%1.%2.%3.%4.%5.%6.%7.%8"/>
      <w:lvlJc w:val="left"/>
      <w:pPr>
        <w:tabs>
          <w:tab w:val="num" w:pos="0"/>
        </w:tabs>
        <w:ind w:left="1440" w:hanging="1440"/>
      </w:pPr>
      <w:rPr>
        <w:rFonts w:ascii="Times New Roman" w:hAnsi="Times New Roman" w:cs="Times New Roman" w:hint="default"/>
        <w:color w:val="auto"/>
        <w:sz w:val="22"/>
        <w:szCs w:val="22"/>
      </w:rPr>
    </w:lvl>
    <w:lvl w:ilvl="8">
      <w:start w:val="1"/>
      <w:numFmt w:val="decimal"/>
      <w:lvlText w:val="%1.%2.%3.%4.%5.%6.%7.%8.%9"/>
      <w:lvlJc w:val="left"/>
      <w:pPr>
        <w:tabs>
          <w:tab w:val="num" w:pos="0"/>
        </w:tabs>
        <w:ind w:left="1440" w:hanging="1440"/>
      </w:pPr>
      <w:rPr>
        <w:rFonts w:ascii="Times New Roman" w:hAnsi="Times New Roman" w:cs="Times New Roman" w:hint="default"/>
        <w:color w:val="auto"/>
        <w:sz w:val="22"/>
        <w:szCs w:val="22"/>
      </w:rPr>
    </w:lvl>
  </w:abstractNum>
  <w:abstractNum w:abstractNumId="7">
    <w:nsid w:val="046C402E"/>
    <w:multiLevelType w:val="hybridMultilevel"/>
    <w:tmpl w:val="B02AE7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86118AD"/>
    <w:multiLevelType w:val="multilevel"/>
    <w:tmpl w:val="DAA699F2"/>
    <w:styleLink w:val="WWNum5"/>
    <w:lvl w:ilvl="0">
      <w:start w:val="8"/>
      <w:numFmt w:val="decimal"/>
      <w:lvlText w:val="%1"/>
      <w:lvlJc w:val="left"/>
      <w:pPr>
        <w:ind w:left="360" w:hanging="360"/>
      </w:pPr>
    </w:lvl>
    <w:lvl w:ilvl="1">
      <w:start w:val="2"/>
      <w:numFmt w:val="decimal"/>
      <w:lvlText w:val="%1.%2"/>
      <w:lvlJc w:val="left"/>
      <w:pPr>
        <w:ind w:left="360" w:hanging="360"/>
      </w:pPr>
      <w:rPr>
        <w:b/>
        <w:sz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nsid w:val="0BD35ED2"/>
    <w:multiLevelType w:val="multilevel"/>
    <w:tmpl w:val="DAAED274"/>
    <w:styleLink w:val="WW8Num4"/>
    <w:lvl w:ilvl="0">
      <w:start w:val="9"/>
      <w:numFmt w:val="decimal"/>
      <w:lvlText w:val="%1"/>
      <w:lvlJc w:val="left"/>
      <w:pPr>
        <w:ind w:left="360" w:hanging="360"/>
      </w:pPr>
      <w:rPr>
        <w:b/>
        <w:sz w:val="22"/>
        <w:szCs w:val="22"/>
      </w:rPr>
    </w:lvl>
    <w:lvl w:ilvl="1">
      <w:start w:val="2"/>
      <w:numFmt w:val="decimal"/>
      <w:lvlText w:val="%1.%2"/>
      <w:lvlJc w:val="left"/>
      <w:pPr>
        <w:ind w:left="360" w:hanging="360"/>
      </w:pPr>
      <w:rPr>
        <w:b/>
      </w:rPr>
    </w:lvl>
    <w:lvl w:ilvl="2">
      <w:start w:val="1"/>
      <w:numFmt w:val="decimal"/>
      <w:lvlText w:val="%1.%2.%3"/>
      <w:lvlJc w:val="left"/>
      <w:pPr>
        <w:ind w:left="720" w:hanging="720"/>
      </w:pPr>
      <w:rPr>
        <w:b/>
        <w:sz w:val="22"/>
        <w:szCs w:val="22"/>
      </w:rPr>
    </w:lvl>
    <w:lvl w:ilvl="3">
      <w:start w:val="1"/>
      <w:numFmt w:val="decimal"/>
      <w:lvlText w:val="%1.%2.%3.%4"/>
      <w:lvlJc w:val="left"/>
      <w:pPr>
        <w:ind w:left="720" w:hanging="720"/>
      </w:pPr>
      <w:rPr>
        <w:b/>
        <w:sz w:val="22"/>
        <w:szCs w:val="22"/>
      </w:rPr>
    </w:lvl>
    <w:lvl w:ilvl="4">
      <w:start w:val="1"/>
      <w:numFmt w:val="decimal"/>
      <w:lvlText w:val="%1.%2.%3.%4.%5"/>
      <w:lvlJc w:val="left"/>
      <w:pPr>
        <w:ind w:left="1080" w:hanging="1080"/>
      </w:pPr>
      <w:rPr>
        <w:b/>
        <w:sz w:val="22"/>
        <w:szCs w:val="22"/>
      </w:rPr>
    </w:lvl>
    <w:lvl w:ilvl="5">
      <w:start w:val="1"/>
      <w:numFmt w:val="decimal"/>
      <w:lvlText w:val="%1.%2.%3.%4.%5.%6"/>
      <w:lvlJc w:val="left"/>
      <w:pPr>
        <w:ind w:left="1080" w:hanging="1080"/>
      </w:pPr>
      <w:rPr>
        <w:b/>
        <w:sz w:val="22"/>
        <w:szCs w:val="22"/>
      </w:rPr>
    </w:lvl>
    <w:lvl w:ilvl="6">
      <w:start w:val="1"/>
      <w:numFmt w:val="decimal"/>
      <w:lvlText w:val="%1.%2.%3.%4.%5.%6.%7"/>
      <w:lvlJc w:val="left"/>
      <w:pPr>
        <w:ind w:left="1440" w:hanging="1440"/>
      </w:pPr>
      <w:rPr>
        <w:b/>
        <w:sz w:val="22"/>
        <w:szCs w:val="22"/>
      </w:rPr>
    </w:lvl>
    <w:lvl w:ilvl="7">
      <w:start w:val="1"/>
      <w:numFmt w:val="decimal"/>
      <w:lvlText w:val="%1.%2.%3.%4.%5.%6.%7.%8"/>
      <w:lvlJc w:val="left"/>
      <w:pPr>
        <w:ind w:left="1440" w:hanging="1440"/>
      </w:pPr>
      <w:rPr>
        <w:b/>
        <w:sz w:val="22"/>
        <w:szCs w:val="22"/>
      </w:rPr>
    </w:lvl>
    <w:lvl w:ilvl="8">
      <w:start w:val="1"/>
      <w:numFmt w:val="decimal"/>
      <w:lvlText w:val="%1.%2.%3.%4.%5.%6.%7.%8.%9"/>
      <w:lvlJc w:val="left"/>
      <w:pPr>
        <w:ind w:left="1440" w:hanging="1440"/>
      </w:pPr>
      <w:rPr>
        <w:b/>
        <w:sz w:val="22"/>
        <w:szCs w:val="22"/>
      </w:rPr>
    </w:lvl>
  </w:abstractNum>
  <w:abstractNum w:abstractNumId="10">
    <w:nsid w:val="0BE05361"/>
    <w:multiLevelType w:val="multilevel"/>
    <w:tmpl w:val="DB5CFE8E"/>
    <w:lvl w:ilvl="0">
      <w:start w:val="1"/>
      <w:numFmt w:val="bullet"/>
      <w:lvlText w:val=""/>
      <w:lvlJc w:val="left"/>
      <w:pPr>
        <w:tabs>
          <w:tab w:val="num" w:pos="360"/>
        </w:tabs>
        <w:ind w:left="36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19C514C"/>
    <w:multiLevelType w:val="multilevel"/>
    <w:tmpl w:val="4DFEA18E"/>
    <w:lvl w:ilvl="0">
      <w:start w:val="1"/>
      <w:numFmt w:val="bullet"/>
      <w:lvlText w:val=""/>
      <w:lvlJc w:val="left"/>
      <w:pPr>
        <w:tabs>
          <w:tab w:val="num" w:pos="142"/>
        </w:tabs>
        <w:ind w:left="562" w:hanging="420"/>
      </w:pPr>
      <w:rPr>
        <w:rFonts w:ascii="Symbol" w:hAnsi="Symbol" w:hint="default"/>
      </w:rPr>
    </w:lvl>
    <w:lvl w:ilvl="1">
      <w:start w:val="2"/>
      <w:numFmt w:val="decimal"/>
      <w:lvlText w:val="%1.%2"/>
      <w:lvlJc w:val="left"/>
      <w:pPr>
        <w:tabs>
          <w:tab w:val="num" w:pos="142"/>
        </w:tabs>
        <w:ind w:left="562" w:hanging="420"/>
      </w:pPr>
      <w:rPr>
        <w:rFonts w:hint="default"/>
      </w:rPr>
    </w:lvl>
    <w:lvl w:ilvl="2">
      <w:start w:val="1"/>
      <w:numFmt w:val="decimal"/>
      <w:lvlText w:val="%1.%2.%3"/>
      <w:lvlJc w:val="left"/>
      <w:pPr>
        <w:tabs>
          <w:tab w:val="num" w:pos="142"/>
        </w:tabs>
        <w:ind w:left="862" w:hanging="720"/>
      </w:pPr>
      <w:rPr>
        <w:rFonts w:hint="default"/>
      </w:rPr>
    </w:lvl>
    <w:lvl w:ilvl="3">
      <w:start w:val="1"/>
      <w:numFmt w:val="decimal"/>
      <w:lvlText w:val="%1.%2.%3.%4"/>
      <w:lvlJc w:val="left"/>
      <w:pPr>
        <w:tabs>
          <w:tab w:val="num" w:pos="142"/>
        </w:tabs>
        <w:ind w:left="862" w:hanging="720"/>
      </w:pPr>
      <w:rPr>
        <w:rFonts w:hint="default"/>
      </w:rPr>
    </w:lvl>
    <w:lvl w:ilvl="4">
      <w:start w:val="1"/>
      <w:numFmt w:val="decimal"/>
      <w:lvlText w:val="%1.%2.%3.%4.%5"/>
      <w:lvlJc w:val="left"/>
      <w:pPr>
        <w:tabs>
          <w:tab w:val="num" w:pos="142"/>
        </w:tabs>
        <w:ind w:left="1222" w:hanging="1080"/>
      </w:pPr>
      <w:rPr>
        <w:rFonts w:hint="default"/>
      </w:rPr>
    </w:lvl>
    <w:lvl w:ilvl="5">
      <w:start w:val="1"/>
      <w:numFmt w:val="decimal"/>
      <w:lvlText w:val="%1.%2.%3.%4.%5.%6"/>
      <w:lvlJc w:val="left"/>
      <w:pPr>
        <w:tabs>
          <w:tab w:val="num" w:pos="142"/>
        </w:tabs>
        <w:ind w:left="1222" w:hanging="1080"/>
      </w:pPr>
      <w:rPr>
        <w:rFonts w:hint="default"/>
      </w:rPr>
    </w:lvl>
    <w:lvl w:ilvl="6">
      <w:start w:val="1"/>
      <w:numFmt w:val="decimal"/>
      <w:lvlText w:val="%1.%2.%3.%4.%5.%6.%7"/>
      <w:lvlJc w:val="left"/>
      <w:pPr>
        <w:tabs>
          <w:tab w:val="num" w:pos="142"/>
        </w:tabs>
        <w:ind w:left="1582" w:hanging="1440"/>
      </w:pPr>
      <w:rPr>
        <w:rFonts w:hint="default"/>
      </w:rPr>
    </w:lvl>
    <w:lvl w:ilvl="7">
      <w:start w:val="1"/>
      <w:numFmt w:val="decimal"/>
      <w:lvlText w:val="%1.%2.%3.%4.%5.%6.%7.%8"/>
      <w:lvlJc w:val="left"/>
      <w:pPr>
        <w:tabs>
          <w:tab w:val="num" w:pos="142"/>
        </w:tabs>
        <w:ind w:left="1582" w:hanging="1440"/>
      </w:pPr>
      <w:rPr>
        <w:rFonts w:hint="default"/>
      </w:rPr>
    </w:lvl>
    <w:lvl w:ilvl="8">
      <w:start w:val="1"/>
      <w:numFmt w:val="decimal"/>
      <w:lvlText w:val="%1.%2.%3.%4.%5.%6.%7.%8.%9"/>
      <w:lvlJc w:val="left"/>
      <w:pPr>
        <w:tabs>
          <w:tab w:val="num" w:pos="142"/>
        </w:tabs>
        <w:ind w:left="1582" w:hanging="1440"/>
      </w:pPr>
      <w:rPr>
        <w:rFonts w:hint="default"/>
      </w:rPr>
    </w:lvl>
  </w:abstractNum>
  <w:abstractNum w:abstractNumId="12">
    <w:nsid w:val="14C030E1"/>
    <w:multiLevelType w:val="multilevel"/>
    <w:tmpl w:val="BF1C4864"/>
    <w:styleLink w:val="WWNum1"/>
    <w:lvl w:ilvl="0">
      <w:start w:val="1"/>
      <w:numFmt w:val="decimal"/>
      <w:lvlText w:val="%1"/>
      <w:lvlJc w:val="left"/>
      <w:pPr>
        <w:ind w:left="420" w:hanging="420"/>
      </w:pPr>
    </w:lvl>
    <w:lvl w:ilvl="1">
      <w:start w:val="1"/>
      <w:numFmt w:val="decimal"/>
      <w:lvlText w:val="%1.%2"/>
      <w:lvlJc w:val="left"/>
      <w:pPr>
        <w:ind w:left="420" w:hanging="420"/>
      </w:pPr>
      <w:rPr>
        <w:b/>
        <w:bCs/>
        <w:sz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249D5BF6"/>
    <w:multiLevelType w:val="multilevel"/>
    <w:tmpl w:val="92707DE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tulo9"/>
      <w:suff w:val="nothing"/>
      <w:lvlText w:val=""/>
      <w:lvlJc w:val="left"/>
      <w:pPr>
        <w:ind w:left="1584" w:hanging="1584"/>
      </w:pPr>
    </w:lvl>
  </w:abstractNum>
  <w:abstractNum w:abstractNumId="14">
    <w:nsid w:val="2A0D6626"/>
    <w:multiLevelType w:val="hybridMultilevel"/>
    <w:tmpl w:val="7092FEB2"/>
    <w:lvl w:ilvl="0" w:tplc="F584894A">
      <w:start w:val="17"/>
      <w:numFmt w:val="decimal"/>
      <w:lvlText w:val="%1"/>
      <w:lvlJc w:val="left"/>
      <w:pPr>
        <w:ind w:left="720" w:hanging="360"/>
      </w:pPr>
      <w:rPr>
        <w:rFonts w:ascii="Times New Roman" w:hAnsi="Times New Roman" w:cs="Times New Roman" w:hint="default"/>
        <w:b/>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B244C10"/>
    <w:multiLevelType w:val="multilevel"/>
    <w:tmpl w:val="B18CC466"/>
    <w:styleLink w:val="WWNum6"/>
    <w:lvl w:ilvl="0">
      <w:start w:val="9"/>
      <w:numFmt w:val="decimal"/>
      <w:lvlText w:val="%1"/>
      <w:lvlJc w:val="left"/>
      <w:pPr>
        <w:ind w:left="360" w:hanging="360"/>
      </w:pPr>
      <w:rPr>
        <w:b/>
        <w:color w:val="00000A"/>
        <w:sz w:val="22"/>
      </w:rPr>
    </w:lvl>
    <w:lvl w:ilvl="1">
      <w:start w:val="4"/>
      <w:numFmt w:val="decimal"/>
      <w:lvlText w:val="%1.%2"/>
      <w:lvlJc w:val="left"/>
      <w:pPr>
        <w:ind w:left="386" w:hanging="360"/>
      </w:pPr>
      <w:rPr>
        <w:b/>
        <w:color w:val="00000A"/>
        <w:sz w:val="22"/>
      </w:rPr>
    </w:lvl>
    <w:lvl w:ilvl="2">
      <w:start w:val="1"/>
      <w:numFmt w:val="decimal"/>
      <w:lvlText w:val="%1.%2.%3"/>
      <w:lvlJc w:val="left"/>
      <w:pPr>
        <w:ind w:left="772" w:hanging="720"/>
      </w:pPr>
      <w:rPr>
        <w:color w:val="00000A"/>
      </w:rPr>
    </w:lvl>
    <w:lvl w:ilvl="3">
      <w:start w:val="1"/>
      <w:numFmt w:val="decimal"/>
      <w:lvlText w:val="%1.%2.%3.%4"/>
      <w:lvlJc w:val="left"/>
      <w:pPr>
        <w:ind w:left="798" w:hanging="720"/>
      </w:pPr>
      <w:rPr>
        <w:color w:val="00000A"/>
      </w:rPr>
    </w:lvl>
    <w:lvl w:ilvl="4">
      <w:start w:val="1"/>
      <w:numFmt w:val="decimal"/>
      <w:lvlText w:val="%1.%2.%3.%4.%5"/>
      <w:lvlJc w:val="left"/>
      <w:pPr>
        <w:ind w:left="1184" w:hanging="1080"/>
      </w:pPr>
      <w:rPr>
        <w:color w:val="00000A"/>
      </w:rPr>
    </w:lvl>
    <w:lvl w:ilvl="5">
      <w:start w:val="1"/>
      <w:numFmt w:val="decimal"/>
      <w:lvlText w:val="%1.%2.%3.%4.%5.%6"/>
      <w:lvlJc w:val="left"/>
      <w:pPr>
        <w:ind w:left="1210" w:hanging="1080"/>
      </w:pPr>
      <w:rPr>
        <w:color w:val="00000A"/>
      </w:rPr>
    </w:lvl>
    <w:lvl w:ilvl="6">
      <w:start w:val="1"/>
      <w:numFmt w:val="decimal"/>
      <w:lvlText w:val="%1.%2.%3.%4.%5.%6.%7"/>
      <w:lvlJc w:val="left"/>
      <w:pPr>
        <w:ind w:left="1596" w:hanging="1440"/>
      </w:pPr>
      <w:rPr>
        <w:color w:val="00000A"/>
      </w:rPr>
    </w:lvl>
    <w:lvl w:ilvl="7">
      <w:start w:val="1"/>
      <w:numFmt w:val="decimal"/>
      <w:lvlText w:val="%1.%2.%3.%4.%5.%6.%7.%8"/>
      <w:lvlJc w:val="left"/>
      <w:pPr>
        <w:ind w:left="1622" w:hanging="1440"/>
      </w:pPr>
      <w:rPr>
        <w:color w:val="00000A"/>
      </w:rPr>
    </w:lvl>
    <w:lvl w:ilvl="8">
      <w:start w:val="1"/>
      <w:numFmt w:val="decimal"/>
      <w:lvlText w:val="%1.%2.%3.%4.%5.%6.%7.%8.%9"/>
      <w:lvlJc w:val="left"/>
      <w:pPr>
        <w:ind w:left="2008" w:hanging="1800"/>
      </w:pPr>
      <w:rPr>
        <w:color w:val="00000A"/>
      </w:rPr>
    </w:lvl>
  </w:abstractNum>
  <w:abstractNum w:abstractNumId="16">
    <w:nsid w:val="34571A89"/>
    <w:multiLevelType w:val="hybridMultilevel"/>
    <w:tmpl w:val="9E3E5386"/>
    <w:lvl w:ilvl="0" w:tplc="B0A2B93A">
      <w:start w:val="17"/>
      <w:numFmt w:val="decimal"/>
      <w:lvlText w:val="%1."/>
      <w:lvlJc w:val="left"/>
      <w:pPr>
        <w:ind w:left="720" w:hanging="360"/>
      </w:pPr>
      <w:rPr>
        <w:rFonts w:ascii="Times New Roman" w:hAnsi="Times New Roman" w:cs="Times New Roman" w:hint="default"/>
        <w:b/>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94720CE"/>
    <w:multiLevelType w:val="multilevel"/>
    <w:tmpl w:val="52AA93B2"/>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8">
    <w:nsid w:val="4C9E14C7"/>
    <w:multiLevelType w:val="multilevel"/>
    <w:tmpl w:val="BBD6944E"/>
    <w:styleLink w:val="WWNum2"/>
    <w:lvl w:ilvl="0">
      <w:start w:val="5"/>
      <w:numFmt w:val="decimal"/>
      <w:lvlText w:val="%1"/>
      <w:lvlJc w:val="left"/>
      <w:pPr>
        <w:ind w:left="360" w:hanging="360"/>
      </w:pPr>
    </w:lvl>
    <w:lvl w:ilvl="1">
      <w:start w:val="2"/>
      <w:numFmt w:val="decimal"/>
      <w:lvlText w:val="%1.%2"/>
      <w:lvlJc w:val="left"/>
      <w:pPr>
        <w:ind w:left="360" w:hanging="360"/>
      </w:pPr>
      <w:rPr>
        <w:b/>
        <w:sz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4ED2115D"/>
    <w:multiLevelType w:val="hybridMultilevel"/>
    <w:tmpl w:val="99746946"/>
    <w:lvl w:ilvl="0" w:tplc="09DEC7E8">
      <w:start w:val="17"/>
      <w:numFmt w:val="decimal"/>
      <w:lvlText w:val="%1"/>
      <w:lvlJc w:val="left"/>
      <w:pPr>
        <w:ind w:left="540" w:hanging="360"/>
      </w:pPr>
      <w:rPr>
        <w:rFonts w:ascii="Times New Roman" w:hAnsi="Times New Roman" w:cs="Times New Roman" w:hint="default"/>
        <w:b/>
        <w:color w:val="000000"/>
      </w:rPr>
    </w:lvl>
    <w:lvl w:ilvl="1" w:tplc="04160019" w:tentative="1">
      <w:start w:val="1"/>
      <w:numFmt w:val="lowerLetter"/>
      <w:lvlText w:val="%2."/>
      <w:lvlJc w:val="left"/>
      <w:pPr>
        <w:ind w:left="1260" w:hanging="360"/>
      </w:pPr>
    </w:lvl>
    <w:lvl w:ilvl="2" w:tplc="0416001B" w:tentative="1">
      <w:start w:val="1"/>
      <w:numFmt w:val="lowerRoman"/>
      <w:lvlText w:val="%3."/>
      <w:lvlJc w:val="right"/>
      <w:pPr>
        <w:ind w:left="1980" w:hanging="180"/>
      </w:pPr>
    </w:lvl>
    <w:lvl w:ilvl="3" w:tplc="0416000F" w:tentative="1">
      <w:start w:val="1"/>
      <w:numFmt w:val="decimal"/>
      <w:lvlText w:val="%4."/>
      <w:lvlJc w:val="left"/>
      <w:pPr>
        <w:ind w:left="2700" w:hanging="360"/>
      </w:pPr>
    </w:lvl>
    <w:lvl w:ilvl="4" w:tplc="04160019" w:tentative="1">
      <w:start w:val="1"/>
      <w:numFmt w:val="lowerLetter"/>
      <w:lvlText w:val="%5."/>
      <w:lvlJc w:val="left"/>
      <w:pPr>
        <w:ind w:left="3420" w:hanging="360"/>
      </w:pPr>
    </w:lvl>
    <w:lvl w:ilvl="5" w:tplc="0416001B" w:tentative="1">
      <w:start w:val="1"/>
      <w:numFmt w:val="lowerRoman"/>
      <w:lvlText w:val="%6."/>
      <w:lvlJc w:val="right"/>
      <w:pPr>
        <w:ind w:left="4140" w:hanging="180"/>
      </w:pPr>
    </w:lvl>
    <w:lvl w:ilvl="6" w:tplc="0416000F" w:tentative="1">
      <w:start w:val="1"/>
      <w:numFmt w:val="decimal"/>
      <w:lvlText w:val="%7."/>
      <w:lvlJc w:val="left"/>
      <w:pPr>
        <w:ind w:left="4860" w:hanging="360"/>
      </w:pPr>
    </w:lvl>
    <w:lvl w:ilvl="7" w:tplc="04160019" w:tentative="1">
      <w:start w:val="1"/>
      <w:numFmt w:val="lowerLetter"/>
      <w:lvlText w:val="%8."/>
      <w:lvlJc w:val="left"/>
      <w:pPr>
        <w:ind w:left="5580" w:hanging="360"/>
      </w:pPr>
    </w:lvl>
    <w:lvl w:ilvl="8" w:tplc="0416001B" w:tentative="1">
      <w:start w:val="1"/>
      <w:numFmt w:val="lowerRoman"/>
      <w:lvlText w:val="%9."/>
      <w:lvlJc w:val="right"/>
      <w:pPr>
        <w:ind w:left="6300" w:hanging="180"/>
      </w:pPr>
    </w:lvl>
  </w:abstractNum>
  <w:abstractNum w:abstractNumId="20">
    <w:nsid w:val="52C34670"/>
    <w:multiLevelType w:val="multilevel"/>
    <w:tmpl w:val="1486AAA8"/>
    <w:styleLink w:val="WW8Num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1">
    <w:nsid w:val="5C963AA2"/>
    <w:multiLevelType w:val="multilevel"/>
    <w:tmpl w:val="3B0A5060"/>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13A266D"/>
    <w:multiLevelType w:val="multilevel"/>
    <w:tmpl w:val="BEE84136"/>
    <w:styleLink w:val="WWNum4"/>
    <w:lvl w:ilvl="0">
      <w:start w:val="7"/>
      <w:numFmt w:val="decimal"/>
      <w:lvlText w:val="%1"/>
      <w:lvlJc w:val="left"/>
      <w:pPr>
        <w:ind w:left="360" w:hanging="360"/>
      </w:pPr>
    </w:lvl>
    <w:lvl w:ilvl="1">
      <w:start w:val="2"/>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nsid w:val="6F670AC8"/>
    <w:multiLevelType w:val="hybridMultilevel"/>
    <w:tmpl w:val="93B615E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4">
    <w:nsid w:val="782754F0"/>
    <w:multiLevelType w:val="multilevel"/>
    <w:tmpl w:val="6948694C"/>
    <w:lvl w:ilvl="0">
      <w:start w:val="1"/>
      <w:numFmt w:val="bullet"/>
      <w:lvlText w:val=""/>
      <w:lvlJc w:val="left"/>
      <w:pPr>
        <w:tabs>
          <w:tab w:val="num" w:pos="363"/>
        </w:tabs>
        <w:ind w:left="363" w:hanging="3"/>
      </w:pPr>
      <w:rPr>
        <w:rFonts w:ascii="Symbol" w:hAnsi="Symbol" w:cs="Symbol" w:hint="default"/>
        <w:sz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78CE43EF"/>
    <w:multiLevelType w:val="multilevel"/>
    <w:tmpl w:val="D5D28152"/>
    <w:styleLink w:val="WWNum3"/>
    <w:lvl w:ilvl="0">
      <w:start w:val="6"/>
      <w:numFmt w:val="decimal"/>
      <w:lvlText w:val="%1"/>
      <w:lvlJc w:val="left"/>
      <w:pPr>
        <w:ind w:left="360" w:hanging="360"/>
      </w:pPr>
      <w:rPr>
        <w:b/>
        <w:sz w:val="22"/>
      </w:rPr>
    </w:lvl>
    <w:lvl w:ilvl="1">
      <w:start w:val="1"/>
      <w:numFmt w:val="decimal"/>
      <w:lvlText w:val="%1.%2"/>
      <w:lvlJc w:val="left"/>
      <w:pPr>
        <w:ind w:left="360" w:hanging="360"/>
      </w:pPr>
      <w:rPr>
        <w:rFonts w:ascii="Times New Roman" w:hAnsi="Times New Roman"/>
        <w:b/>
        <w:sz w:val="22"/>
      </w:rPr>
    </w:lvl>
    <w:lvl w:ilvl="2">
      <w:start w:val="1"/>
      <w:numFmt w:val="decimal"/>
      <w:lvlText w:val="%1.%2.%3"/>
      <w:lvlJc w:val="left"/>
      <w:pPr>
        <w:ind w:left="720" w:hanging="720"/>
      </w:pPr>
      <w:rPr>
        <w:b/>
        <w:sz w:val="22"/>
      </w:rPr>
    </w:lvl>
    <w:lvl w:ilvl="3">
      <w:start w:val="1"/>
      <w:numFmt w:val="decimal"/>
      <w:lvlText w:val="%1.%2.%3.%4"/>
      <w:lvlJc w:val="left"/>
      <w:pPr>
        <w:ind w:left="720" w:hanging="720"/>
      </w:pPr>
      <w:rPr>
        <w:b/>
        <w:sz w:val="22"/>
      </w:rPr>
    </w:lvl>
    <w:lvl w:ilvl="4">
      <w:start w:val="1"/>
      <w:numFmt w:val="decimal"/>
      <w:lvlText w:val="%1.%2.%3.%4.%5"/>
      <w:lvlJc w:val="left"/>
      <w:pPr>
        <w:ind w:left="1080" w:hanging="1080"/>
      </w:pPr>
      <w:rPr>
        <w:b/>
        <w:sz w:val="22"/>
      </w:rPr>
    </w:lvl>
    <w:lvl w:ilvl="5">
      <w:start w:val="1"/>
      <w:numFmt w:val="decimal"/>
      <w:lvlText w:val="%1.%2.%3.%4.%5.%6"/>
      <w:lvlJc w:val="left"/>
      <w:pPr>
        <w:ind w:left="1080" w:hanging="1080"/>
      </w:pPr>
      <w:rPr>
        <w:b/>
        <w:sz w:val="22"/>
      </w:rPr>
    </w:lvl>
    <w:lvl w:ilvl="6">
      <w:start w:val="1"/>
      <w:numFmt w:val="decimal"/>
      <w:lvlText w:val="%1.%2.%3.%4.%5.%6.%7"/>
      <w:lvlJc w:val="left"/>
      <w:pPr>
        <w:ind w:left="1440" w:hanging="1440"/>
      </w:pPr>
      <w:rPr>
        <w:b/>
        <w:sz w:val="22"/>
      </w:rPr>
    </w:lvl>
    <w:lvl w:ilvl="7">
      <w:start w:val="1"/>
      <w:numFmt w:val="decimal"/>
      <w:lvlText w:val="%1.%2.%3.%4.%5.%6.%7.%8"/>
      <w:lvlJc w:val="left"/>
      <w:pPr>
        <w:ind w:left="1440" w:hanging="1440"/>
      </w:pPr>
      <w:rPr>
        <w:b/>
        <w:sz w:val="22"/>
      </w:rPr>
    </w:lvl>
    <w:lvl w:ilvl="8">
      <w:start w:val="1"/>
      <w:numFmt w:val="decimal"/>
      <w:lvlText w:val="%1.%2.%3.%4.%5.%6.%7.%8.%9"/>
      <w:lvlJc w:val="left"/>
      <w:pPr>
        <w:ind w:left="1800" w:hanging="1800"/>
      </w:pPr>
      <w:rPr>
        <w:b/>
        <w:sz w:val="22"/>
      </w:rPr>
    </w:lvl>
  </w:abstractNum>
  <w:num w:numId="1">
    <w:abstractNumId w:val="13"/>
  </w:num>
  <w:num w:numId="2">
    <w:abstractNumId w:val="24"/>
  </w:num>
  <w:num w:numId="3">
    <w:abstractNumId w:val="10"/>
  </w:num>
  <w:num w:numId="4">
    <w:abstractNumId w:val="0"/>
  </w:num>
  <w:num w:numId="5">
    <w:abstractNumId w:val="17"/>
  </w:num>
  <w:num w:numId="6">
    <w:abstractNumId w:val="20"/>
  </w:num>
  <w:num w:numId="7">
    <w:abstractNumId w:val="9"/>
  </w:num>
  <w:num w:numId="8">
    <w:abstractNumId w:val="2"/>
  </w:num>
  <w:num w:numId="9">
    <w:abstractNumId w:val="4"/>
  </w:num>
  <w:num w:numId="10">
    <w:abstractNumId w:val="18"/>
  </w:num>
  <w:num w:numId="11">
    <w:abstractNumId w:val="25"/>
  </w:num>
  <w:num w:numId="12">
    <w:abstractNumId w:val="22"/>
  </w:num>
  <w:num w:numId="13">
    <w:abstractNumId w:val="12"/>
  </w:num>
  <w:num w:numId="14">
    <w:abstractNumId w:val="8"/>
  </w:num>
  <w:num w:numId="15">
    <w:abstractNumId w:val="15"/>
  </w:num>
  <w:num w:numId="16">
    <w:abstractNumId w:val="6"/>
  </w:num>
  <w:num w:numId="17">
    <w:abstractNumId w:val="19"/>
  </w:num>
  <w:num w:numId="18">
    <w:abstractNumId w:val="11"/>
  </w:num>
  <w:num w:numId="19">
    <w:abstractNumId w:val="1"/>
  </w:num>
  <w:num w:numId="20">
    <w:abstractNumId w:val="3"/>
  </w:num>
  <w:num w:numId="21">
    <w:abstractNumId w:val="5"/>
  </w:num>
  <w:num w:numId="22">
    <w:abstractNumId w:val="16"/>
  </w:num>
  <w:num w:numId="23">
    <w:abstractNumId w:val="14"/>
  </w:num>
  <w:num w:numId="24">
    <w:abstractNumId w:val="23"/>
  </w:num>
  <w:num w:numId="25">
    <w:abstractNumId w:val="21"/>
  </w:num>
  <w:num w:numId="26">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181"/>
    <w:rsid w:val="00000D1B"/>
    <w:rsid w:val="0000152D"/>
    <w:rsid w:val="00002140"/>
    <w:rsid w:val="00007392"/>
    <w:rsid w:val="00007CCD"/>
    <w:rsid w:val="00007FBD"/>
    <w:rsid w:val="0001224C"/>
    <w:rsid w:val="000258F5"/>
    <w:rsid w:val="00025C71"/>
    <w:rsid w:val="00031851"/>
    <w:rsid w:val="0003467D"/>
    <w:rsid w:val="00037838"/>
    <w:rsid w:val="00041F63"/>
    <w:rsid w:val="00045F02"/>
    <w:rsid w:val="00057041"/>
    <w:rsid w:val="00060B42"/>
    <w:rsid w:val="00061F7A"/>
    <w:rsid w:val="00065557"/>
    <w:rsid w:val="0007286E"/>
    <w:rsid w:val="00075BC5"/>
    <w:rsid w:val="000760CC"/>
    <w:rsid w:val="00084CA9"/>
    <w:rsid w:val="00095EEC"/>
    <w:rsid w:val="00096888"/>
    <w:rsid w:val="000B13AC"/>
    <w:rsid w:val="000B4BA5"/>
    <w:rsid w:val="000B5063"/>
    <w:rsid w:val="000B7732"/>
    <w:rsid w:val="000C2C8B"/>
    <w:rsid w:val="000D15E9"/>
    <w:rsid w:val="000D6CEC"/>
    <w:rsid w:val="000E284A"/>
    <w:rsid w:val="000E4482"/>
    <w:rsid w:val="000E6801"/>
    <w:rsid w:val="000E6EF8"/>
    <w:rsid w:val="000F13F7"/>
    <w:rsid w:val="000F2EF6"/>
    <w:rsid w:val="0010487F"/>
    <w:rsid w:val="00105F46"/>
    <w:rsid w:val="00105FF2"/>
    <w:rsid w:val="00106A35"/>
    <w:rsid w:val="00116439"/>
    <w:rsid w:val="001325FA"/>
    <w:rsid w:val="001357A0"/>
    <w:rsid w:val="0015235E"/>
    <w:rsid w:val="00152950"/>
    <w:rsid w:val="00155B46"/>
    <w:rsid w:val="00157D00"/>
    <w:rsid w:val="00162A6D"/>
    <w:rsid w:val="00173A7B"/>
    <w:rsid w:val="00175AB0"/>
    <w:rsid w:val="00194917"/>
    <w:rsid w:val="00196D97"/>
    <w:rsid w:val="001A3D57"/>
    <w:rsid w:val="001A4A59"/>
    <w:rsid w:val="001A4E39"/>
    <w:rsid w:val="001B182F"/>
    <w:rsid w:val="001B7E97"/>
    <w:rsid w:val="001C1DA6"/>
    <w:rsid w:val="001C3590"/>
    <w:rsid w:val="001D01B1"/>
    <w:rsid w:val="001D2EB8"/>
    <w:rsid w:val="001F0DFF"/>
    <w:rsid w:val="00220314"/>
    <w:rsid w:val="00220A35"/>
    <w:rsid w:val="0023087A"/>
    <w:rsid w:val="00242320"/>
    <w:rsid w:val="0024512C"/>
    <w:rsid w:val="002544D0"/>
    <w:rsid w:val="00255B33"/>
    <w:rsid w:val="00257AA1"/>
    <w:rsid w:val="00263272"/>
    <w:rsid w:val="00264E3D"/>
    <w:rsid w:val="00266384"/>
    <w:rsid w:val="00267E1A"/>
    <w:rsid w:val="00295DB2"/>
    <w:rsid w:val="002A2983"/>
    <w:rsid w:val="002A3042"/>
    <w:rsid w:val="002B526D"/>
    <w:rsid w:val="002B61B1"/>
    <w:rsid w:val="002B6D8D"/>
    <w:rsid w:val="002C5CE0"/>
    <w:rsid w:val="002D5B0E"/>
    <w:rsid w:val="002E69CE"/>
    <w:rsid w:val="002F20CF"/>
    <w:rsid w:val="002F44C4"/>
    <w:rsid w:val="0030106E"/>
    <w:rsid w:val="0030129F"/>
    <w:rsid w:val="003022A0"/>
    <w:rsid w:val="00314998"/>
    <w:rsid w:val="00316FFB"/>
    <w:rsid w:val="00322CE1"/>
    <w:rsid w:val="003233FB"/>
    <w:rsid w:val="00324C55"/>
    <w:rsid w:val="00330467"/>
    <w:rsid w:val="00333E50"/>
    <w:rsid w:val="003341AA"/>
    <w:rsid w:val="0033443C"/>
    <w:rsid w:val="003346C0"/>
    <w:rsid w:val="00335B18"/>
    <w:rsid w:val="00335BE2"/>
    <w:rsid w:val="00337D04"/>
    <w:rsid w:val="00340BF5"/>
    <w:rsid w:val="00350721"/>
    <w:rsid w:val="0035504E"/>
    <w:rsid w:val="00355F6D"/>
    <w:rsid w:val="00362859"/>
    <w:rsid w:val="00367125"/>
    <w:rsid w:val="00374D73"/>
    <w:rsid w:val="00380FE0"/>
    <w:rsid w:val="003819F8"/>
    <w:rsid w:val="003917CA"/>
    <w:rsid w:val="00395758"/>
    <w:rsid w:val="003965C4"/>
    <w:rsid w:val="003A7519"/>
    <w:rsid w:val="003A7EB3"/>
    <w:rsid w:val="003B3C5D"/>
    <w:rsid w:val="003D7D33"/>
    <w:rsid w:val="003E0A9D"/>
    <w:rsid w:val="003E216D"/>
    <w:rsid w:val="003F052B"/>
    <w:rsid w:val="003F463E"/>
    <w:rsid w:val="00414E01"/>
    <w:rsid w:val="00430B8E"/>
    <w:rsid w:val="004322B7"/>
    <w:rsid w:val="0043482A"/>
    <w:rsid w:val="00435197"/>
    <w:rsid w:val="0044385E"/>
    <w:rsid w:val="0044676C"/>
    <w:rsid w:val="00454992"/>
    <w:rsid w:val="00462604"/>
    <w:rsid w:val="00463726"/>
    <w:rsid w:val="004649FE"/>
    <w:rsid w:val="00465DC1"/>
    <w:rsid w:val="00472931"/>
    <w:rsid w:val="00475151"/>
    <w:rsid w:val="00475472"/>
    <w:rsid w:val="0048082B"/>
    <w:rsid w:val="00482AE7"/>
    <w:rsid w:val="00484A03"/>
    <w:rsid w:val="00490F78"/>
    <w:rsid w:val="00491EAF"/>
    <w:rsid w:val="004928F6"/>
    <w:rsid w:val="00496895"/>
    <w:rsid w:val="00497048"/>
    <w:rsid w:val="00497D3D"/>
    <w:rsid w:val="004A0E4F"/>
    <w:rsid w:val="004A532F"/>
    <w:rsid w:val="004B0510"/>
    <w:rsid w:val="004C1DCC"/>
    <w:rsid w:val="004D03CF"/>
    <w:rsid w:val="004D6DF8"/>
    <w:rsid w:val="004E12A8"/>
    <w:rsid w:val="004E4FCC"/>
    <w:rsid w:val="004E573C"/>
    <w:rsid w:val="004F1510"/>
    <w:rsid w:val="004F68A7"/>
    <w:rsid w:val="0050163C"/>
    <w:rsid w:val="00513A5A"/>
    <w:rsid w:val="005205D1"/>
    <w:rsid w:val="00520D3B"/>
    <w:rsid w:val="0052788D"/>
    <w:rsid w:val="00533098"/>
    <w:rsid w:val="00533AC9"/>
    <w:rsid w:val="00534438"/>
    <w:rsid w:val="0053566D"/>
    <w:rsid w:val="00557782"/>
    <w:rsid w:val="00562977"/>
    <w:rsid w:val="00563555"/>
    <w:rsid w:val="00570CE5"/>
    <w:rsid w:val="00570E2E"/>
    <w:rsid w:val="00571368"/>
    <w:rsid w:val="005772BC"/>
    <w:rsid w:val="0058212A"/>
    <w:rsid w:val="005845BE"/>
    <w:rsid w:val="00590EDC"/>
    <w:rsid w:val="00591DE1"/>
    <w:rsid w:val="00593922"/>
    <w:rsid w:val="005A3642"/>
    <w:rsid w:val="005A4CF1"/>
    <w:rsid w:val="005B06CD"/>
    <w:rsid w:val="005B42F2"/>
    <w:rsid w:val="005C60BD"/>
    <w:rsid w:val="005D6104"/>
    <w:rsid w:val="005D6330"/>
    <w:rsid w:val="005E2886"/>
    <w:rsid w:val="005E381F"/>
    <w:rsid w:val="00612494"/>
    <w:rsid w:val="0062132B"/>
    <w:rsid w:val="00622B9D"/>
    <w:rsid w:val="006251AD"/>
    <w:rsid w:val="00632333"/>
    <w:rsid w:val="00635EAE"/>
    <w:rsid w:val="00637AD9"/>
    <w:rsid w:val="0064354E"/>
    <w:rsid w:val="006440C1"/>
    <w:rsid w:val="0065413D"/>
    <w:rsid w:val="00655ABC"/>
    <w:rsid w:val="00656AF7"/>
    <w:rsid w:val="00656D61"/>
    <w:rsid w:val="006606EC"/>
    <w:rsid w:val="0066140D"/>
    <w:rsid w:val="00665399"/>
    <w:rsid w:val="00667F32"/>
    <w:rsid w:val="0067298B"/>
    <w:rsid w:val="0067767E"/>
    <w:rsid w:val="006777C5"/>
    <w:rsid w:val="00681931"/>
    <w:rsid w:val="00683F92"/>
    <w:rsid w:val="0068764A"/>
    <w:rsid w:val="00692FCA"/>
    <w:rsid w:val="00696612"/>
    <w:rsid w:val="006A0A87"/>
    <w:rsid w:val="006B4090"/>
    <w:rsid w:val="006B41A5"/>
    <w:rsid w:val="006B4FF1"/>
    <w:rsid w:val="006C3141"/>
    <w:rsid w:val="006C31D0"/>
    <w:rsid w:val="006D2802"/>
    <w:rsid w:val="006D59EE"/>
    <w:rsid w:val="006E2B88"/>
    <w:rsid w:val="006E7F9C"/>
    <w:rsid w:val="006F062F"/>
    <w:rsid w:val="006F17A2"/>
    <w:rsid w:val="006F1D7C"/>
    <w:rsid w:val="007074E3"/>
    <w:rsid w:val="00717A68"/>
    <w:rsid w:val="007203BC"/>
    <w:rsid w:val="00732377"/>
    <w:rsid w:val="00733751"/>
    <w:rsid w:val="007423CA"/>
    <w:rsid w:val="007452DD"/>
    <w:rsid w:val="00750657"/>
    <w:rsid w:val="00751117"/>
    <w:rsid w:val="00753428"/>
    <w:rsid w:val="007600E2"/>
    <w:rsid w:val="007678A8"/>
    <w:rsid w:val="00774361"/>
    <w:rsid w:val="00776293"/>
    <w:rsid w:val="007806DE"/>
    <w:rsid w:val="00787B52"/>
    <w:rsid w:val="00791EA0"/>
    <w:rsid w:val="0079380D"/>
    <w:rsid w:val="00793B98"/>
    <w:rsid w:val="007960C4"/>
    <w:rsid w:val="007A2BF7"/>
    <w:rsid w:val="007B0149"/>
    <w:rsid w:val="007B1F86"/>
    <w:rsid w:val="007C3898"/>
    <w:rsid w:val="007C522F"/>
    <w:rsid w:val="007D05CE"/>
    <w:rsid w:val="007D2B77"/>
    <w:rsid w:val="007D568E"/>
    <w:rsid w:val="007D5762"/>
    <w:rsid w:val="007E00C1"/>
    <w:rsid w:val="007E14F1"/>
    <w:rsid w:val="007F1E05"/>
    <w:rsid w:val="007F4F33"/>
    <w:rsid w:val="007F52FD"/>
    <w:rsid w:val="007F57E0"/>
    <w:rsid w:val="00800CBC"/>
    <w:rsid w:val="008041D3"/>
    <w:rsid w:val="00812202"/>
    <w:rsid w:val="0082221D"/>
    <w:rsid w:val="00825229"/>
    <w:rsid w:val="0082574B"/>
    <w:rsid w:val="0082792F"/>
    <w:rsid w:val="00837883"/>
    <w:rsid w:val="008475B1"/>
    <w:rsid w:val="00852256"/>
    <w:rsid w:val="00855CD1"/>
    <w:rsid w:val="0085691C"/>
    <w:rsid w:val="008675B8"/>
    <w:rsid w:val="00871938"/>
    <w:rsid w:val="008719CD"/>
    <w:rsid w:val="00880482"/>
    <w:rsid w:val="008866D5"/>
    <w:rsid w:val="00892AE4"/>
    <w:rsid w:val="00895E60"/>
    <w:rsid w:val="00897ABE"/>
    <w:rsid w:val="008B040E"/>
    <w:rsid w:val="008B73C2"/>
    <w:rsid w:val="008C7771"/>
    <w:rsid w:val="008D1C6F"/>
    <w:rsid w:val="008D74F7"/>
    <w:rsid w:val="008D7584"/>
    <w:rsid w:val="008E1494"/>
    <w:rsid w:val="008E18F5"/>
    <w:rsid w:val="008E5D8F"/>
    <w:rsid w:val="008E7770"/>
    <w:rsid w:val="008F0B51"/>
    <w:rsid w:val="008F5181"/>
    <w:rsid w:val="00912830"/>
    <w:rsid w:val="00917D63"/>
    <w:rsid w:val="00926702"/>
    <w:rsid w:val="00940F4C"/>
    <w:rsid w:val="00945F99"/>
    <w:rsid w:val="00951077"/>
    <w:rsid w:val="00952A0A"/>
    <w:rsid w:val="00960724"/>
    <w:rsid w:val="00961C39"/>
    <w:rsid w:val="00964301"/>
    <w:rsid w:val="0096521D"/>
    <w:rsid w:val="00966D4E"/>
    <w:rsid w:val="009670CC"/>
    <w:rsid w:val="00970B8B"/>
    <w:rsid w:val="009838BB"/>
    <w:rsid w:val="00991D26"/>
    <w:rsid w:val="009A359B"/>
    <w:rsid w:val="009B07DD"/>
    <w:rsid w:val="009B4768"/>
    <w:rsid w:val="009D172B"/>
    <w:rsid w:val="009E468E"/>
    <w:rsid w:val="009E7275"/>
    <w:rsid w:val="009F1557"/>
    <w:rsid w:val="00A00203"/>
    <w:rsid w:val="00A01426"/>
    <w:rsid w:val="00A105AD"/>
    <w:rsid w:val="00A13461"/>
    <w:rsid w:val="00A13D28"/>
    <w:rsid w:val="00A16C23"/>
    <w:rsid w:val="00A21A34"/>
    <w:rsid w:val="00A3302B"/>
    <w:rsid w:val="00A37A9E"/>
    <w:rsid w:val="00A37CE9"/>
    <w:rsid w:val="00A4023E"/>
    <w:rsid w:val="00A40DF5"/>
    <w:rsid w:val="00A554A2"/>
    <w:rsid w:val="00A60DB1"/>
    <w:rsid w:val="00A61E07"/>
    <w:rsid w:val="00A63471"/>
    <w:rsid w:val="00A63FAB"/>
    <w:rsid w:val="00A74C7D"/>
    <w:rsid w:val="00A76CF8"/>
    <w:rsid w:val="00A8534F"/>
    <w:rsid w:val="00A85692"/>
    <w:rsid w:val="00AA591D"/>
    <w:rsid w:val="00AB3559"/>
    <w:rsid w:val="00AB72B0"/>
    <w:rsid w:val="00AC1CFA"/>
    <w:rsid w:val="00AC4F57"/>
    <w:rsid w:val="00AC6AA4"/>
    <w:rsid w:val="00AD0BBD"/>
    <w:rsid w:val="00AD1AFB"/>
    <w:rsid w:val="00AD30A6"/>
    <w:rsid w:val="00AD4664"/>
    <w:rsid w:val="00AE3939"/>
    <w:rsid w:val="00AE7665"/>
    <w:rsid w:val="00AF067D"/>
    <w:rsid w:val="00AF5A00"/>
    <w:rsid w:val="00AF7D28"/>
    <w:rsid w:val="00B0314F"/>
    <w:rsid w:val="00B05166"/>
    <w:rsid w:val="00B06BB4"/>
    <w:rsid w:val="00B0783E"/>
    <w:rsid w:val="00B07D6B"/>
    <w:rsid w:val="00B10164"/>
    <w:rsid w:val="00B178B6"/>
    <w:rsid w:val="00B20C85"/>
    <w:rsid w:val="00B24E32"/>
    <w:rsid w:val="00B2567B"/>
    <w:rsid w:val="00B26D22"/>
    <w:rsid w:val="00B31DE0"/>
    <w:rsid w:val="00B32303"/>
    <w:rsid w:val="00B35EE8"/>
    <w:rsid w:val="00B36CF8"/>
    <w:rsid w:val="00B43FA8"/>
    <w:rsid w:val="00B50637"/>
    <w:rsid w:val="00B52D70"/>
    <w:rsid w:val="00B67AC9"/>
    <w:rsid w:val="00B7147E"/>
    <w:rsid w:val="00B80C06"/>
    <w:rsid w:val="00B82B2D"/>
    <w:rsid w:val="00B85371"/>
    <w:rsid w:val="00B85931"/>
    <w:rsid w:val="00B91A6E"/>
    <w:rsid w:val="00B93E57"/>
    <w:rsid w:val="00B95081"/>
    <w:rsid w:val="00BA0BEF"/>
    <w:rsid w:val="00BA2A27"/>
    <w:rsid w:val="00BA4E34"/>
    <w:rsid w:val="00BB0354"/>
    <w:rsid w:val="00BB78B3"/>
    <w:rsid w:val="00BC264D"/>
    <w:rsid w:val="00BC5923"/>
    <w:rsid w:val="00BE07D6"/>
    <w:rsid w:val="00BF6873"/>
    <w:rsid w:val="00C04467"/>
    <w:rsid w:val="00C0510F"/>
    <w:rsid w:val="00C05A5C"/>
    <w:rsid w:val="00C06DCB"/>
    <w:rsid w:val="00C154BB"/>
    <w:rsid w:val="00C2247A"/>
    <w:rsid w:val="00C24110"/>
    <w:rsid w:val="00C26602"/>
    <w:rsid w:val="00C40FAE"/>
    <w:rsid w:val="00C465EB"/>
    <w:rsid w:val="00C47877"/>
    <w:rsid w:val="00C54300"/>
    <w:rsid w:val="00C63777"/>
    <w:rsid w:val="00C70151"/>
    <w:rsid w:val="00C745F5"/>
    <w:rsid w:val="00C80498"/>
    <w:rsid w:val="00C829B4"/>
    <w:rsid w:val="00C85256"/>
    <w:rsid w:val="00C93BFF"/>
    <w:rsid w:val="00C960F3"/>
    <w:rsid w:val="00C97EB1"/>
    <w:rsid w:val="00CB061F"/>
    <w:rsid w:val="00CB24B5"/>
    <w:rsid w:val="00CB477F"/>
    <w:rsid w:val="00CB6046"/>
    <w:rsid w:val="00CB6A6C"/>
    <w:rsid w:val="00CD6AFF"/>
    <w:rsid w:val="00CE5219"/>
    <w:rsid w:val="00CE7D18"/>
    <w:rsid w:val="00CF57C6"/>
    <w:rsid w:val="00CF6CE6"/>
    <w:rsid w:val="00CF7414"/>
    <w:rsid w:val="00D042D8"/>
    <w:rsid w:val="00D045DB"/>
    <w:rsid w:val="00D0564E"/>
    <w:rsid w:val="00D118D3"/>
    <w:rsid w:val="00D1468E"/>
    <w:rsid w:val="00D206D1"/>
    <w:rsid w:val="00D24B3F"/>
    <w:rsid w:val="00D24BD6"/>
    <w:rsid w:val="00D260B7"/>
    <w:rsid w:val="00D26287"/>
    <w:rsid w:val="00D3264A"/>
    <w:rsid w:val="00D32C85"/>
    <w:rsid w:val="00D3319F"/>
    <w:rsid w:val="00D33989"/>
    <w:rsid w:val="00D36D58"/>
    <w:rsid w:val="00D42B34"/>
    <w:rsid w:val="00D433F0"/>
    <w:rsid w:val="00D44ADD"/>
    <w:rsid w:val="00D509C8"/>
    <w:rsid w:val="00D52BD5"/>
    <w:rsid w:val="00D5489E"/>
    <w:rsid w:val="00D619FF"/>
    <w:rsid w:val="00D77983"/>
    <w:rsid w:val="00D82A86"/>
    <w:rsid w:val="00D85300"/>
    <w:rsid w:val="00DA099A"/>
    <w:rsid w:val="00DA3B53"/>
    <w:rsid w:val="00DA7C4B"/>
    <w:rsid w:val="00DB0666"/>
    <w:rsid w:val="00DC1363"/>
    <w:rsid w:val="00DE7C97"/>
    <w:rsid w:val="00DF3F9A"/>
    <w:rsid w:val="00DF6ACD"/>
    <w:rsid w:val="00E07987"/>
    <w:rsid w:val="00E12248"/>
    <w:rsid w:val="00E14DA0"/>
    <w:rsid w:val="00E20DF4"/>
    <w:rsid w:val="00E2585E"/>
    <w:rsid w:val="00E31EE8"/>
    <w:rsid w:val="00E348D5"/>
    <w:rsid w:val="00E40746"/>
    <w:rsid w:val="00E413BD"/>
    <w:rsid w:val="00E43176"/>
    <w:rsid w:val="00E43B4C"/>
    <w:rsid w:val="00E467E1"/>
    <w:rsid w:val="00E46910"/>
    <w:rsid w:val="00E57D0E"/>
    <w:rsid w:val="00E6043A"/>
    <w:rsid w:val="00E60954"/>
    <w:rsid w:val="00E648B7"/>
    <w:rsid w:val="00E648EA"/>
    <w:rsid w:val="00E664A5"/>
    <w:rsid w:val="00E6689F"/>
    <w:rsid w:val="00E670B1"/>
    <w:rsid w:val="00E71A66"/>
    <w:rsid w:val="00E77143"/>
    <w:rsid w:val="00E82FE0"/>
    <w:rsid w:val="00E83A5E"/>
    <w:rsid w:val="00E86CD7"/>
    <w:rsid w:val="00E93872"/>
    <w:rsid w:val="00E96E4E"/>
    <w:rsid w:val="00EA357F"/>
    <w:rsid w:val="00EA40DF"/>
    <w:rsid w:val="00EA790C"/>
    <w:rsid w:val="00EC75B4"/>
    <w:rsid w:val="00EC7981"/>
    <w:rsid w:val="00ED0AA9"/>
    <w:rsid w:val="00ED5D1F"/>
    <w:rsid w:val="00EE54C9"/>
    <w:rsid w:val="00EF3488"/>
    <w:rsid w:val="00F0315D"/>
    <w:rsid w:val="00F06470"/>
    <w:rsid w:val="00F123AF"/>
    <w:rsid w:val="00F1263A"/>
    <w:rsid w:val="00F16CC7"/>
    <w:rsid w:val="00F257F9"/>
    <w:rsid w:val="00F301EC"/>
    <w:rsid w:val="00F30752"/>
    <w:rsid w:val="00F319F1"/>
    <w:rsid w:val="00F322C8"/>
    <w:rsid w:val="00F346B9"/>
    <w:rsid w:val="00F42E79"/>
    <w:rsid w:val="00F45670"/>
    <w:rsid w:val="00F4623F"/>
    <w:rsid w:val="00F46B40"/>
    <w:rsid w:val="00F53E19"/>
    <w:rsid w:val="00F62DF3"/>
    <w:rsid w:val="00F6470E"/>
    <w:rsid w:val="00F65ADF"/>
    <w:rsid w:val="00F666A4"/>
    <w:rsid w:val="00F71AE9"/>
    <w:rsid w:val="00F75460"/>
    <w:rsid w:val="00F82D71"/>
    <w:rsid w:val="00F8469B"/>
    <w:rsid w:val="00F93ADC"/>
    <w:rsid w:val="00F93FC4"/>
    <w:rsid w:val="00F94377"/>
    <w:rsid w:val="00F94504"/>
    <w:rsid w:val="00F95CB7"/>
    <w:rsid w:val="00FA25D7"/>
    <w:rsid w:val="00FA304B"/>
    <w:rsid w:val="00FA550F"/>
    <w:rsid w:val="00FA6553"/>
    <w:rsid w:val="00FB3920"/>
    <w:rsid w:val="00FB3CBE"/>
    <w:rsid w:val="00FB7763"/>
    <w:rsid w:val="00FC1BBB"/>
    <w:rsid w:val="00FC78B3"/>
    <w:rsid w:val="00FE41B5"/>
    <w:rsid w:val="00FE4A03"/>
    <w:rsid w:val="00FF18A3"/>
    <w:rsid w:val="00FF51DD"/>
    <w:rsid w:val="00FF5E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72CA5"/>
  <w15:docId w15:val="{E94BECF4-1811-4B23-B8BC-CE5C0BEB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t-BR"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EA0"/>
    <w:pPr>
      <w:suppressAutoHyphens/>
      <w:overflowPunct w:val="0"/>
    </w:pPr>
    <w:rPr>
      <w:rFonts w:ascii="Times New Roman" w:eastAsia="Times New Roman" w:hAnsi="Times New Roman" w:cs="Times New Roman"/>
      <w:color w:val="00000A"/>
      <w:sz w:val="24"/>
      <w:lang w:eastAsia="ar-SA" w:bidi="ar-SA"/>
    </w:rPr>
  </w:style>
  <w:style w:type="paragraph" w:styleId="Ttulo1">
    <w:name w:val="heading 1"/>
    <w:basedOn w:val="Normal"/>
    <w:next w:val="Normal"/>
    <w:qFormat/>
    <w:pPr>
      <w:keepNext/>
      <w:jc w:val="center"/>
      <w:outlineLvl w:val="0"/>
    </w:pPr>
    <w:rPr>
      <w:b/>
      <w:bCs/>
    </w:rPr>
  </w:style>
  <w:style w:type="paragraph" w:styleId="Ttulo2">
    <w:name w:val="heading 2"/>
    <w:basedOn w:val="Normal"/>
    <w:next w:val="Normal"/>
    <w:unhideWhenUsed/>
    <w:qFormat/>
    <w:pPr>
      <w:keepNext/>
      <w:spacing w:line="360" w:lineRule="auto"/>
      <w:jc w:val="both"/>
      <w:outlineLvl w:val="1"/>
    </w:pPr>
    <w:rPr>
      <w:b/>
      <w:bCs/>
    </w:rPr>
  </w:style>
  <w:style w:type="paragraph" w:styleId="Ttulo3">
    <w:name w:val="heading 3"/>
    <w:basedOn w:val="Normal"/>
    <w:next w:val="Normal"/>
    <w:unhideWhenUsed/>
    <w:qFormat/>
    <w:pPr>
      <w:keepNext/>
      <w:spacing w:line="480" w:lineRule="auto"/>
      <w:ind w:firstLine="1134"/>
      <w:outlineLvl w:val="2"/>
    </w:pPr>
    <w:rPr>
      <w:b/>
      <w:bCs/>
    </w:rPr>
  </w:style>
  <w:style w:type="paragraph" w:styleId="Ttulo4">
    <w:name w:val="heading 4"/>
    <w:basedOn w:val="Normal"/>
    <w:next w:val="Normal"/>
    <w:unhideWhenUsed/>
    <w:qFormat/>
    <w:pPr>
      <w:keepNext/>
      <w:spacing w:before="240" w:after="60"/>
      <w:outlineLvl w:val="3"/>
    </w:pPr>
    <w:rPr>
      <w:b/>
      <w:bCs/>
      <w:sz w:val="28"/>
      <w:szCs w:val="28"/>
    </w:rPr>
  </w:style>
  <w:style w:type="paragraph" w:styleId="Ttulo5">
    <w:name w:val="heading 5"/>
    <w:basedOn w:val="Normal"/>
    <w:next w:val="Normal"/>
    <w:unhideWhenUsed/>
    <w:qFormat/>
    <w:pPr>
      <w:keepNext/>
      <w:jc w:val="center"/>
      <w:outlineLvl w:val="4"/>
    </w:pPr>
    <w:rPr>
      <w:sz w:val="28"/>
      <w:szCs w:val="28"/>
    </w:rPr>
  </w:style>
  <w:style w:type="paragraph" w:styleId="Ttulo7">
    <w:name w:val="heading 7"/>
    <w:basedOn w:val="Normal"/>
    <w:next w:val="Normal"/>
    <w:qFormat/>
    <w:pPr>
      <w:spacing w:before="240" w:after="60"/>
      <w:outlineLvl w:val="6"/>
    </w:pPr>
  </w:style>
  <w:style w:type="paragraph" w:styleId="Ttulo9">
    <w:name w:val="heading 9"/>
    <w:basedOn w:val="Ttulo"/>
    <w:qFormat/>
    <w:pPr>
      <w:numPr>
        <w:ilvl w:val="8"/>
        <w:numId w:val="1"/>
      </w:numPr>
      <w:spacing w:before="60" w:after="60"/>
      <w:ind w:left="0" w:firstLine="0"/>
      <w:outlineLvl w:val="8"/>
    </w:pPr>
    <w:rPr>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rPr>
      <w:color w:val="0000FF"/>
      <w:u w:val="single"/>
    </w:rPr>
  </w:style>
  <w:style w:type="character" w:styleId="Nmerodepgina">
    <w:name w:val="page number"/>
    <w:basedOn w:val="Fontepargpadro"/>
    <w:qFormat/>
  </w:style>
  <w:style w:type="character" w:customStyle="1" w:styleId="WW-Fontepargpadro11">
    <w:name w:val="WW-Fonte parág. padrão11"/>
    <w:qFormat/>
  </w:style>
  <w:style w:type="character" w:customStyle="1" w:styleId="WW8Num20z2">
    <w:name w:val="WW8Num20z2"/>
    <w:qFormat/>
    <w:rPr>
      <w:rFonts w:ascii="Wingdings" w:hAnsi="Wingdings"/>
    </w:rPr>
  </w:style>
  <w:style w:type="character" w:styleId="HiperlinkVisitado">
    <w:name w:val="FollowedHyperlink"/>
    <w:basedOn w:val="Fontepargpadro"/>
    <w:uiPriority w:val="99"/>
    <w:qFormat/>
    <w:rPr>
      <w:color w:val="800080"/>
      <w:u w:val="single"/>
    </w:rPr>
  </w:style>
  <w:style w:type="character" w:customStyle="1" w:styleId="Ttulo1Char">
    <w:name w:val="Título 1 Char"/>
    <w:basedOn w:val="Fontepargpadro"/>
    <w:qFormat/>
    <w:rPr>
      <w:b/>
      <w:bCs/>
      <w:sz w:val="24"/>
      <w:szCs w:val="24"/>
      <w:lang w:val="pt-BR" w:eastAsia="ar-SA" w:bidi="ar-SA"/>
    </w:rPr>
  </w:style>
  <w:style w:type="character" w:customStyle="1" w:styleId="Ttulo2Char">
    <w:name w:val="Título 2 Char"/>
    <w:basedOn w:val="Fontepargpadro"/>
    <w:qFormat/>
    <w:rPr>
      <w:b/>
      <w:bCs/>
      <w:sz w:val="24"/>
      <w:szCs w:val="24"/>
      <w:lang w:eastAsia="ar-SA"/>
    </w:rPr>
  </w:style>
  <w:style w:type="character" w:customStyle="1" w:styleId="Ttulo3Char">
    <w:name w:val="Título 3 Char"/>
    <w:basedOn w:val="Fontepargpadro"/>
    <w:qFormat/>
    <w:rPr>
      <w:b/>
      <w:bCs/>
      <w:sz w:val="24"/>
      <w:szCs w:val="24"/>
      <w:lang w:eastAsia="ar-SA"/>
    </w:rPr>
  </w:style>
  <w:style w:type="character" w:customStyle="1" w:styleId="CabealhoChar">
    <w:name w:val="Cabeçalho Char"/>
    <w:basedOn w:val="Fontepargpadro"/>
    <w:qFormat/>
    <w:rPr>
      <w:sz w:val="24"/>
      <w:szCs w:val="24"/>
      <w:lang w:eastAsia="ar-SA"/>
    </w:rPr>
  </w:style>
  <w:style w:type="character" w:customStyle="1" w:styleId="TextosemFormataoChar">
    <w:name w:val="Texto sem Formatação Char"/>
    <w:basedOn w:val="Fontepargpadro"/>
    <w:qFormat/>
    <w:rPr>
      <w:rFonts w:ascii="Courier New" w:hAnsi="Courier New"/>
      <w:lang w:eastAsia="ar-SA"/>
    </w:rPr>
  </w:style>
  <w:style w:type="character" w:customStyle="1" w:styleId="Recuodecorpodetexto3Char">
    <w:name w:val="Recuo de corpo de texto 3 Char"/>
    <w:basedOn w:val="Fontepargpadro"/>
    <w:qFormat/>
    <w:rPr>
      <w:sz w:val="16"/>
      <w:szCs w:val="16"/>
      <w:lang w:eastAsia="ar-SA"/>
    </w:rPr>
  </w:style>
  <w:style w:type="character" w:customStyle="1" w:styleId="apple-converted-space">
    <w:name w:val="apple-converted-space"/>
    <w:basedOn w:val="Fontepargpadro"/>
    <w:qFormat/>
  </w:style>
  <w:style w:type="character" w:customStyle="1" w:styleId="RodapChar">
    <w:name w:val="Rodapé Char"/>
    <w:basedOn w:val="Fontepargpadro"/>
    <w:uiPriority w:val="99"/>
    <w:qFormat/>
    <w:rPr>
      <w:sz w:val="24"/>
      <w:szCs w:val="24"/>
      <w:lang w:eastAsia="ar-SA"/>
    </w:rPr>
  </w:style>
  <w:style w:type="character" w:customStyle="1" w:styleId="Ttulo4Char">
    <w:name w:val="Título 4 Char"/>
    <w:basedOn w:val="Fontepargpadro"/>
    <w:qFormat/>
    <w:rPr>
      <w:b/>
      <w:bCs/>
      <w:sz w:val="28"/>
      <w:szCs w:val="28"/>
      <w:lang w:eastAsia="ar-SA"/>
    </w:rPr>
  </w:style>
  <w:style w:type="character" w:customStyle="1" w:styleId="RecuodecorpodetextoChar">
    <w:name w:val="Recuo de corpo de texto Char"/>
    <w:basedOn w:val="Fontepargpadro"/>
    <w:qFormat/>
    <w:rPr>
      <w:sz w:val="24"/>
      <w:szCs w:val="24"/>
      <w:lang w:eastAsia="ar-SA"/>
    </w:rPr>
  </w:style>
  <w:style w:type="character" w:customStyle="1" w:styleId="Recuodecorpodetexto2Char">
    <w:name w:val="Recuo de corpo de texto 2 Char"/>
    <w:basedOn w:val="Fontepargpadro"/>
    <w:qFormat/>
    <w:rPr>
      <w:sz w:val="24"/>
      <w:szCs w:val="24"/>
      <w:lang w:eastAsia="ar-SA"/>
    </w:rPr>
  </w:style>
  <w:style w:type="character" w:customStyle="1" w:styleId="ListLabel1">
    <w:name w:val="ListLabel 1"/>
    <w:qFormat/>
    <w:rPr>
      <w:b/>
      <w:color w:val="000000"/>
    </w:rPr>
  </w:style>
  <w:style w:type="character" w:customStyle="1" w:styleId="ListLabel2">
    <w:name w:val="ListLabel 2"/>
    <w:qFormat/>
    <w:rPr>
      <w:b/>
      <w:color w:val="000000"/>
    </w:rPr>
  </w:style>
  <w:style w:type="character" w:customStyle="1" w:styleId="ListLabel3">
    <w:name w:val="ListLabel 3"/>
    <w:qFormat/>
    <w:rPr>
      <w:b/>
      <w:color w:val="000000"/>
    </w:rPr>
  </w:style>
  <w:style w:type="character" w:customStyle="1" w:styleId="ListLabel4">
    <w:name w:val="ListLabel 4"/>
    <w:qFormat/>
    <w:rPr>
      <w:b/>
      <w:color w:val="000000"/>
    </w:rPr>
  </w:style>
  <w:style w:type="character" w:customStyle="1" w:styleId="ListLabel5">
    <w:name w:val="ListLabel 5"/>
    <w:qFormat/>
    <w:rPr>
      <w:b/>
      <w:color w:val="000000"/>
    </w:rPr>
  </w:style>
  <w:style w:type="character" w:customStyle="1" w:styleId="ListLabel6">
    <w:name w:val="ListLabel 6"/>
    <w:qFormat/>
    <w:rPr>
      <w:b/>
      <w:color w:val="000000"/>
    </w:rPr>
  </w:style>
  <w:style w:type="character" w:customStyle="1" w:styleId="ListLabel7">
    <w:name w:val="ListLabel 7"/>
    <w:qFormat/>
    <w:rPr>
      <w:b/>
      <w:color w:val="000000"/>
    </w:rPr>
  </w:style>
  <w:style w:type="character" w:customStyle="1" w:styleId="ListLabel8">
    <w:name w:val="ListLabel 8"/>
    <w:qFormat/>
    <w:rPr>
      <w:b/>
      <w:color w:val="000000"/>
    </w:rPr>
  </w:style>
  <w:style w:type="character" w:customStyle="1" w:styleId="ListLabel9">
    <w:name w:val="ListLabel 9"/>
    <w:qFormat/>
    <w:rPr>
      <w:b/>
      <w:color w:val="00000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rPr>
  </w:style>
  <w:style w:type="character" w:customStyle="1" w:styleId="ListLabel29">
    <w:name w:val="ListLabel 29"/>
    <w:qFormat/>
    <w:rPr>
      <w:b/>
    </w:rPr>
  </w:style>
  <w:style w:type="character" w:customStyle="1" w:styleId="ListLabel30">
    <w:name w:val="ListLabel 30"/>
    <w:qFormat/>
    <w:rPr>
      <w:b/>
    </w:rPr>
  </w:style>
  <w:style w:type="character" w:customStyle="1" w:styleId="ListLabel31">
    <w:name w:val="ListLabel 31"/>
    <w:qFormat/>
    <w:rPr>
      <w:b/>
    </w:rPr>
  </w:style>
  <w:style w:type="character" w:customStyle="1" w:styleId="ListLabel32">
    <w:name w:val="ListLabel 32"/>
    <w:qFormat/>
    <w:rPr>
      <w:b/>
    </w:rPr>
  </w:style>
  <w:style w:type="character" w:customStyle="1" w:styleId="ListLabel33">
    <w:name w:val="ListLabel 33"/>
    <w:qFormat/>
    <w:rPr>
      <w:b/>
    </w:rPr>
  </w:style>
  <w:style w:type="character" w:customStyle="1" w:styleId="ListLabel34">
    <w:name w:val="ListLabel 34"/>
    <w:qFormat/>
    <w:rPr>
      <w:b/>
    </w:rPr>
  </w:style>
  <w:style w:type="character" w:customStyle="1" w:styleId="ListLabel35">
    <w:name w:val="ListLabel 35"/>
    <w:qFormat/>
    <w:rPr>
      <w:b/>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val="0"/>
    </w:rPr>
  </w:style>
  <w:style w:type="character" w:customStyle="1" w:styleId="ListLabel39">
    <w:name w:val="ListLabel 39"/>
    <w:qFormat/>
    <w:rPr>
      <w:b/>
    </w:rPr>
  </w:style>
  <w:style w:type="character" w:customStyle="1" w:styleId="ListLabel40">
    <w:name w:val="ListLabel 40"/>
    <w:qFormat/>
    <w:rPr>
      <w:b w:val="0"/>
    </w:rPr>
  </w:style>
  <w:style w:type="character" w:customStyle="1" w:styleId="ListLabel41">
    <w:name w:val="ListLabel 41"/>
    <w:qFormat/>
    <w:rPr>
      <w:b w:val="0"/>
    </w:rPr>
  </w:style>
  <w:style w:type="character" w:customStyle="1" w:styleId="ListLabel42">
    <w:name w:val="ListLabel 42"/>
    <w:qFormat/>
    <w:rPr>
      <w:b w:val="0"/>
    </w:rPr>
  </w:style>
  <w:style w:type="character" w:customStyle="1" w:styleId="ListLabel43">
    <w:name w:val="ListLabel 43"/>
    <w:qFormat/>
    <w:rPr>
      <w:b w:val="0"/>
    </w:rPr>
  </w:style>
  <w:style w:type="character" w:customStyle="1" w:styleId="ListLabel44">
    <w:name w:val="ListLabel 44"/>
    <w:qFormat/>
    <w:rPr>
      <w:b w:val="0"/>
    </w:rPr>
  </w:style>
  <w:style w:type="character" w:customStyle="1" w:styleId="ListLabel45">
    <w:name w:val="ListLabel 45"/>
    <w:qFormat/>
    <w:rPr>
      <w:b w:val="0"/>
    </w:rPr>
  </w:style>
  <w:style w:type="character" w:customStyle="1" w:styleId="ListLabel46">
    <w:name w:val="ListLabel 46"/>
    <w:qFormat/>
    <w:rPr>
      <w:b w:val="0"/>
    </w:rPr>
  </w:style>
  <w:style w:type="character" w:customStyle="1" w:styleId="ListLabel47">
    <w:name w:val="ListLabel 47"/>
    <w:qFormat/>
    <w:rPr>
      <w:b w:val="0"/>
    </w:rPr>
  </w:style>
  <w:style w:type="character" w:customStyle="1" w:styleId="ListLabel48">
    <w:name w:val="ListLabel 48"/>
    <w:qFormat/>
    <w:rPr>
      <w:b/>
    </w:rPr>
  </w:style>
  <w:style w:type="character" w:customStyle="1" w:styleId="ListLabel49">
    <w:name w:val="ListLabel 49"/>
    <w:qFormat/>
    <w:rPr>
      <w:b w:val="0"/>
    </w:rPr>
  </w:style>
  <w:style w:type="character" w:customStyle="1" w:styleId="ListLabel50">
    <w:name w:val="ListLabel 50"/>
    <w:qFormat/>
    <w:rPr>
      <w:b w:val="0"/>
    </w:rPr>
  </w:style>
  <w:style w:type="character" w:customStyle="1" w:styleId="ListLabel51">
    <w:name w:val="ListLabel 51"/>
    <w:qFormat/>
    <w:rPr>
      <w:b w:val="0"/>
    </w:rPr>
  </w:style>
  <w:style w:type="character" w:customStyle="1" w:styleId="ListLabel52">
    <w:name w:val="ListLabel 52"/>
    <w:qFormat/>
    <w:rPr>
      <w:b w:val="0"/>
    </w:rPr>
  </w:style>
  <w:style w:type="character" w:customStyle="1" w:styleId="ListLabel53">
    <w:name w:val="ListLabel 53"/>
    <w:qFormat/>
    <w:rPr>
      <w:b w:val="0"/>
    </w:rPr>
  </w:style>
  <w:style w:type="character" w:customStyle="1" w:styleId="ListLabel54">
    <w:name w:val="ListLabel 54"/>
    <w:qFormat/>
    <w:rPr>
      <w:b w:val="0"/>
    </w:rPr>
  </w:style>
  <w:style w:type="character" w:customStyle="1" w:styleId="ListLabel55">
    <w:name w:val="ListLabel 55"/>
    <w:qFormat/>
    <w:rPr>
      <w:b w:val="0"/>
    </w:rPr>
  </w:style>
  <w:style w:type="character" w:customStyle="1" w:styleId="ListLabel56">
    <w:name w:val="ListLabel 56"/>
    <w:qFormat/>
    <w:rPr>
      <w:b/>
    </w:rPr>
  </w:style>
  <w:style w:type="character" w:customStyle="1" w:styleId="ListLabel57">
    <w:name w:val="ListLabel 57"/>
    <w:qFormat/>
    <w:rPr>
      <w:u w:val="none"/>
    </w:rPr>
  </w:style>
  <w:style w:type="character" w:customStyle="1" w:styleId="ListLabel58">
    <w:name w:val="ListLabel 58"/>
    <w:qFormat/>
    <w:rPr>
      <w:u w:val="none"/>
    </w:rPr>
  </w:style>
  <w:style w:type="character" w:customStyle="1" w:styleId="ListLabel59">
    <w:name w:val="ListLabel 59"/>
    <w:qFormat/>
    <w:rPr>
      <w:u w:val="none"/>
    </w:rPr>
  </w:style>
  <w:style w:type="character" w:customStyle="1" w:styleId="ListLabel60">
    <w:name w:val="ListLabel 60"/>
    <w:qFormat/>
    <w:rPr>
      <w:u w:val="none"/>
    </w:rPr>
  </w:style>
  <w:style w:type="character" w:customStyle="1" w:styleId="ListLabel61">
    <w:name w:val="ListLabel 61"/>
    <w:qFormat/>
    <w:rPr>
      <w:u w:val="none"/>
    </w:rPr>
  </w:style>
  <w:style w:type="character" w:customStyle="1" w:styleId="ListLabel62">
    <w:name w:val="ListLabel 62"/>
    <w:qFormat/>
    <w:rPr>
      <w:u w:val="none"/>
    </w:rPr>
  </w:style>
  <w:style w:type="character" w:customStyle="1" w:styleId="ListLabel63">
    <w:name w:val="ListLabel 63"/>
    <w:qFormat/>
    <w:rPr>
      <w:u w:val="none"/>
    </w:rPr>
  </w:style>
  <w:style w:type="character" w:customStyle="1" w:styleId="ListLabel64">
    <w:name w:val="ListLabel 64"/>
    <w:qFormat/>
    <w:rPr>
      <w:u w:val="none"/>
    </w:rPr>
  </w:style>
  <w:style w:type="character" w:customStyle="1" w:styleId="ListLabel65">
    <w:name w:val="ListLabel 65"/>
    <w:qFormat/>
    <w:rPr>
      <w:u w:val="none"/>
    </w:rPr>
  </w:style>
  <w:style w:type="character" w:customStyle="1" w:styleId="ListLabel66">
    <w:name w:val="ListLabel 66"/>
    <w:qFormat/>
    <w:rPr>
      <w:sz w:val="24"/>
    </w:rPr>
  </w:style>
  <w:style w:type="character" w:customStyle="1" w:styleId="ListLabel67">
    <w:name w:val="ListLabel 67"/>
    <w:qFormat/>
    <w:rPr>
      <w:sz w:val="24"/>
    </w:rPr>
  </w:style>
  <w:style w:type="character" w:customStyle="1" w:styleId="ListLabel68">
    <w:name w:val="ListLabel 68"/>
    <w:qFormat/>
    <w:rPr>
      <w:sz w:val="24"/>
    </w:rPr>
  </w:style>
  <w:style w:type="character" w:customStyle="1" w:styleId="ListLabel69">
    <w:name w:val="ListLabel 69"/>
    <w:qFormat/>
    <w:rPr>
      <w:sz w:val="24"/>
    </w:rPr>
  </w:style>
  <w:style w:type="character" w:customStyle="1" w:styleId="ListLabel70">
    <w:name w:val="ListLabel 70"/>
    <w:qFormat/>
    <w:rPr>
      <w:sz w:val="24"/>
    </w:rPr>
  </w:style>
  <w:style w:type="character" w:customStyle="1" w:styleId="ListLabel71">
    <w:name w:val="ListLabel 71"/>
    <w:qFormat/>
    <w:rPr>
      <w:sz w:val="24"/>
    </w:rPr>
  </w:style>
  <w:style w:type="character" w:customStyle="1" w:styleId="ListLabel72">
    <w:name w:val="ListLabel 72"/>
    <w:qFormat/>
    <w:rPr>
      <w:sz w:val="24"/>
    </w:rPr>
  </w:style>
  <w:style w:type="character" w:customStyle="1" w:styleId="ListLabel73">
    <w:name w:val="ListLabel 73"/>
    <w:qFormat/>
    <w:rPr>
      <w:sz w:val="24"/>
    </w:rPr>
  </w:style>
  <w:style w:type="character" w:customStyle="1" w:styleId="ListLabel74">
    <w:name w:val="ListLabel 74"/>
    <w:qFormat/>
    <w:rPr>
      <w:sz w:val="24"/>
    </w:rPr>
  </w:style>
  <w:style w:type="character" w:customStyle="1" w:styleId="ListLabel75">
    <w:name w:val="ListLabel 75"/>
    <w:qFormat/>
    <w:rPr>
      <w:b/>
      <w:sz w:val="22"/>
    </w:rPr>
  </w:style>
  <w:style w:type="character" w:customStyle="1" w:styleId="ListLabel76">
    <w:name w:val="ListLabel 76"/>
    <w:qFormat/>
    <w:rPr>
      <w:b w:val="0"/>
      <w:sz w:val="22"/>
    </w:rPr>
  </w:style>
  <w:style w:type="character" w:customStyle="1" w:styleId="ListLabel77">
    <w:name w:val="ListLabel 77"/>
    <w:qFormat/>
    <w:rPr>
      <w:b/>
      <w:sz w:val="22"/>
    </w:rPr>
  </w:style>
  <w:style w:type="character" w:customStyle="1" w:styleId="ListLabel78">
    <w:name w:val="ListLabel 78"/>
    <w:qFormat/>
    <w:rPr>
      <w:b/>
      <w:sz w:val="22"/>
    </w:rPr>
  </w:style>
  <w:style w:type="character" w:customStyle="1" w:styleId="ListLabel79">
    <w:name w:val="ListLabel 79"/>
    <w:qFormat/>
    <w:rPr>
      <w:b/>
      <w:sz w:val="22"/>
    </w:rPr>
  </w:style>
  <w:style w:type="character" w:customStyle="1" w:styleId="ListLabel80">
    <w:name w:val="ListLabel 80"/>
    <w:qFormat/>
    <w:rPr>
      <w:b/>
      <w:sz w:val="22"/>
    </w:rPr>
  </w:style>
  <w:style w:type="character" w:customStyle="1" w:styleId="ListLabel81">
    <w:name w:val="ListLabel 81"/>
    <w:qFormat/>
    <w:rPr>
      <w:b/>
      <w:sz w:val="22"/>
    </w:rPr>
  </w:style>
  <w:style w:type="character" w:customStyle="1" w:styleId="ListLabel82">
    <w:name w:val="ListLabel 82"/>
    <w:qFormat/>
    <w:rPr>
      <w:b/>
      <w:sz w:val="22"/>
    </w:rPr>
  </w:style>
  <w:style w:type="character" w:customStyle="1" w:styleId="ListLabel83">
    <w:name w:val="ListLabel 83"/>
    <w:qFormat/>
    <w:rPr>
      <w:b/>
      <w:sz w:val="22"/>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color w:val="00000A"/>
    </w:rPr>
  </w:style>
  <w:style w:type="character" w:customStyle="1" w:styleId="ListLabel93">
    <w:name w:val="ListLabel 93"/>
    <w:qFormat/>
    <w:rPr>
      <w:rFonts w:cs="Times New Roman"/>
      <w:u w:val="none"/>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sz w:val="22"/>
    </w:rPr>
  </w:style>
  <w:style w:type="character" w:customStyle="1" w:styleId="ListLabel112">
    <w:name w:val="ListLabel 112"/>
    <w:qFormat/>
    <w:rPr>
      <w:b/>
      <w:sz w:val="22"/>
    </w:rPr>
  </w:style>
  <w:style w:type="character" w:customStyle="1" w:styleId="ListLabel113">
    <w:name w:val="ListLabel 113"/>
    <w:qFormat/>
    <w:rPr>
      <w:sz w:val="22"/>
    </w:rPr>
  </w:style>
  <w:style w:type="character" w:customStyle="1" w:styleId="ListLabel114">
    <w:name w:val="ListLabel 114"/>
    <w:qFormat/>
    <w:rPr>
      <w:sz w:val="22"/>
    </w:rPr>
  </w:style>
  <w:style w:type="character" w:customStyle="1" w:styleId="ListLabel115">
    <w:name w:val="ListLabel 115"/>
    <w:qFormat/>
    <w:rPr>
      <w:sz w:val="22"/>
    </w:rPr>
  </w:style>
  <w:style w:type="character" w:customStyle="1" w:styleId="ListLabel116">
    <w:name w:val="ListLabel 116"/>
    <w:qFormat/>
    <w:rPr>
      <w:sz w:val="22"/>
    </w:rPr>
  </w:style>
  <w:style w:type="character" w:customStyle="1" w:styleId="ListLabel117">
    <w:name w:val="ListLabel 117"/>
    <w:qFormat/>
    <w:rPr>
      <w:sz w:val="22"/>
    </w:rPr>
  </w:style>
  <w:style w:type="character" w:customStyle="1" w:styleId="ListLabel118">
    <w:name w:val="ListLabel 118"/>
    <w:qFormat/>
    <w:rPr>
      <w:sz w:val="22"/>
    </w:rPr>
  </w:style>
  <w:style w:type="character" w:customStyle="1" w:styleId="ListLabel119">
    <w:name w:val="ListLabel 119"/>
    <w:qFormat/>
    <w:rPr>
      <w:sz w:val="22"/>
    </w:rPr>
  </w:style>
  <w:style w:type="character" w:customStyle="1" w:styleId="ListLabel120">
    <w:name w:val="ListLabel 120"/>
    <w:qFormat/>
    <w:rPr>
      <w:b/>
    </w:rPr>
  </w:style>
  <w:style w:type="character" w:customStyle="1" w:styleId="ListLabel121">
    <w:name w:val="ListLabel 121"/>
    <w:qFormat/>
    <w:rPr>
      <w:b/>
    </w:rPr>
  </w:style>
  <w:style w:type="character" w:customStyle="1" w:styleId="ListLabel122">
    <w:name w:val="ListLabel 122"/>
    <w:qFormat/>
    <w:rPr>
      <w:b/>
    </w:rPr>
  </w:style>
  <w:style w:type="character" w:customStyle="1" w:styleId="ListLabel123">
    <w:name w:val="ListLabel 123"/>
    <w:qFormat/>
    <w:rPr>
      <w:b/>
    </w:rPr>
  </w:style>
  <w:style w:type="character" w:customStyle="1" w:styleId="ListLabel124">
    <w:name w:val="ListLabel 124"/>
    <w:qFormat/>
    <w:rPr>
      <w:b/>
    </w:rPr>
  </w:style>
  <w:style w:type="character" w:customStyle="1" w:styleId="ListLabel125">
    <w:name w:val="ListLabel 125"/>
    <w:qFormat/>
    <w:rPr>
      <w:b/>
    </w:rPr>
  </w:style>
  <w:style w:type="character" w:customStyle="1" w:styleId="ListLabel126">
    <w:name w:val="ListLabel 126"/>
    <w:qFormat/>
    <w:rPr>
      <w:b/>
    </w:rPr>
  </w:style>
  <w:style w:type="character" w:customStyle="1" w:styleId="ListLabel127">
    <w:name w:val="ListLabel 127"/>
    <w:qFormat/>
    <w:rPr>
      <w:b/>
    </w:rPr>
  </w:style>
  <w:style w:type="character" w:customStyle="1" w:styleId="ListLabel128">
    <w:name w:val="ListLabel 128"/>
    <w:qFormat/>
    <w:rPr>
      <w:b/>
    </w:rPr>
  </w:style>
  <w:style w:type="character" w:customStyle="1" w:styleId="ListLabel129">
    <w:name w:val="ListLabel 129"/>
    <w:qFormat/>
    <w:rPr>
      <w:b/>
    </w:rPr>
  </w:style>
  <w:style w:type="character" w:customStyle="1" w:styleId="ListLabel130">
    <w:name w:val="ListLabel 130"/>
    <w:qFormat/>
    <w:rPr>
      <w:b/>
    </w:rPr>
  </w:style>
  <w:style w:type="character" w:customStyle="1" w:styleId="ListLabel131">
    <w:name w:val="ListLabel 131"/>
    <w:qFormat/>
    <w:rPr>
      <w:b/>
    </w:rPr>
  </w:style>
  <w:style w:type="character" w:customStyle="1" w:styleId="ListLabel132">
    <w:name w:val="ListLabel 132"/>
    <w:qFormat/>
    <w:rPr>
      <w:b/>
    </w:rPr>
  </w:style>
  <w:style w:type="character" w:customStyle="1" w:styleId="ListLabel133">
    <w:name w:val="ListLabel 133"/>
    <w:qFormat/>
    <w:rPr>
      <w:b/>
    </w:rPr>
  </w:style>
  <w:style w:type="character" w:customStyle="1" w:styleId="ListLabel134">
    <w:name w:val="ListLabel 134"/>
    <w:qFormat/>
    <w:rPr>
      <w:b/>
    </w:rPr>
  </w:style>
  <w:style w:type="character" w:customStyle="1" w:styleId="ListLabel135">
    <w:name w:val="ListLabel 135"/>
    <w:qFormat/>
    <w:rPr>
      <w:b/>
    </w:rPr>
  </w:style>
  <w:style w:type="character" w:customStyle="1" w:styleId="ListLabel136">
    <w:name w:val="ListLabel 136"/>
    <w:qFormat/>
    <w:rPr>
      <w:b/>
    </w:rPr>
  </w:style>
  <w:style w:type="character" w:customStyle="1" w:styleId="ListLabel137">
    <w:name w:val="ListLabel 137"/>
    <w:qFormat/>
    <w:rPr>
      <w:b/>
    </w:rPr>
  </w:style>
  <w:style w:type="character" w:customStyle="1" w:styleId="ListLabel138">
    <w:name w:val="ListLabel 138"/>
    <w:qFormat/>
    <w:rPr>
      <w:rFonts w:cs="Times New Roman"/>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sz w:val="22"/>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color w:val="00000A"/>
    </w:rPr>
  </w:style>
  <w:style w:type="character" w:customStyle="1" w:styleId="ListLabel156">
    <w:name w:val="ListLabel 156"/>
    <w:qFormat/>
    <w:rPr>
      <w:color w:val="00000A"/>
    </w:rPr>
  </w:style>
  <w:style w:type="character" w:customStyle="1" w:styleId="ListLabel157">
    <w:name w:val="ListLabel 157"/>
    <w:qFormat/>
    <w:rPr>
      <w:rFonts w:ascii="Times New Roman" w:hAnsi="Times New Roman" w:cs="Symbol"/>
      <w:sz w:val="22"/>
    </w:rPr>
  </w:style>
  <w:style w:type="character" w:customStyle="1" w:styleId="ListLabel158">
    <w:name w:val="ListLabel 158"/>
    <w:qFormat/>
    <w:rPr>
      <w:rFonts w:ascii="Times New Roman" w:hAnsi="Times New Roman" w:cs="Symbol"/>
      <w:sz w:val="22"/>
    </w:rPr>
  </w:style>
  <w:style w:type="character" w:customStyle="1" w:styleId="ListLabel159">
    <w:name w:val="ListLabel 159"/>
    <w:qFormat/>
    <w:rPr>
      <w:color w:val="00000A"/>
    </w:rPr>
  </w:style>
  <w:style w:type="character" w:customStyle="1" w:styleId="ListLabel160">
    <w:name w:val="ListLabel 160"/>
    <w:qFormat/>
    <w:rPr>
      <w:color w:val="00000A"/>
      <w:sz w:val="22"/>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color w:val="00000A"/>
    </w:rPr>
  </w:style>
  <w:style w:type="character" w:customStyle="1" w:styleId="ListLabel165">
    <w:name w:val="ListLabel 165"/>
    <w:qFormat/>
    <w:rPr>
      <w:color w:val="00000A"/>
    </w:rPr>
  </w:style>
  <w:style w:type="character" w:customStyle="1" w:styleId="ListLabel166">
    <w:name w:val="ListLabel 166"/>
    <w:qFormat/>
    <w:rPr>
      <w:color w:val="00000A"/>
    </w:rPr>
  </w:style>
  <w:style w:type="character" w:customStyle="1" w:styleId="ListLabel167">
    <w:name w:val="ListLabel 167"/>
    <w:qFormat/>
    <w:rPr>
      <w:color w:val="00000A"/>
    </w:rPr>
  </w:style>
  <w:style w:type="character" w:customStyle="1" w:styleId="nfaseforte">
    <w:name w:val="Ênfase forte"/>
    <w:qFormat/>
    <w:rPr>
      <w:b/>
      <w:bCs/>
    </w:rPr>
  </w:style>
  <w:style w:type="character" w:customStyle="1" w:styleId="ListLabel168">
    <w:name w:val="ListLabel 168"/>
    <w:qFormat/>
    <w:rPr>
      <w:rFonts w:ascii="Times New Roman" w:hAnsi="Times New Roman" w:cs="Symbol"/>
      <w:sz w:val="22"/>
    </w:rPr>
  </w:style>
  <w:style w:type="character" w:customStyle="1" w:styleId="ListLabel169">
    <w:name w:val="ListLabel 169"/>
    <w:qFormat/>
    <w:rPr>
      <w:rFonts w:ascii="Times New Roman" w:hAnsi="Times New Roman" w:cs="Symbol"/>
      <w:sz w:val="22"/>
    </w:rPr>
  </w:style>
  <w:style w:type="character" w:customStyle="1" w:styleId="ListLabel170">
    <w:name w:val="ListLabel 170"/>
    <w:qFormat/>
    <w:rPr>
      <w:rFonts w:ascii="Times New Roman" w:hAnsi="Times New Roman" w:cs="Symbol"/>
      <w:sz w:val="22"/>
    </w:rPr>
  </w:style>
  <w:style w:type="character" w:customStyle="1" w:styleId="ListLabel171">
    <w:name w:val="ListLabel 171"/>
    <w:qFormat/>
    <w:rPr>
      <w:rFonts w:ascii="Times New Roman" w:hAnsi="Times New Roman" w:cs="Symbol"/>
      <w:sz w:val="22"/>
    </w:rPr>
  </w:style>
  <w:style w:type="character" w:customStyle="1" w:styleId="ListLabel172">
    <w:name w:val="ListLabel 172"/>
    <w:qFormat/>
    <w:rPr>
      <w:rFonts w:ascii="Times New Roman" w:hAnsi="Times New Roman" w:cs="Symbol"/>
      <w:sz w:val="22"/>
    </w:rPr>
  </w:style>
  <w:style w:type="character" w:customStyle="1" w:styleId="ListLabel173">
    <w:name w:val="ListLabel 173"/>
    <w:qFormat/>
    <w:rPr>
      <w:rFonts w:ascii="Times New Roman" w:hAnsi="Times New Roman" w:cs="Symbol"/>
      <w:sz w:val="22"/>
    </w:rPr>
  </w:style>
  <w:style w:type="character" w:customStyle="1" w:styleId="ListLabel174">
    <w:name w:val="ListLabel 174"/>
    <w:qFormat/>
    <w:rPr>
      <w:rFonts w:ascii="Times New Roman" w:hAnsi="Times New Roman" w:cs="Symbol"/>
      <w:sz w:val="22"/>
    </w:rPr>
  </w:style>
  <w:style w:type="character" w:customStyle="1" w:styleId="ListLabel175">
    <w:name w:val="ListLabel 175"/>
    <w:qFormat/>
    <w:rPr>
      <w:rFonts w:ascii="Times New Roman" w:hAnsi="Times New Roman" w:cs="Symbol"/>
      <w:sz w:val="22"/>
    </w:rPr>
  </w:style>
  <w:style w:type="character" w:customStyle="1" w:styleId="ListLabel176">
    <w:name w:val="ListLabel 176"/>
    <w:qFormat/>
    <w:rPr>
      <w:rFonts w:ascii="Times New Roman" w:hAnsi="Times New Roman" w:cs="Symbol"/>
      <w:sz w:val="22"/>
    </w:rPr>
  </w:style>
  <w:style w:type="character" w:customStyle="1" w:styleId="ListLabel177">
    <w:name w:val="ListLabel 177"/>
    <w:qFormat/>
    <w:rPr>
      <w:rFonts w:ascii="Times New Roman" w:hAnsi="Times New Roman" w:cs="Symbol"/>
      <w:sz w:val="22"/>
    </w:rPr>
  </w:style>
  <w:style w:type="character" w:customStyle="1" w:styleId="ListLabel178">
    <w:name w:val="ListLabel 178"/>
    <w:qFormat/>
    <w:rPr>
      <w:rFonts w:ascii="Times New Roman" w:hAnsi="Times New Roman" w:cs="Symbol"/>
      <w:sz w:val="22"/>
    </w:rPr>
  </w:style>
  <w:style w:type="character" w:customStyle="1" w:styleId="ListLabel179">
    <w:name w:val="ListLabel 179"/>
    <w:qFormat/>
    <w:rPr>
      <w:rFonts w:ascii="Times New Roman" w:hAnsi="Times New Roman" w:cs="Symbol"/>
      <w:sz w:val="22"/>
    </w:rPr>
  </w:style>
  <w:style w:type="character" w:customStyle="1" w:styleId="ListLabel180">
    <w:name w:val="ListLabel 180"/>
    <w:qFormat/>
    <w:rPr>
      <w:rFonts w:ascii="Times New Roman" w:hAnsi="Times New Roman" w:cs="Symbol"/>
      <w:sz w:val="22"/>
    </w:rPr>
  </w:style>
  <w:style w:type="character" w:customStyle="1" w:styleId="ListLabel181">
    <w:name w:val="ListLabel 181"/>
    <w:qFormat/>
    <w:rPr>
      <w:rFonts w:ascii="Times New Roman" w:hAnsi="Times New Roman" w:cs="Symbol"/>
      <w:sz w:val="22"/>
    </w:rPr>
  </w:style>
  <w:style w:type="character" w:customStyle="1" w:styleId="ListLabel182">
    <w:name w:val="ListLabel 182"/>
    <w:qFormat/>
    <w:rPr>
      <w:rFonts w:ascii="Times New Roman" w:hAnsi="Times New Roman" w:cs="Symbol"/>
      <w:sz w:val="22"/>
    </w:rPr>
  </w:style>
  <w:style w:type="character" w:customStyle="1" w:styleId="ListLabel183">
    <w:name w:val="ListLabel 183"/>
    <w:qFormat/>
    <w:rPr>
      <w:rFonts w:ascii="Times New Roman" w:hAnsi="Times New Roman" w:cs="Symbol"/>
      <w:sz w:val="22"/>
    </w:rPr>
  </w:style>
  <w:style w:type="character" w:customStyle="1" w:styleId="ListLabel184">
    <w:name w:val="ListLabel 184"/>
    <w:qFormat/>
    <w:rPr>
      <w:rFonts w:ascii="Times New Roman" w:hAnsi="Times New Roman" w:cs="Symbol"/>
      <w:sz w:val="22"/>
    </w:rPr>
  </w:style>
  <w:style w:type="character" w:customStyle="1" w:styleId="ListLabel185">
    <w:name w:val="ListLabel 185"/>
    <w:qFormat/>
    <w:rPr>
      <w:rFonts w:ascii="Times New Roman" w:hAnsi="Times New Roman" w:cs="Symbol"/>
      <w:sz w:val="22"/>
    </w:rPr>
  </w:style>
  <w:style w:type="character" w:customStyle="1" w:styleId="ListLabel186">
    <w:name w:val="ListLabel 186"/>
    <w:qFormat/>
    <w:rPr>
      <w:rFonts w:ascii="Times New Roman" w:hAnsi="Times New Roman" w:cs="Symbol"/>
      <w:sz w:val="22"/>
    </w:rPr>
  </w:style>
  <w:style w:type="character" w:customStyle="1" w:styleId="ListLabel187">
    <w:name w:val="ListLabel 187"/>
    <w:qFormat/>
    <w:rPr>
      <w:rFonts w:ascii="Times New Roman" w:hAnsi="Times New Roman" w:cs="Symbol"/>
      <w:sz w:val="22"/>
    </w:rPr>
  </w:style>
  <w:style w:type="character" w:customStyle="1" w:styleId="ListLabel188">
    <w:name w:val="ListLabel 188"/>
    <w:qFormat/>
    <w:rPr>
      <w:rFonts w:cs="Symbol"/>
      <w:sz w:val="22"/>
    </w:rPr>
  </w:style>
  <w:style w:type="character" w:customStyle="1" w:styleId="ListLabel189">
    <w:name w:val="ListLabel 189"/>
    <w:qFormat/>
    <w:rPr>
      <w:rFonts w:ascii="Times New Roman" w:hAnsi="Times New Roman" w:cs="Symbol"/>
      <w:sz w:val="22"/>
    </w:rPr>
  </w:style>
  <w:style w:type="character" w:customStyle="1" w:styleId="WW8Num5z0">
    <w:name w:val="WW8Num5z0"/>
    <w:qFormat/>
    <w:rPr>
      <w:rFonts w:cs="Times New Roman"/>
      <w:b/>
      <w:color w:val="000000"/>
      <w:sz w:val="22"/>
      <w:szCs w:val="22"/>
    </w:rPr>
  </w:style>
  <w:style w:type="character" w:customStyle="1" w:styleId="WW8Num3z0">
    <w:name w:val="WW8Num3z0"/>
    <w:qFormat/>
  </w:style>
  <w:style w:type="character" w:customStyle="1" w:styleId="WW8Num4z0">
    <w:name w:val="WW8Num4z0"/>
    <w:qFormat/>
  </w:style>
  <w:style w:type="character" w:customStyle="1" w:styleId="WW8Num6z0">
    <w:name w:val="WW8Num6z0"/>
    <w:qFormat/>
    <w:rPr>
      <w:rFonts w:ascii="Times New Roman" w:hAnsi="Times New Roman" w:cs="Times New Roman"/>
      <w:i/>
      <w:sz w:val="22"/>
      <w:szCs w:val="22"/>
    </w:rPr>
  </w:style>
  <w:style w:type="character" w:customStyle="1" w:styleId="WW8Num7z0">
    <w:name w:val="WW8Num7z0"/>
    <w:qFormat/>
    <w:rPr>
      <w:rFonts w:ascii="Times New Roman" w:hAnsi="Times New Roman" w:cs="Times New Roman"/>
      <w:color w:val="000000"/>
      <w:sz w:val="22"/>
      <w:szCs w:val="22"/>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8z0">
    <w:name w:val="WW8Num8z0"/>
    <w:qFormat/>
  </w:style>
  <w:style w:type="character" w:customStyle="1" w:styleId="ListLabel190">
    <w:name w:val="ListLabel 190"/>
    <w:qFormat/>
    <w:rPr>
      <w:rFonts w:ascii="Times New Roman" w:hAnsi="Times New Roman" w:cs="Symbol"/>
      <w:sz w:val="22"/>
    </w:rPr>
  </w:style>
  <w:style w:type="character" w:customStyle="1" w:styleId="ListLabel191">
    <w:name w:val="ListLabel 191"/>
    <w:qFormat/>
    <w:rPr>
      <w:rFonts w:ascii="Times New Roman" w:hAnsi="Times New Roman" w:cs="Symbol"/>
      <w:sz w:val="22"/>
    </w:rPr>
  </w:style>
  <w:style w:type="character" w:customStyle="1" w:styleId="ListLabel192">
    <w:name w:val="ListLabel 192"/>
    <w:qFormat/>
    <w:rPr>
      <w:rFonts w:ascii="Times New Roman" w:hAnsi="Times New Roman" w:cs="Times New Roman"/>
      <w:b/>
      <w:color w:val="000000"/>
      <w:sz w:val="22"/>
      <w:szCs w:val="22"/>
    </w:rPr>
  </w:style>
  <w:style w:type="character" w:customStyle="1" w:styleId="ListLabel193">
    <w:name w:val="ListLabel 193"/>
    <w:qFormat/>
    <w:rPr>
      <w:rFonts w:cs="Times New Roman"/>
      <w:i/>
      <w:sz w:val="22"/>
      <w:szCs w:val="22"/>
    </w:rPr>
  </w:style>
  <w:style w:type="character" w:customStyle="1" w:styleId="ListLabel194">
    <w:name w:val="ListLabel 194"/>
    <w:qFormat/>
    <w:rPr>
      <w:rFonts w:ascii="Times New Roman" w:hAnsi="Times New Roman" w:cs="Times New Roman"/>
      <w:i/>
      <w:sz w:val="22"/>
      <w:szCs w:val="22"/>
    </w:rPr>
  </w:style>
  <w:style w:type="character" w:customStyle="1" w:styleId="ListLabel195">
    <w:name w:val="ListLabel 195"/>
    <w:qFormat/>
    <w:rPr>
      <w:rFonts w:cs="Times New Roman"/>
      <w:i/>
      <w:sz w:val="22"/>
      <w:szCs w:val="22"/>
    </w:rPr>
  </w:style>
  <w:style w:type="character" w:customStyle="1" w:styleId="ListLabel196">
    <w:name w:val="ListLabel 196"/>
    <w:qFormat/>
    <w:rPr>
      <w:rFonts w:cs="Times New Roman"/>
      <w:i/>
      <w:sz w:val="22"/>
      <w:szCs w:val="22"/>
    </w:rPr>
  </w:style>
  <w:style w:type="character" w:customStyle="1" w:styleId="ListLabel197">
    <w:name w:val="ListLabel 197"/>
    <w:qFormat/>
    <w:rPr>
      <w:rFonts w:cs="Times New Roman"/>
      <w:i/>
      <w:sz w:val="22"/>
      <w:szCs w:val="22"/>
    </w:rPr>
  </w:style>
  <w:style w:type="character" w:customStyle="1" w:styleId="ListLabel198">
    <w:name w:val="ListLabel 198"/>
    <w:qFormat/>
    <w:rPr>
      <w:rFonts w:cs="Times New Roman"/>
      <w:i/>
      <w:sz w:val="22"/>
      <w:szCs w:val="22"/>
    </w:rPr>
  </w:style>
  <w:style w:type="character" w:customStyle="1" w:styleId="ListLabel199">
    <w:name w:val="ListLabel 199"/>
    <w:qFormat/>
    <w:rPr>
      <w:rFonts w:cs="Times New Roman"/>
      <w:i/>
      <w:sz w:val="22"/>
      <w:szCs w:val="22"/>
    </w:rPr>
  </w:style>
  <w:style w:type="character" w:customStyle="1" w:styleId="ListLabel200">
    <w:name w:val="ListLabel 200"/>
    <w:qFormat/>
    <w:rPr>
      <w:rFonts w:cs="Times New Roman"/>
      <w:i/>
      <w:sz w:val="22"/>
      <w:szCs w:val="22"/>
    </w:rPr>
  </w:style>
  <w:style w:type="character" w:customStyle="1" w:styleId="ListLabel201">
    <w:name w:val="ListLabel 201"/>
    <w:qFormat/>
    <w:rPr>
      <w:rFonts w:cs="Times New Roman"/>
      <w:i/>
      <w:sz w:val="22"/>
      <w:szCs w:val="22"/>
    </w:rPr>
  </w:style>
  <w:style w:type="character" w:customStyle="1" w:styleId="ListLabel202">
    <w:name w:val="ListLabel 202"/>
    <w:qFormat/>
    <w:rPr>
      <w:rFonts w:cs="Times New Roman"/>
      <w:color w:val="000000"/>
      <w:sz w:val="22"/>
      <w:szCs w:val="22"/>
    </w:rPr>
  </w:style>
  <w:style w:type="character" w:customStyle="1" w:styleId="ListLabel203">
    <w:name w:val="ListLabel 203"/>
    <w:qFormat/>
    <w:rPr>
      <w:rFonts w:ascii="Times New Roman" w:hAnsi="Times New Roman" w:cs="Times New Roman"/>
      <w:color w:val="000000"/>
      <w:sz w:val="22"/>
      <w:szCs w:val="22"/>
    </w:rPr>
  </w:style>
  <w:style w:type="character" w:customStyle="1" w:styleId="ListLabel204">
    <w:name w:val="ListLabel 204"/>
    <w:qFormat/>
    <w:rPr>
      <w:rFonts w:cs="Times New Roman"/>
      <w:color w:val="000000"/>
      <w:sz w:val="22"/>
      <w:szCs w:val="22"/>
    </w:rPr>
  </w:style>
  <w:style w:type="character" w:customStyle="1" w:styleId="ListLabel205">
    <w:name w:val="ListLabel 205"/>
    <w:qFormat/>
    <w:rPr>
      <w:rFonts w:cs="Times New Roman"/>
      <w:color w:val="000000"/>
      <w:sz w:val="22"/>
      <w:szCs w:val="22"/>
    </w:rPr>
  </w:style>
  <w:style w:type="character" w:customStyle="1" w:styleId="ListLabel206">
    <w:name w:val="ListLabel 206"/>
    <w:qFormat/>
    <w:rPr>
      <w:rFonts w:cs="Times New Roman"/>
      <w:color w:val="000000"/>
      <w:sz w:val="22"/>
      <w:szCs w:val="22"/>
    </w:rPr>
  </w:style>
  <w:style w:type="character" w:customStyle="1" w:styleId="ListLabel207">
    <w:name w:val="ListLabel 207"/>
    <w:qFormat/>
    <w:rPr>
      <w:rFonts w:cs="Times New Roman"/>
      <w:color w:val="000000"/>
      <w:sz w:val="22"/>
      <w:szCs w:val="22"/>
    </w:rPr>
  </w:style>
  <w:style w:type="character" w:customStyle="1" w:styleId="ListLabel208">
    <w:name w:val="ListLabel 208"/>
    <w:qFormat/>
    <w:rPr>
      <w:rFonts w:cs="Times New Roman"/>
      <w:color w:val="000000"/>
      <w:sz w:val="22"/>
      <w:szCs w:val="22"/>
    </w:rPr>
  </w:style>
  <w:style w:type="character" w:customStyle="1" w:styleId="ListLabel209">
    <w:name w:val="ListLabel 209"/>
    <w:qFormat/>
    <w:rPr>
      <w:rFonts w:cs="Times New Roman"/>
      <w:color w:val="000000"/>
      <w:sz w:val="22"/>
      <w:szCs w:val="22"/>
    </w:rPr>
  </w:style>
  <w:style w:type="character" w:customStyle="1" w:styleId="ListLabel210">
    <w:name w:val="ListLabel 210"/>
    <w:qFormat/>
    <w:rPr>
      <w:rFonts w:cs="Times New Roman"/>
      <w:color w:val="000000"/>
      <w:sz w:val="22"/>
      <w:szCs w:val="22"/>
    </w:rPr>
  </w:style>
  <w:style w:type="character" w:customStyle="1" w:styleId="ListLabel211">
    <w:name w:val="ListLabel 211"/>
    <w:qFormat/>
    <w:rPr>
      <w:rFonts w:ascii="Times New Roman" w:hAnsi="Times New Roman" w:cs="Symbol"/>
      <w:sz w:val="22"/>
    </w:rPr>
  </w:style>
  <w:style w:type="character" w:customStyle="1" w:styleId="ListLabel212">
    <w:name w:val="ListLabel 212"/>
    <w:qFormat/>
    <w:rPr>
      <w:rFonts w:ascii="Times New Roman" w:hAnsi="Times New Roman" w:cs="Symbol"/>
      <w:sz w:val="22"/>
    </w:rPr>
  </w:style>
  <w:style w:type="character" w:customStyle="1" w:styleId="ListLabel213">
    <w:name w:val="ListLabel 213"/>
    <w:qFormat/>
    <w:rPr>
      <w:rFonts w:ascii="Times New Roman" w:hAnsi="Times New Roman" w:cs="Times New Roman"/>
      <w:b/>
      <w:color w:val="000000"/>
      <w:sz w:val="22"/>
      <w:szCs w:val="22"/>
    </w:rPr>
  </w:style>
  <w:style w:type="character" w:customStyle="1" w:styleId="ListLabel214">
    <w:name w:val="ListLabel 214"/>
    <w:qFormat/>
    <w:rPr>
      <w:rFonts w:cs="Times New Roman"/>
      <w:i/>
      <w:sz w:val="22"/>
      <w:szCs w:val="22"/>
    </w:rPr>
  </w:style>
  <w:style w:type="character" w:customStyle="1" w:styleId="ListLabel215">
    <w:name w:val="ListLabel 215"/>
    <w:qFormat/>
    <w:rPr>
      <w:rFonts w:ascii="Times New Roman" w:hAnsi="Times New Roman" w:cs="Times New Roman"/>
      <w:i/>
      <w:sz w:val="22"/>
      <w:szCs w:val="22"/>
    </w:rPr>
  </w:style>
  <w:style w:type="character" w:customStyle="1" w:styleId="ListLabel216">
    <w:name w:val="ListLabel 216"/>
    <w:qFormat/>
    <w:rPr>
      <w:rFonts w:cs="Times New Roman"/>
      <w:i/>
      <w:sz w:val="22"/>
      <w:szCs w:val="22"/>
    </w:rPr>
  </w:style>
  <w:style w:type="character" w:customStyle="1" w:styleId="ListLabel217">
    <w:name w:val="ListLabel 217"/>
    <w:qFormat/>
    <w:rPr>
      <w:rFonts w:cs="Times New Roman"/>
      <w:i/>
      <w:sz w:val="22"/>
      <w:szCs w:val="22"/>
    </w:rPr>
  </w:style>
  <w:style w:type="character" w:customStyle="1" w:styleId="ListLabel218">
    <w:name w:val="ListLabel 218"/>
    <w:qFormat/>
    <w:rPr>
      <w:rFonts w:cs="Times New Roman"/>
      <w:i/>
      <w:sz w:val="22"/>
      <w:szCs w:val="22"/>
    </w:rPr>
  </w:style>
  <w:style w:type="character" w:customStyle="1" w:styleId="ListLabel219">
    <w:name w:val="ListLabel 219"/>
    <w:qFormat/>
    <w:rPr>
      <w:rFonts w:cs="Times New Roman"/>
      <w:i/>
      <w:sz w:val="22"/>
      <w:szCs w:val="22"/>
    </w:rPr>
  </w:style>
  <w:style w:type="character" w:customStyle="1" w:styleId="ListLabel220">
    <w:name w:val="ListLabel 220"/>
    <w:qFormat/>
    <w:rPr>
      <w:rFonts w:cs="Times New Roman"/>
      <w:i/>
      <w:sz w:val="22"/>
      <w:szCs w:val="22"/>
    </w:rPr>
  </w:style>
  <w:style w:type="character" w:customStyle="1" w:styleId="ListLabel221">
    <w:name w:val="ListLabel 221"/>
    <w:qFormat/>
    <w:rPr>
      <w:rFonts w:cs="Times New Roman"/>
      <w:i/>
      <w:sz w:val="22"/>
      <w:szCs w:val="22"/>
    </w:rPr>
  </w:style>
  <w:style w:type="character" w:customStyle="1" w:styleId="ListLabel222">
    <w:name w:val="ListLabel 222"/>
    <w:qFormat/>
    <w:rPr>
      <w:rFonts w:cs="Times New Roman"/>
      <w:i/>
      <w:sz w:val="22"/>
      <w:szCs w:val="22"/>
    </w:rPr>
  </w:style>
  <w:style w:type="character" w:customStyle="1" w:styleId="ListLabel223">
    <w:name w:val="ListLabel 223"/>
    <w:qFormat/>
    <w:rPr>
      <w:rFonts w:cs="Times New Roman"/>
      <w:color w:val="000000"/>
      <w:sz w:val="22"/>
      <w:szCs w:val="22"/>
    </w:rPr>
  </w:style>
  <w:style w:type="character" w:customStyle="1" w:styleId="ListLabel224">
    <w:name w:val="ListLabel 224"/>
    <w:qFormat/>
    <w:rPr>
      <w:rFonts w:ascii="Times New Roman" w:hAnsi="Times New Roman" w:cs="Times New Roman"/>
      <w:color w:val="000000"/>
      <w:sz w:val="22"/>
      <w:szCs w:val="22"/>
    </w:rPr>
  </w:style>
  <w:style w:type="character" w:customStyle="1" w:styleId="ListLabel225">
    <w:name w:val="ListLabel 225"/>
    <w:qFormat/>
    <w:rPr>
      <w:rFonts w:cs="Times New Roman"/>
      <w:color w:val="000000"/>
      <w:sz w:val="22"/>
      <w:szCs w:val="22"/>
    </w:rPr>
  </w:style>
  <w:style w:type="character" w:customStyle="1" w:styleId="ListLabel226">
    <w:name w:val="ListLabel 226"/>
    <w:qFormat/>
    <w:rPr>
      <w:rFonts w:cs="Times New Roman"/>
      <w:color w:val="000000"/>
      <w:sz w:val="22"/>
      <w:szCs w:val="22"/>
    </w:rPr>
  </w:style>
  <w:style w:type="character" w:customStyle="1" w:styleId="ListLabel227">
    <w:name w:val="ListLabel 227"/>
    <w:qFormat/>
    <w:rPr>
      <w:rFonts w:cs="Times New Roman"/>
      <w:color w:val="000000"/>
      <w:sz w:val="22"/>
      <w:szCs w:val="22"/>
    </w:rPr>
  </w:style>
  <w:style w:type="character" w:customStyle="1" w:styleId="ListLabel228">
    <w:name w:val="ListLabel 228"/>
    <w:qFormat/>
    <w:rPr>
      <w:rFonts w:cs="Times New Roman"/>
      <w:color w:val="000000"/>
      <w:sz w:val="22"/>
      <w:szCs w:val="22"/>
    </w:rPr>
  </w:style>
  <w:style w:type="character" w:customStyle="1" w:styleId="ListLabel229">
    <w:name w:val="ListLabel 229"/>
    <w:qFormat/>
    <w:rPr>
      <w:rFonts w:cs="Times New Roman"/>
      <w:color w:val="000000"/>
      <w:sz w:val="22"/>
      <w:szCs w:val="22"/>
    </w:rPr>
  </w:style>
  <w:style w:type="character" w:customStyle="1" w:styleId="ListLabel230">
    <w:name w:val="ListLabel 230"/>
    <w:qFormat/>
    <w:rPr>
      <w:rFonts w:cs="Times New Roman"/>
      <w:color w:val="000000"/>
      <w:sz w:val="22"/>
      <w:szCs w:val="22"/>
    </w:rPr>
  </w:style>
  <w:style w:type="character" w:customStyle="1" w:styleId="ListLabel231">
    <w:name w:val="ListLabel 231"/>
    <w:qFormat/>
    <w:rPr>
      <w:rFonts w:cs="Times New Roman"/>
      <w:color w:val="000000"/>
      <w:sz w:val="22"/>
      <w:szCs w:val="22"/>
    </w:rPr>
  </w:style>
  <w:style w:type="character" w:customStyle="1" w:styleId="ListLabel232">
    <w:name w:val="ListLabel 232"/>
    <w:qFormat/>
    <w:rPr>
      <w:rFonts w:ascii="Times New Roman" w:hAnsi="Times New Roman" w:cs="Symbol"/>
      <w:sz w:val="22"/>
    </w:rPr>
  </w:style>
  <w:style w:type="character" w:customStyle="1" w:styleId="ListLabel233">
    <w:name w:val="ListLabel 233"/>
    <w:qFormat/>
    <w:rPr>
      <w:rFonts w:ascii="Times New Roman" w:hAnsi="Times New Roman" w:cs="Symbol"/>
      <w:sz w:val="22"/>
    </w:rPr>
  </w:style>
  <w:style w:type="character" w:customStyle="1" w:styleId="ListLabel234">
    <w:name w:val="ListLabel 234"/>
    <w:qFormat/>
    <w:rPr>
      <w:rFonts w:ascii="Times New Roman" w:hAnsi="Times New Roman" w:cs="Times New Roman"/>
      <w:b/>
      <w:color w:val="000000"/>
      <w:sz w:val="22"/>
      <w:szCs w:val="22"/>
    </w:rPr>
  </w:style>
  <w:style w:type="character" w:customStyle="1" w:styleId="ListLabel235">
    <w:name w:val="ListLabel 235"/>
    <w:qFormat/>
    <w:rPr>
      <w:rFonts w:cs="Times New Roman"/>
      <w:i/>
      <w:sz w:val="22"/>
      <w:szCs w:val="22"/>
    </w:rPr>
  </w:style>
  <w:style w:type="character" w:customStyle="1" w:styleId="ListLabel236">
    <w:name w:val="ListLabel 236"/>
    <w:qFormat/>
    <w:rPr>
      <w:rFonts w:ascii="Times New Roman" w:hAnsi="Times New Roman" w:cs="Times New Roman"/>
      <w:i/>
      <w:sz w:val="22"/>
      <w:szCs w:val="22"/>
    </w:rPr>
  </w:style>
  <w:style w:type="character" w:customStyle="1" w:styleId="ListLabel237">
    <w:name w:val="ListLabel 237"/>
    <w:qFormat/>
    <w:rPr>
      <w:rFonts w:cs="Times New Roman"/>
      <w:i/>
      <w:sz w:val="22"/>
      <w:szCs w:val="22"/>
    </w:rPr>
  </w:style>
  <w:style w:type="character" w:customStyle="1" w:styleId="ListLabel238">
    <w:name w:val="ListLabel 238"/>
    <w:qFormat/>
    <w:rPr>
      <w:rFonts w:cs="Times New Roman"/>
      <w:i/>
      <w:sz w:val="22"/>
      <w:szCs w:val="22"/>
    </w:rPr>
  </w:style>
  <w:style w:type="character" w:customStyle="1" w:styleId="ListLabel239">
    <w:name w:val="ListLabel 239"/>
    <w:qFormat/>
    <w:rPr>
      <w:rFonts w:cs="Times New Roman"/>
      <w:i/>
      <w:sz w:val="22"/>
      <w:szCs w:val="22"/>
    </w:rPr>
  </w:style>
  <w:style w:type="character" w:customStyle="1" w:styleId="ListLabel240">
    <w:name w:val="ListLabel 240"/>
    <w:qFormat/>
    <w:rPr>
      <w:rFonts w:cs="Times New Roman"/>
      <w:i/>
      <w:sz w:val="22"/>
      <w:szCs w:val="22"/>
    </w:rPr>
  </w:style>
  <w:style w:type="character" w:customStyle="1" w:styleId="ListLabel241">
    <w:name w:val="ListLabel 241"/>
    <w:qFormat/>
    <w:rPr>
      <w:rFonts w:cs="Times New Roman"/>
      <w:i/>
      <w:sz w:val="22"/>
      <w:szCs w:val="22"/>
    </w:rPr>
  </w:style>
  <w:style w:type="character" w:customStyle="1" w:styleId="ListLabel242">
    <w:name w:val="ListLabel 242"/>
    <w:qFormat/>
    <w:rPr>
      <w:rFonts w:cs="Times New Roman"/>
      <w:i/>
      <w:sz w:val="22"/>
      <w:szCs w:val="22"/>
    </w:rPr>
  </w:style>
  <w:style w:type="character" w:customStyle="1" w:styleId="ListLabel243">
    <w:name w:val="ListLabel 243"/>
    <w:qFormat/>
    <w:rPr>
      <w:rFonts w:cs="Times New Roman"/>
      <w:i/>
      <w:sz w:val="22"/>
      <w:szCs w:val="22"/>
    </w:rPr>
  </w:style>
  <w:style w:type="character" w:customStyle="1" w:styleId="ListLabel244">
    <w:name w:val="ListLabel 244"/>
    <w:qFormat/>
    <w:rPr>
      <w:rFonts w:cs="Times New Roman"/>
      <w:color w:val="000000"/>
      <w:sz w:val="22"/>
      <w:szCs w:val="22"/>
    </w:rPr>
  </w:style>
  <w:style w:type="character" w:customStyle="1" w:styleId="ListLabel245">
    <w:name w:val="ListLabel 245"/>
    <w:qFormat/>
    <w:rPr>
      <w:rFonts w:ascii="Times New Roman" w:hAnsi="Times New Roman" w:cs="Times New Roman"/>
      <w:color w:val="000000"/>
      <w:sz w:val="22"/>
      <w:szCs w:val="22"/>
    </w:rPr>
  </w:style>
  <w:style w:type="character" w:customStyle="1" w:styleId="ListLabel246">
    <w:name w:val="ListLabel 246"/>
    <w:qFormat/>
    <w:rPr>
      <w:rFonts w:cs="Times New Roman"/>
      <w:color w:val="000000"/>
      <w:sz w:val="22"/>
      <w:szCs w:val="22"/>
    </w:rPr>
  </w:style>
  <w:style w:type="character" w:customStyle="1" w:styleId="ListLabel247">
    <w:name w:val="ListLabel 247"/>
    <w:qFormat/>
    <w:rPr>
      <w:rFonts w:cs="Times New Roman"/>
      <w:color w:val="000000"/>
      <w:sz w:val="22"/>
      <w:szCs w:val="22"/>
    </w:rPr>
  </w:style>
  <w:style w:type="character" w:customStyle="1" w:styleId="ListLabel248">
    <w:name w:val="ListLabel 248"/>
    <w:qFormat/>
    <w:rPr>
      <w:rFonts w:cs="Times New Roman"/>
      <w:color w:val="000000"/>
      <w:sz w:val="22"/>
      <w:szCs w:val="22"/>
    </w:rPr>
  </w:style>
  <w:style w:type="character" w:customStyle="1" w:styleId="ListLabel249">
    <w:name w:val="ListLabel 249"/>
    <w:qFormat/>
    <w:rPr>
      <w:rFonts w:cs="Times New Roman"/>
      <w:color w:val="000000"/>
      <w:sz w:val="22"/>
      <w:szCs w:val="22"/>
    </w:rPr>
  </w:style>
  <w:style w:type="character" w:customStyle="1" w:styleId="ListLabel250">
    <w:name w:val="ListLabel 250"/>
    <w:qFormat/>
    <w:rPr>
      <w:rFonts w:cs="Times New Roman"/>
      <w:color w:val="000000"/>
      <w:sz w:val="22"/>
      <w:szCs w:val="22"/>
    </w:rPr>
  </w:style>
  <w:style w:type="character" w:customStyle="1" w:styleId="ListLabel251">
    <w:name w:val="ListLabel 251"/>
    <w:qFormat/>
    <w:rPr>
      <w:rFonts w:cs="Times New Roman"/>
      <w:color w:val="000000"/>
      <w:sz w:val="22"/>
      <w:szCs w:val="22"/>
    </w:rPr>
  </w:style>
  <w:style w:type="character" w:customStyle="1" w:styleId="ListLabel252">
    <w:name w:val="ListLabel 252"/>
    <w:qFormat/>
    <w:rPr>
      <w:rFonts w:cs="Times New Roman"/>
      <w:color w:val="000000"/>
      <w:sz w:val="22"/>
      <w:szCs w:val="22"/>
    </w:rPr>
  </w:style>
  <w:style w:type="character" w:customStyle="1" w:styleId="Linkdainternetvisitado">
    <w:name w:val="Link da internet visitado"/>
    <w:basedOn w:val="Fontepargpadro"/>
    <w:rPr>
      <w:color w:val="800080"/>
      <w:u w:val="single"/>
    </w:rPr>
  </w:style>
  <w:style w:type="character" w:customStyle="1" w:styleId="ListLabel253">
    <w:name w:val="ListLabel 253"/>
    <w:qFormat/>
    <w:rPr>
      <w:rFonts w:ascii="Times New Roman" w:hAnsi="Times New Roman" w:cs="Symbol"/>
      <w:sz w:val="22"/>
    </w:rPr>
  </w:style>
  <w:style w:type="character" w:customStyle="1" w:styleId="ListLabel254">
    <w:name w:val="ListLabel 254"/>
    <w:qFormat/>
    <w:rPr>
      <w:rFonts w:ascii="Times New Roman" w:hAnsi="Times New Roman" w:cs="Symbol"/>
      <w:sz w:val="22"/>
    </w:rPr>
  </w:style>
  <w:style w:type="character" w:customStyle="1" w:styleId="ListLabel255">
    <w:name w:val="ListLabel 255"/>
    <w:qFormat/>
    <w:rPr>
      <w:rFonts w:ascii="Times New Roman" w:hAnsi="Times New Roman" w:cs="Symbol"/>
      <w:sz w:val="22"/>
    </w:rPr>
  </w:style>
  <w:style w:type="character" w:customStyle="1" w:styleId="ListLabel256">
    <w:name w:val="ListLabel 256"/>
    <w:qFormat/>
    <w:rPr>
      <w:rFonts w:ascii="Times New Roman" w:hAnsi="Times New Roman" w:cs="Symbol"/>
      <w:sz w:val="22"/>
    </w:rPr>
  </w:style>
  <w:style w:type="character" w:customStyle="1" w:styleId="ListLabel257">
    <w:name w:val="ListLabel 257"/>
    <w:qFormat/>
    <w:rPr>
      <w:rFonts w:ascii="Times New Roman" w:hAnsi="Times New Roman" w:cs="Symbol"/>
      <w:sz w:val="22"/>
    </w:rPr>
  </w:style>
  <w:style w:type="character" w:customStyle="1" w:styleId="ListLabel258">
    <w:name w:val="ListLabel 258"/>
    <w:qFormat/>
    <w:rPr>
      <w:rFonts w:ascii="Times New Roman" w:hAnsi="Times New Roman" w:cs="Symbol"/>
      <w:sz w:val="22"/>
    </w:rPr>
  </w:style>
  <w:style w:type="character" w:customStyle="1" w:styleId="ListLabel259">
    <w:name w:val="ListLabel 259"/>
    <w:qFormat/>
    <w:rPr>
      <w:rFonts w:ascii="Times New Roman" w:hAnsi="Times New Roman" w:cs="Symbol"/>
      <w:sz w:val="22"/>
    </w:rPr>
  </w:style>
  <w:style w:type="character" w:customStyle="1" w:styleId="ListLabel260">
    <w:name w:val="ListLabel 260"/>
    <w:qFormat/>
    <w:rPr>
      <w:rFonts w:ascii="Times New Roman" w:hAnsi="Times New Roman" w:cs="Symbol"/>
      <w:sz w:val="22"/>
    </w:rPr>
  </w:style>
  <w:style w:type="character" w:customStyle="1" w:styleId="ListLabel261">
    <w:name w:val="ListLabel 261"/>
    <w:qFormat/>
    <w:rPr>
      <w:rFonts w:ascii="Times New Roman" w:hAnsi="Times New Roman" w:cs="Symbol"/>
      <w:sz w:val="22"/>
    </w:rPr>
  </w:style>
  <w:style w:type="character" w:customStyle="1" w:styleId="ListLabel262">
    <w:name w:val="ListLabel 262"/>
    <w:qFormat/>
    <w:rPr>
      <w:rFonts w:ascii="Times New Roman" w:hAnsi="Times New Roman" w:cs="Symbol"/>
      <w:sz w:val="22"/>
    </w:rPr>
  </w:style>
  <w:style w:type="character" w:customStyle="1" w:styleId="ListLabel263">
    <w:name w:val="ListLabel 263"/>
    <w:qFormat/>
    <w:rPr>
      <w:rFonts w:ascii="Times New Roman" w:hAnsi="Times New Roman" w:cs="Symbol"/>
      <w:sz w:val="22"/>
    </w:rPr>
  </w:style>
  <w:style w:type="character" w:customStyle="1" w:styleId="ListLabel264">
    <w:name w:val="ListLabel 264"/>
    <w:qFormat/>
    <w:rPr>
      <w:rFonts w:ascii="Times New Roman" w:hAnsi="Times New Roman" w:cs="Symbol"/>
      <w:sz w:val="22"/>
    </w:rPr>
  </w:style>
  <w:style w:type="character" w:customStyle="1" w:styleId="ListLabel265">
    <w:name w:val="ListLabel 265"/>
    <w:qFormat/>
    <w:rPr>
      <w:rFonts w:cs="Symbol"/>
      <w:sz w:val="22"/>
    </w:rPr>
  </w:style>
  <w:style w:type="character" w:customStyle="1" w:styleId="ListLabel266">
    <w:name w:val="ListLabel 266"/>
    <w:qFormat/>
    <w:rPr>
      <w:rFonts w:ascii="Times New Roman" w:hAnsi="Times New Roman" w:cs="Symbol"/>
      <w:sz w:val="22"/>
    </w:rPr>
  </w:style>
  <w:style w:type="character" w:customStyle="1" w:styleId="ListLabel267">
    <w:name w:val="ListLabel 267"/>
    <w:qFormat/>
    <w:rPr>
      <w:rFonts w:cs="Symbol"/>
      <w:sz w:val="22"/>
    </w:rPr>
  </w:style>
  <w:style w:type="character" w:customStyle="1" w:styleId="ListLabel268">
    <w:name w:val="ListLabel 268"/>
    <w:qFormat/>
    <w:rPr>
      <w:rFonts w:ascii="Times New Roman" w:hAnsi="Times New Roman" w:cs="Symbol"/>
      <w:sz w:val="22"/>
    </w:rPr>
  </w:style>
  <w:style w:type="character" w:customStyle="1" w:styleId="ListLabel269">
    <w:name w:val="ListLabel 269"/>
    <w:qFormat/>
    <w:rPr>
      <w:rFonts w:cs="Symbol"/>
      <w:sz w:val="22"/>
    </w:rPr>
  </w:style>
  <w:style w:type="character" w:customStyle="1" w:styleId="ListLabel270">
    <w:name w:val="ListLabel 270"/>
    <w:qFormat/>
    <w:rPr>
      <w:rFonts w:ascii="Times New Roman" w:hAnsi="Times New Roman" w:cs="Symbol"/>
      <w:sz w:val="22"/>
    </w:rPr>
  </w:style>
  <w:style w:type="character" w:customStyle="1" w:styleId="apple-style-span">
    <w:name w:val="apple-style-span"/>
    <w:basedOn w:val="Fontepargpadro"/>
    <w:qFormat/>
  </w:style>
  <w:style w:type="character" w:customStyle="1" w:styleId="ListLabel271">
    <w:name w:val="ListLabel 271"/>
    <w:qFormat/>
    <w:rPr>
      <w:rFonts w:cs="Symbol"/>
      <w:sz w:val="22"/>
    </w:rPr>
  </w:style>
  <w:style w:type="character" w:customStyle="1" w:styleId="ListLabel272">
    <w:name w:val="ListLabel 272"/>
    <w:qFormat/>
    <w:rPr>
      <w:rFonts w:ascii="Times New Roman" w:hAnsi="Times New Roman" w:cs="Symbol"/>
      <w:sz w:val="22"/>
    </w:rPr>
  </w:style>
  <w:style w:type="character" w:customStyle="1" w:styleId="ListLabel273">
    <w:name w:val="ListLabel 273"/>
    <w:qFormat/>
    <w:rPr>
      <w:rFonts w:cs="Symbol"/>
      <w:sz w:val="22"/>
    </w:rPr>
  </w:style>
  <w:style w:type="character" w:customStyle="1" w:styleId="ListLabel274">
    <w:name w:val="ListLabel 274"/>
    <w:qFormat/>
    <w:rPr>
      <w:rFonts w:ascii="Times New Roman" w:hAnsi="Times New Roman" w:cs="Symbol"/>
      <w:sz w:val="22"/>
    </w:rPr>
  </w:style>
  <w:style w:type="character" w:customStyle="1" w:styleId="ListLabel275">
    <w:name w:val="ListLabel 275"/>
    <w:qFormat/>
    <w:rPr>
      <w:rFonts w:cs="Symbol"/>
      <w:sz w:val="22"/>
    </w:rPr>
  </w:style>
  <w:style w:type="character" w:customStyle="1" w:styleId="ListLabel276">
    <w:name w:val="ListLabel 276"/>
    <w:qFormat/>
    <w:rPr>
      <w:rFonts w:ascii="Times New Roman" w:hAnsi="Times New Roman" w:cs="Symbol"/>
      <w:sz w:val="22"/>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CaracteresdeNotadeRodap">
    <w:name w:val="Caracteres de Nota de Rodapé"/>
    <w:qFormat/>
  </w:style>
  <w:style w:type="character" w:customStyle="1" w:styleId="Marcadores">
    <w:name w:val="Marcadores"/>
    <w:qFormat/>
    <w:rPr>
      <w:rFonts w:ascii="StarSymbol;Arial Unicode MS" w:eastAsia="StarSymbol;Arial Unicode MS" w:hAnsi="StarSymbol;Arial Unicode MS" w:cs="StarSymbol;Arial Unicode MS"/>
      <w:sz w:val="18"/>
      <w:szCs w:val="18"/>
    </w:rPr>
  </w:style>
  <w:style w:type="character" w:customStyle="1" w:styleId="CaracteresdeNotadeFim">
    <w:name w:val="Caracteres de Nota de Fim"/>
    <w:qFormat/>
  </w:style>
  <w:style w:type="character" w:customStyle="1" w:styleId="Marcas">
    <w:name w:val="Marcas"/>
    <w:qFormat/>
    <w:rPr>
      <w:rFonts w:ascii="OpenSymbol;Arial Unicode MS" w:eastAsia="OpenSymbol;Arial Unicode MS" w:hAnsi="OpenSymbol;Arial Unicode MS" w:cs="OpenSymbol;Arial Unicode MS"/>
    </w:rPr>
  </w:style>
  <w:style w:type="character" w:customStyle="1" w:styleId="WW8Num7z1">
    <w:name w:val="WW8Num7z1"/>
    <w:qFormat/>
    <w:rPr>
      <w:b/>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5z2">
    <w:name w:val="WW8Num15z2"/>
    <w:qFormat/>
    <w:rPr>
      <w:rFonts w:ascii="Wingdings" w:hAnsi="Wingdings" w:cs="Wingdings"/>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22z2">
    <w:name w:val="WW8Num22z2"/>
    <w:qFormat/>
    <w:rPr>
      <w:b w:val="0"/>
    </w:rPr>
  </w:style>
  <w:style w:type="character" w:customStyle="1" w:styleId="WW8Num23z1">
    <w:name w:val="WW8Num23z1"/>
    <w:qFormat/>
    <w:rPr>
      <w:rFonts w:ascii="Times New Roman" w:hAnsi="Times New Roman" w:cs="Times New Roman"/>
      <w:b/>
      <w:color w:val="000000"/>
    </w:rPr>
  </w:style>
  <w:style w:type="character" w:customStyle="1" w:styleId="WW8Num24z1">
    <w:name w:val="WW8Num24z1"/>
    <w:qFormat/>
    <w:rPr>
      <w:rFonts w:ascii="Calibri" w:hAnsi="Calibri" w:cs="Calibri"/>
      <w:b w:val="0"/>
      <w:sz w:val="22"/>
    </w:rPr>
  </w:style>
  <w:style w:type="character" w:customStyle="1" w:styleId="materia1">
    <w:name w:val="materia1"/>
    <w:basedOn w:val="Fontepargpadro"/>
    <w:qFormat/>
    <w:rPr>
      <w:rFonts w:ascii="Verdana" w:hAnsi="Verdana" w:cs="Verdana"/>
      <w:color w:val="7E868A"/>
      <w:sz w:val="24"/>
      <w:szCs w:val="24"/>
    </w:rPr>
  </w:style>
  <w:style w:type="character" w:customStyle="1" w:styleId="Fontepargpadro1">
    <w:name w:val="Fonte parág. padrão1"/>
    <w:qFormat/>
  </w:style>
  <w:style w:type="character" w:customStyle="1" w:styleId="WW8Num35z8">
    <w:name w:val="WW8Num35z8"/>
    <w:qFormat/>
  </w:style>
  <w:style w:type="character" w:customStyle="1" w:styleId="WW8Num35z7">
    <w:name w:val="WW8Num35z7"/>
    <w:qFormat/>
  </w:style>
  <w:style w:type="character" w:customStyle="1" w:styleId="WW8Num35z6">
    <w:name w:val="WW8Num35z6"/>
    <w:qFormat/>
  </w:style>
  <w:style w:type="character" w:customStyle="1" w:styleId="WW8Num35z5">
    <w:name w:val="WW8Num35z5"/>
    <w:qFormat/>
  </w:style>
  <w:style w:type="character" w:customStyle="1" w:styleId="WW8Num35z4">
    <w:name w:val="WW8Num35z4"/>
    <w:qFormat/>
  </w:style>
  <w:style w:type="character" w:customStyle="1" w:styleId="WW8Num35z3">
    <w:name w:val="WW8Num35z3"/>
    <w:qFormat/>
  </w:style>
  <w:style w:type="character" w:customStyle="1" w:styleId="WW8Num35z1">
    <w:name w:val="WW8Num35z1"/>
    <w:qFormat/>
  </w:style>
  <w:style w:type="character" w:customStyle="1" w:styleId="WW8Num34z2">
    <w:name w:val="WW8Num34z2"/>
    <w:qFormat/>
    <w:rPr>
      <w:rFonts w:ascii="Wingdings" w:hAnsi="Wingdings" w:cs="Wingdings"/>
    </w:rPr>
  </w:style>
  <w:style w:type="character" w:customStyle="1" w:styleId="WW8Num34z1">
    <w:name w:val="WW8Num34z1"/>
    <w:qFormat/>
    <w:rPr>
      <w:rFonts w:ascii="Courier New" w:hAnsi="Courier New" w:cs="Courier New"/>
    </w:rPr>
  </w:style>
  <w:style w:type="character" w:customStyle="1" w:styleId="WW8Num32z1">
    <w:name w:val="WW8Num32z1"/>
    <w:qFormat/>
    <w:rPr>
      <w:rFonts w:ascii="Calibri" w:hAnsi="Calibri" w:cs="Calibri"/>
      <w:b w:val="0"/>
      <w:sz w:val="22"/>
    </w:rPr>
  </w:style>
  <w:style w:type="character" w:customStyle="1" w:styleId="WW8Num31z1">
    <w:name w:val="WW8Num31z1"/>
    <w:qFormat/>
    <w:rPr>
      <w:rFonts w:cs="Times New Roman"/>
    </w:rPr>
  </w:style>
  <w:style w:type="character" w:customStyle="1" w:styleId="WW8Num24z2">
    <w:name w:val="WW8Num24z2"/>
    <w:qFormat/>
    <w:rPr>
      <w:rFonts w:ascii="Wingdings" w:hAnsi="Wingdings" w:cs="Wingdings"/>
    </w:rPr>
  </w:style>
  <w:style w:type="character" w:customStyle="1" w:styleId="WW8Num23z2">
    <w:name w:val="WW8Num23z2"/>
    <w:qFormat/>
    <w:rPr>
      <w:rFonts w:ascii="Wingdings" w:hAnsi="Wingdings" w:cs="Wingdings"/>
    </w:rPr>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3z1">
    <w:name w:val="WW8Num13z1"/>
    <w:qFormat/>
    <w:rPr>
      <w:b/>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Fontepargpadro2">
    <w:name w:val="Fonte parág. padrão2"/>
    <w:qFormat/>
  </w:style>
  <w:style w:type="character" w:customStyle="1" w:styleId="TtuloChar">
    <w:name w:val="Título Char"/>
    <w:basedOn w:val="Fontepargpadro"/>
    <w:qFormat/>
    <w:rPr>
      <w:sz w:val="24"/>
    </w:rPr>
  </w:style>
  <w:style w:type="character" w:customStyle="1" w:styleId="SubttuloChar">
    <w:name w:val="Subtítulo Char"/>
    <w:basedOn w:val="Fontepargpadro"/>
    <w:qFormat/>
    <w:rPr>
      <w:rFonts w:ascii="Arial" w:hAnsi="Arial" w:cs="Arial"/>
      <w:b/>
      <w:sz w:val="28"/>
    </w:rPr>
  </w:style>
  <w:style w:type="character" w:customStyle="1" w:styleId="Corpodetexto2Char">
    <w:name w:val="Corpo de texto 2 Char"/>
    <w:basedOn w:val="Fontepargpadro"/>
    <w:qFormat/>
    <w:rPr>
      <w:sz w:val="24"/>
      <w:szCs w:val="24"/>
    </w:rPr>
  </w:style>
  <w:style w:type="character" w:customStyle="1" w:styleId="Ttulo7Char">
    <w:name w:val="Título 7 Char"/>
    <w:basedOn w:val="Fontepargpadro"/>
    <w:qFormat/>
    <w:rPr>
      <w:sz w:val="24"/>
      <w:szCs w:val="24"/>
    </w:rPr>
  </w:style>
  <w:style w:type="character" w:customStyle="1" w:styleId="Ttulo5Char">
    <w:name w:val="Título 5 Char"/>
    <w:basedOn w:val="Fontepargpadro"/>
    <w:qFormat/>
    <w:rPr>
      <w:sz w:val="28"/>
      <w:szCs w:val="28"/>
    </w:rPr>
  </w:style>
  <w:style w:type="character" w:customStyle="1" w:styleId="WW-Fontepargpadro1">
    <w:name w:val="WW-Fonte parág. padrão1"/>
    <w:qFormat/>
  </w:style>
  <w:style w:type="character" w:customStyle="1" w:styleId="TextodebaloChar">
    <w:name w:val="Texto de balão Char"/>
    <w:basedOn w:val="Fontepargpadro"/>
    <w:qFormat/>
    <w:rPr>
      <w:rFonts w:ascii="Tahoma" w:hAnsi="Tahoma" w:cs="Tahoma"/>
      <w:sz w:val="16"/>
      <w:szCs w:val="16"/>
    </w:rPr>
  </w:style>
  <w:style w:type="character" w:customStyle="1" w:styleId="WW8Num45z0">
    <w:name w:val="WW8Num45z0"/>
    <w:qFormat/>
  </w:style>
  <w:style w:type="character" w:customStyle="1" w:styleId="WW8Num44z0">
    <w:name w:val="WW8Num44z0"/>
    <w:qFormat/>
    <w:rPr>
      <w:u w:val="none"/>
    </w:rPr>
  </w:style>
  <w:style w:type="character" w:customStyle="1" w:styleId="WW8Num43z8">
    <w:name w:val="WW8Num43z8"/>
    <w:qFormat/>
  </w:style>
  <w:style w:type="character" w:customStyle="1" w:styleId="WW8Num43z7">
    <w:name w:val="WW8Num43z7"/>
    <w:qFormat/>
  </w:style>
  <w:style w:type="character" w:customStyle="1" w:styleId="WW8Num43z6">
    <w:name w:val="WW8Num43z6"/>
    <w:qFormat/>
  </w:style>
  <w:style w:type="character" w:customStyle="1" w:styleId="WW8Num43z5">
    <w:name w:val="WW8Num43z5"/>
    <w:qFormat/>
  </w:style>
  <w:style w:type="character" w:customStyle="1" w:styleId="WW8Num43z4">
    <w:name w:val="WW8Num43z4"/>
    <w:qFormat/>
  </w:style>
  <w:style w:type="character" w:customStyle="1" w:styleId="WW8Num43z3">
    <w:name w:val="WW8Num43z3"/>
    <w:qFormat/>
  </w:style>
  <w:style w:type="character" w:customStyle="1" w:styleId="WW8Num43z2">
    <w:name w:val="WW8Num43z2"/>
    <w:qFormat/>
  </w:style>
  <w:style w:type="character" w:customStyle="1" w:styleId="WW8Num43z1">
    <w:name w:val="WW8Num43z1"/>
    <w:qFormat/>
  </w:style>
  <w:style w:type="character" w:customStyle="1" w:styleId="WW8Num43z0">
    <w:name w:val="WW8Num43z0"/>
    <w:qFormat/>
  </w:style>
  <w:style w:type="character" w:customStyle="1" w:styleId="WW8Num42z0">
    <w:name w:val="WW8Num42z0"/>
    <w:qFormat/>
  </w:style>
  <w:style w:type="character" w:customStyle="1" w:styleId="WW8Num41z0">
    <w:name w:val="WW8Num41z0"/>
    <w:qFormat/>
    <w:rPr>
      <w:b/>
    </w:rPr>
  </w:style>
  <w:style w:type="character" w:customStyle="1" w:styleId="WW8Num40z0">
    <w:name w:val="WW8Num40z0"/>
    <w:qFormat/>
  </w:style>
  <w:style w:type="character" w:customStyle="1" w:styleId="WW8Num39z1">
    <w:name w:val="WW8Num39z1"/>
    <w:qFormat/>
    <w:rPr>
      <w:rFonts w:ascii="Calibri" w:hAnsi="Calibri" w:cs="Calibri"/>
      <w:b w:val="0"/>
      <w:sz w:val="22"/>
    </w:rPr>
  </w:style>
  <w:style w:type="character" w:customStyle="1" w:styleId="WW8Num39z0">
    <w:name w:val="WW8Num39z0"/>
    <w:qFormat/>
    <w:rPr>
      <w:rFonts w:ascii="Calibri" w:hAnsi="Calibri" w:cs="Calibri"/>
      <w:b/>
      <w:sz w:val="22"/>
    </w:rPr>
  </w:style>
  <w:style w:type="character" w:customStyle="1" w:styleId="WW8Num38z1">
    <w:name w:val="WW8Num38z1"/>
    <w:qFormat/>
    <w:rPr>
      <w:rFonts w:ascii="Times New Roman" w:hAnsi="Times New Roman" w:cs="Times New Roman"/>
    </w:rPr>
  </w:style>
  <w:style w:type="character" w:customStyle="1" w:styleId="WW8Num38z0">
    <w:name w:val="WW8Num38z0"/>
    <w:qFormat/>
  </w:style>
  <w:style w:type="character" w:customStyle="1" w:styleId="WW8Num37z1">
    <w:name w:val="WW8Num37z1"/>
    <w:qFormat/>
    <w:rPr>
      <w:rFonts w:cs="Times New Roman"/>
    </w:rPr>
  </w:style>
  <w:style w:type="character" w:customStyle="1" w:styleId="WW8Num37z0">
    <w:name w:val="WW8Num37z0"/>
    <w:qFormat/>
    <w:rPr>
      <w:rFonts w:cs="Times New Roman"/>
      <w:u w:val="none"/>
    </w:rPr>
  </w:style>
  <w:style w:type="character" w:customStyle="1" w:styleId="WW8Num36z0">
    <w:name w:val="WW8Num36z0"/>
    <w:qFormat/>
    <w:rPr>
      <w:color w:val="000000"/>
    </w:rPr>
  </w:style>
  <w:style w:type="character" w:customStyle="1" w:styleId="WW8Num35z2">
    <w:name w:val="WW8Num35z2"/>
    <w:qFormat/>
    <w:rPr>
      <w:b w:val="0"/>
    </w:rPr>
  </w:style>
  <w:style w:type="character" w:customStyle="1" w:styleId="WW8Num35z0">
    <w:name w:val="WW8Num35z0"/>
    <w:qFormat/>
  </w:style>
  <w:style w:type="character" w:customStyle="1" w:styleId="WW8Num34z0">
    <w:name w:val="WW8Num34z0"/>
    <w:qFormat/>
  </w:style>
  <w:style w:type="character" w:customStyle="1" w:styleId="WW8Num33z8">
    <w:name w:val="WW8Num33z8"/>
    <w:qFormat/>
  </w:style>
  <w:style w:type="character" w:customStyle="1" w:styleId="WW8Num33z7">
    <w:name w:val="WW8Num33z7"/>
    <w:qFormat/>
  </w:style>
  <w:style w:type="character" w:customStyle="1" w:styleId="WW8Num33z6">
    <w:name w:val="WW8Num33z6"/>
    <w:qFormat/>
  </w:style>
  <w:style w:type="character" w:customStyle="1" w:styleId="WW8Num33z5">
    <w:name w:val="WW8Num33z5"/>
    <w:qFormat/>
  </w:style>
  <w:style w:type="character" w:customStyle="1" w:styleId="WW8Num33z4">
    <w:name w:val="WW8Num33z4"/>
    <w:qFormat/>
  </w:style>
  <w:style w:type="character" w:customStyle="1" w:styleId="WW8Num33z3">
    <w:name w:val="WW8Num33z3"/>
    <w:qFormat/>
  </w:style>
  <w:style w:type="character" w:customStyle="1" w:styleId="WW8Num33z2">
    <w:name w:val="WW8Num33z2"/>
    <w:qFormat/>
  </w:style>
  <w:style w:type="character" w:customStyle="1" w:styleId="WW8Num33z1">
    <w:name w:val="WW8Num33z1"/>
    <w:qFormat/>
  </w:style>
  <w:style w:type="character" w:customStyle="1" w:styleId="WW8Num33z0">
    <w:name w:val="WW8Num33z0"/>
    <w:qFormat/>
    <w:rPr>
      <w:b/>
    </w:rPr>
  </w:style>
  <w:style w:type="character" w:customStyle="1" w:styleId="WW8Num32z0">
    <w:name w:val="WW8Num32z0"/>
    <w:qFormat/>
    <w:rPr>
      <w:sz w:val="24"/>
    </w:rPr>
  </w:style>
  <w:style w:type="character" w:customStyle="1" w:styleId="WW8Num31z0">
    <w:name w:val="WW8Num31z0"/>
    <w:qFormat/>
    <w:rPr>
      <w:color w:val="000000"/>
    </w:rPr>
  </w:style>
  <w:style w:type="character" w:customStyle="1" w:styleId="WW8Num30z2">
    <w:name w:val="WW8Num30z2"/>
    <w:qFormat/>
    <w:rPr>
      <w:rFonts w:ascii="Wingdings" w:hAnsi="Wingdings" w:cs="Wingdings"/>
    </w:rPr>
  </w:style>
  <w:style w:type="character" w:customStyle="1" w:styleId="WW8Num30z1">
    <w:name w:val="WW8Num30z1"/>
    <w:qFormat/>
    <w:rPr>
      <w:rFonts w:ascii="Courier New" w:hAnsi="Courier New" w:cs="Courier New"/>
    </w:rPr>
  </w:style>
  <w:style w:type="character" w:customStyle="1" w:styleId="WW8Num30z0">
    <w:name w:val="WW8Num30z0"/>
    <w:qFormat/>
    <w:rPr>
      <w:rFonts w:ascii="Symbol" w:hAnsi="Symbol" w:cs="Symbol"/>
    </w:rPr>
  </w:style>
  <w:style w:type="character" w:customStyle="1" w:styleId="WW8Num29z0">
    <w:name w:val="WW8Num29z0"/>
    <w:qFormat/>
  </w:style>
  <w:style w:type="character" w:customStyle="1" w:styleId="WW8Num28z1">
    <w:name w:val="WW8Num28z1"/>
    <w:qFormat/>
    <w:rPr>
      <w:b/>
      <w:sz w:val="22"/>
    </w:rPr>
  </w:style>
  <w:style w:type="character" w:customStyle="1" w:styleId="WW8Num28z0">
    <w:name w:val="WW8Num28z0"/>
    <w:qFormat/>
    <w:rPr>
      <w:sz w:val="22"/>
    </w:rPr>
  </w:style>
  <w:style w:type="character" w:customStyle="1" w:styleId="WW8Num27z2">
    <w:name w:val="WW8Num27z2"/>
    <w:qFormat/>
    <w:rPr>
      <w:rFonts w:ascii="Wingdings" w:hAnsi="Wingdings" w:cs="Wingdings"/>
    </w:rPr>
  </w:style>
  <w:style w:type="character" w:customStyle="1" w:styleId="WW8Num27z1">
    <w:name w:val="WW8Num27z1"/>
    <w:qFormat/>
    <w:rPr>
      <w:rFonts w:ascii="Courier New" w:hAnsi="Courier New" w:cs="Courier New"/>
    </w:rPr>
  </w:style>
  <w:style w:type="character" w:customStyle="1" w:styleId="WW8Num27z0">
    <w:name w:val="WW8Num27z0"/>
    <w:qFormat/>
    <w:rPr>
      <w:rFonts w:ascii="Symbol" w:hAnsi="Symbol" w:cs="Symbol"/>
    </w:rPr>
  </w:style>
  <w:style w:type="character" w:customStyle="1" w:styleId="WW8Num26z2">
    <w:name w:val="WW8Num26z2"/>
    <w:qFormat/>
    <w:rPr>
      <w:rFonts w:ascii="Wingdings" w:hAnsi="Wingdings" w:cs="Wingdings"/>
    </w:rPr>
  </w:style>
  <w:style w:type="character" w:customStyle="1" w:styleId="WW8Num26z1">
    <w:name w:val="WW8Num26z1"/>
    <w:qFormat/>
    <w:rPr>
      <w:rFonts w:ascii="Courier New" w:hAnsi="Courier New" w:cs="Courier New"/>
    </w:rPr>
  </w:style>
  <w:style w:type="character" w:customStyle="1" w:styleId="WW8Num26z0">
    <w:name w:val="WW8Num26z0"/>
    <w:qFormat/>
    <w:rPr>
      <w:rFonts w:ascii="Symbol" w:hAnsi="Symbol" w:cs="Symbol"/>
    </w:rPr>
  </w:style>
  <w:style w:type="character" w:customStyle="1" w:styleId="WW8Num25z2">
    <w:name w:val="WW8Num25z2"/>
    <w:qFormat/>
    <w:rPr>
      <w:rFonts w:ascii="Wingdings" w:hAnsi="Wingdings" w:cs="Wingdings"/>
    </w:rPr>
  </w:style>
  <w:style w:type="character" w:customStyle="1" w:styleId="WW8Num25z1">
    <w:name w:val="WW8Num25z1"/>
    <w:qFormat/>
    <w:rPr>
      <w:rFonts w:ascii="Courier New" w:hAnsi="Courier New" w:cs="Courier New"/>
    </w:rPr>
  </w:style>
  <w:style w:type="character" w:customStyle="1" w:styleId="WW8Num25z0">
    <w:name w:val="WW8Num25z0"/>
    <w:qFormat/>
    <w:rPr>
      <w:rFonts w:ascii="Symbol" w:hAnsi="Symbol" w:cs="Symbol"/>
    </w:rPr>
  </w:style>
  <w:style w:type="character" w:customStyle="1" w:styleId="WW8Num24z0">
    <w:name w:val="WW8Num24z0"/>
    <w:qFormat/>
  </w:style>
  <w:style w:type="character" w:customStyle="1" w:styleId="WW8Num23z0">
    <w:name w:val="WW8Num23z0"/>
    <w:qFormat/>
    <w:rPr>
      <w:b/>
      <w:color w:val="000000"/>
    </w:rPr>
  </w:style>
  <w:style w:type="character" w:customStyle="1" w:styleId="WW8Num22z0">
    <w:name w:val="WW8Num22z0"/>
    <w:qFormat/>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21z1">
    <w:name w:val="WW8Num21z1"/>
    <w:qFormat/>
  </w:style>
  <w:style w:type="character" w:customStyle="1" w:styleId="WW8Num21z0">
    <w:name w:val="WW8Num21z0"/>
    <w:qFormat/>
  </w:style>
  <w:style w:type="character" w:customStyle="1" w:styleId="WW8Num20z1">
    <w:name w:val="WW8Num20z1"/>
    <w:qFormat/>
    <w:rPr>
      <w:rFonts w:ascii="Courier New" w:hAnsi="Courier New" w:cs="Courier New"/>
    </w:rPr>
  </w:style>
  <w:style w:type="character" w:customStyle="1" w:styleId="WW8Num20z0">
    <w:name w:val="WW8Num20z0"/>
    <w:qFormat/>
    <w:rPr>
      <w:rFonts w:ascii="Symbol" w:hAnsi="Symbol" w:cs="Symbol"/>
    </w:rPr>
  </w:style>
  <w:style w:type="character" w:customStyle="1" w:styleId="WW8Num19z0">
    <w:name w:val="WW8Num19z0"/>
    <w:qFormat/>
    <w:rPr>
      <w:rFonts w:ascii="Symbol" w:hAnsi="Symbol" w:cs="Symbol"/>
    </w:rPr>
  </w:style>
  <w:style w:type="character" w:customStyle="1" w:styleId="WW8Num18z0">
    <w:name w:val="WW8Num18z0"/>
    <w:qFormat/>
    <w:rPr>
      <w:b/>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rPr>
      <w:rFonts w:ascii="Symbol" w:hAnsi="Symbol" w:cs="Symbol"/>
    </w:rPr>
  </w:style>
  <w:style w:type="character" w:customStyle="1" w:styleId="WW8Num16z0">
    <w:name w:val="WW8Num16z0"/>
    <w:qFormat/>
    <w:rPr>
      <w:b/>
    </w:rPr>
  </w:style>
  <w:style w:type="character" w:customStyle="1" w:styleId="WW8Num15z1">
    <w:name w:val="WW8Num15z1"/>
    <w:qFormat/>
    <w:rPr>
      <w:b/>
    </w:rPr>
  </w:style>
  <w:style w:type="character" w:customStyle="1" w:styleId="WW8Num15z0">
    <w:name w:val="WW8Num15z0"/>
    <w:qFormat/>
    <w:rPr>
      <w:b w:val="0"/>
    </w:rPr>
  </w:style>
  <w:style w:type="character" w:customStyle="1" w:styleId="WW8Num14z0">
    <w:name w:val="WW8Num14z0"/>
    <w:qFormat/>
  </w:style>
  <w:style w:type="character" w:customStyle="1" w:styleId="WW8Num13z0">
    <w:name w:val="WW8Num13z0"/>
    <w:qFormat/>
  </w:style>
  <w:style w:type="character" w:customStyle="1" w:styleId="WW8Num12z0">
    <w:name w:val="WW8Num12z0"/>
    <w:qFormat/>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style>
  <w:style w:type="character" w:customStyle="1" w:styleId="WW8Num10z0">
    <w:name w:val="WW8Num10z0"/>
    <w:qFormat/>
  </w:style>
  <w:style w:type="character" w:customStyle="1" w:styleId="WW8Num9z2">
    <w:name w:val="WW8Num9z2"/>
    <w:qFormat/>
    <w:rPr>
      <w:rFonts w:ascii="Wingdings" w:hAnsi="Wingdings" w:cs="Wingdings"/>
    </w:rPr>
  </w:style>
  <w:style w:type="character" w:customStyle="1" w:styleId="WW8Num9z1">
    <w:name w:val="WW8Num9z1"/>
    <w:qFormat/>
    <w:rPr>
      <w:rFonts w:ascii="Courier New" w:hAnsi="Courier New" w:cs="Courier New"/>
    </w:rPr>
  </w:style>
  <w:style w:type="character" w:customStyle="1" w:styleId="WW8Num9z0">
    <w:name w:val="WW8Num9z0"/>
    <w:qFormat/>
    <w:rPr>
      <w:rFonts w:ascii="Symbol" w:hAnsi="Symbol" w:cs="Symbol"/>
    </w:rPr>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3z1">
    <w:name w:val="WW8Num3z1"/>
    <w:qFormat/>
    <w:rPr>
      <w:rFonts w:cs="Times New Roman"/>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character" w:customStyle="1" w:styleId="ListLabel277">
    <w:name w:val="ListLabel 277"/>
    <w:qFormat/>
    <w:rPr>
      <w:rFonts w:cs="Symbol"/>
      <w:sz w:val="22"/>
    </w:rPr>
  </w:style>
  <w:style w:type="character" w:customStyle="1" w:styleId="ListLabel278">
    <w:name w:val="ListLabel 278"/>
    <w:qFormat/>
    <w:rPr>
      <w:rFonts w:ascii="Times New Roman" w:hAnsi="Times New Roman" w:cs="Symbol"/>
      <w:sz w:val="22"/>
    </w:rPr>
  </w:style>
  <w:style w:type="character" w:customStyle="1" w:styleId="ListLabel279">
    <w:name w:val="ListLabel 279"/>
    <w:qFormat/>
    <w:rPr>
      <w:rFonts w:ascii="Times New Roman" w:hAnsi="Times New Roman" w:cs="Symbol"/>
      <w:sz w:val="22"/>
    </w:rPr>
  </w:style>
  <w:style w:type="character" w:customStyle="1" w:styleId="ListLabel280">
    <w:name w:val="ListLabel 280"/>
    <w:qFormat/>
    <w:rPr>
      <w:rFonts w:ascii="Times New Roman" w:hAnsi="Times New Roman" w:cs="Symbol"/>
      <w:sz w:val="22"/>
    </w:rPr>
  </w:style>
  <w:style w:type="character" w:customStyle="1" w:styleId="ListLabel281">
    <w:name w:val="ListLabel 281"/>
    <w:qFormat/>
    <w:rPr>
      <w:rFonts w:cs="Symbol"/>
      <w:sz w:val="22"/>
    </w:rPr>
  </w:style>
  <w:style w:type="character" w:customStyle="1" w:styleId="ListLabel282">
    <w:name w:val="ListLabel 282"/>
    <w:qFormat/>
    <w:rPr>
      <w:rFonts w:ascii="Times New Roman" w:hAnsi="Times New Roman" w:cs="Symbol"/>
      <w:sz w:val="22"/>
    </w:rPr>
  </w:style>
  <w:style w:type="character" w:customStyle="1" w:styleId="ListLabel283">
    <w:name w:val="ListLabel 283"/>
    <w:qFormat/>
    <w:rPr>
      <w:rFonts w:cs="Symbol"/>
      <w:sz w:val="22"/>
    </w:rPr>
  </w:style>
  <w:style w:type="character" w:customStyle="1" w:styleId="ListLabel284">
    <w:name w:val="ListLabel 284"/>
    <w:qFormat/>
    <w:rPr>
      <w:rFonts w:ascii="Times New Roman" w:hAnsi="Times New Roman" w:cs="Symbol"/>
      <w:sz w:val="22"/>
    </w:rPr>
  </w:style>
  <w:style w:type="character" w:customStyle="1" w:styleId="ListLabel285">
    <w:name w:val="ListLabel 285"/>
    <w:qFormat/>
    <w:rPr>
      <w:rFonts w:cs="Symbol"/>
      <w:sz w:val="22"/>
    </w:rPr>
  </w:style>
  <w:style w:type="character" w:customStyle="1" w:styleId="ListLabel286">
    <w:name w:val="ListLabel 286"/>
    <w:qFormat/>
    <w:rPr>
      <w:rFonts w:ascii="Times New Roman" w:hAnsi="Times New Roman" w:cs="Symbol"/>
      <w:sz w:val="22"/>
    </w:rPr>
  </w:style>
  <w:style w:type="character" w:customStyle="1" w:styleId="Smbolosdenumerao">
    <w:name w:val="Símbolos de numeração"/>
    <w:qFormat/>
  </w:style>
  <w:style w:type="character" w:customStyle="1" w:styleId="ListLabel287">
    <w:name w:val="ListLabel 287"/>
    <w:qFormat/>
    <w:rPr>
      <w:rFonts w:cs="Symbol"/>
      <w:sz w:val="22"/>
    </w:rPr>
  </w:style>
  <w:style w:type="character" w:customStyle="1" w:styleId="ListLabel288">
    <w:name w:val="ListLabel 288"/>
    <w:qFormat/>
    <w:rPr>
      <w:rFonts w:ascii="Times New Roman" w:hAnsi="Times New Roman" w:cs="Symbol"/>
      <w:sz w:val="22"/>
    </w:rPr>
  </w:style>
  <w:style w:type="character" w:customStyle="1" w:styleId="ListLabel289">
    <w:name w:val="ListLabel 289"/>
    <w:qFormat/>
    <w:rPr>
      <w:rFonts w:cs="Symbol"/>
      <w:sz w:val="22"/>
    </w:rPr>
  </w:style>
  <w:style w:type="character" w:customStyle="1" w:styleId="ListLabel290">
    <w:name w:val="ListLabel 290"/>
    <w:qFormat/>
    <w:rPr>
      <w:rFonts w:ascii="Times New Roman" w:hAnsi="Times New Roman" w:cs="Symbol"/>
      <w:sz w:val="22"/>
    </w:rPr>
  </w:style>
  <w:style w:type="character" w:customStyle="1" w:styleId="ListLabel291">
    <w:name w:val="ListLabel 291"/>
    <w:qFormat/>
    <w:rPr>
      <w:rFonts w:cs="Symbol"/>
    </w:rPr>
  </w:style>
  <w:style w:type="character" w:customStyle="1" w:styleId="ListLabel292">
    <w:name w:val="ListLabel 292"/>
    <w:qFormat/>
    <w:rPr>
      <w:rFonts w:cs="Symbol"/>
      <w:sz w:val="22"/>
    </w:rPr>
  </w:style>
  <w:style w:type="character" w:customStyle="1" w:styleId="ListLabel293">
    <w:name w:val="ListLabel 293"/>
    <w:qFormat/>
    <w:rPr>
      <w:rFonts w:cs="Symbol"/>
    </w:rPr>
  </w:style>
  <w:style w:type="character" w:customStyle="1" w:styleId="ListLabel294">
    <w:name w:val="ListLabel 294"/>
    <w:qFormat/>
    <w:rPr>
      <w:rFonts w:cs="Symbol"/>
    </w:rPr>
  </w:style>
  <w:style w:type="character" w:customStyle="1" w:styleId="ListLabel295">
    <w:name w:val="ListLabel 295"/>
    <w:qFormat/>
    <w:rPr>
      <w:rFonts w:cs="Symbol"/>
    </w:rPr>
  </w:style>
  <w:style w:type="character" w:customStyle="1" w:styleId="ListLabel296">
    <w:name w:val="ListLabel 296"/>
    <w:qFormat/>
    <w:rPr>
      <w:rFonts w:cs="Symbol"/>
    </w:rPr>
  </w:style>
  <w:style w:type="character" w:customStyle="1" w:styleId="ListLabel297">
    <w:name w:val="ListLabel 297"/>
    <w:qFormat/>
    <w:rPr>
      <w:rFonts w:cs="Symbol"/>
    </w:rPr>
  </w:style>
  <w:style w:type="character" w:customStyle="1" w:styleId="ListLabel298">
    <w:name w:val="ListLabel 298"/>
    <w:qFormat/>
    <w:rPr>
      <w:rFonts w:cs="Symbol"/>
    </w:rPr>
  </w:style>
  <w:style w:type="character" w:customStyle="1" w:styleId="ListLabel299">
    <w:name w:val="ListLabel 299"/>
    <w:qFormat/>
    <w:rPr>
      <w:rFonts w:cs="Symbol"/>
    </w:rPr>
  </w:style>
  <w:style w:type="character" w:customStyle="1" w:styleId="ListLabel300">
    <w:name w:val="ListLabel 300"/>
    <w:qFormat/>
    <w:rPr>
      <w:rFonts w:cs="Symbol"/>
      <w:sz w:val="22"/>
    </w:rPr>
  </w:style>
  <w:style w:type="character" w:customStyle="1" w:styleId="ListLabel301">
    <w:name w:val="ListLabel 301"/>
    <w:qFormat/>
    <w:rPr>
      <w:rFonts w:ascii="Times New Roman" w:hAnsi="Times New Roman" w:cs="Symbol"/>
      <w:sz w:val="22"/>
    </w:rPr>
  </w:style>
  <w:style w:type="character" w:customStyle="1" w:styleId="ListLabel302">
    <w:name w:val="ListLabel 302"/>
    <w:qFormat/>
    <w:rPr>
      <w:rFonts w:cs="Symbol"/>
    </w:rPr>
  </w:style>
  <w:style w:type="character" w:customStyle="1" w:styleId="ListLabel303">
    <w:name w:val="ListLabel 303"/>
    <w:qFormat/>
    <w:rPr>
      <w:rFonts w:cs="Symbol"/>
      <w:sz w:val="22"/>
    </w:rPr>
  </w:style>
  <w:style w:type="character" w:customStyle="1" w:styleId="ListLabel304">
    <w:name w:val="ListLabel 304"/>
    <w:qFormat/>
    <w:rPr>
      <w:rFonts w:cs="Symbol"/>
    </w:rPr>
  </w:style>
  <w:style w:type="character" w:customStyle="1" w:styleId="ListLabel305">
    <w:name w:val="ListLabel 305"/>
    <w:qFormat/>
    <w:rPr>
      <w:rFonts w:cs="Symbol"/>
    </w:rPr>
  </w:style>
  <w:style w:type="character" w:customStyle="1" w:styleId="ListLabel306">
    <w:name w:val="ListLabel 306"/>
    <w:qFormat/>
    <w:rPr>
      <w:rFonts w:cs="Symbol"/>
    </w:rPr>
  </w:style>
  <w:style w:type="character" w:customStyle="1" w:styleId="ListLabel307">
    <w:name w:val="ListLabel 307"/>
    <w:qFormat/>
    <w:rPr>
      <w:rFonts w:cs="Symbol"/>
    </w:rPr>
  </w:style>
  <w:style w:type="character" w:customStyle="1" w:styleId="ListLabel308">
    <w:name w:val="ListLabel 308"/>
    <w:qFormat/>
    <w:rPr>
      <w:rFonts w:cs="Symbol"/>
    </w:rPr>
  </w:style>
  <w:style w:type="character" w:customStyle="1" w:styleId="ListLabel309">
    <w:name w:val="ListLabel 309"/>
    <w:qFormat/>
    <w:rPr>
      <w:rFonts w:cs="Symbol"/>
    </w:rPr>
  </w:style>
  <w:style w:type="character" w:customStyle="1" w:styleId="ListLabel310">
    <w:name w:val="ListLabel 310"/>
    <w:qFormat/>
    <w:rPr>
      <w:rFonts w:cs="Symbol"/>
    </w:rPr>
  </w:style>
  <w:style w:type="character" w:customStyle="1" w:styleId="ListLabel311">
    <w:name w:val="ListLabel 311"/>
    <w:qFormat/>
    <w:rPr>
      <w:rFonts w:cs="Symbol"/>
      <w:sz w:val="22"/>
    </w:rPr>
  </w:style>
  <w:style w:type="character" w:customStyle="1" w:styleId="ListLabel312">
    <w:name w:val="ListLabel 312"/>
    <w:qFormat/>
    <w:rPr>
      <w:rFonts w:ascii="Times New Roman" w:hAnsi="Times New Roman" w:cs="Symbol"/>
      <w:sz w:val="22"/>
    </w:rPr>
  </w:style>
  <w:style w:type="character" w:customStyle="1" w:styleId="ListLabel313">
    <w:name w:val="ListLabel 313"/>
    <w:qFormat/>
    <w:rPr>
      <w:rFonts w:cs="Symbol"/>
    </w:rPr>
  </w:style>
  <w:style w:type="character" w:customStyle="1" w:styleId="ListLabel314">
    <w:name w:val="ListLabel 314"/>
    <w:qFormat/>
    <w:rPr>
      <w:rFonts w:cs="Symbol"/>
      <w:sz w:val="22"/>
    </w:rPr>
  </w:style>
  <w:style w:type="character" w:customStyle="1" w:styleId="ListLabel315">
    <w:name w:val="ListLabel 315"/>
    <w:qFormat/>
    <w:rPr>
      <w:rFonts w:cs="Symbol"/>
    </w:rPr>
  </w:style>
  <w:style w:type="character" w:customStyle="1" w:styleId="ListLabel316">
    <w:name w:val="ListLabel 316"/>
    <w:qFormat/>
    <w:rPr>
      <w:rFonts w:cs="Symbol"/>
    </w:rPr>
  </w:style>
  <w:style w:type="character" w:customStyle="1" w:styleId="ListLabel317">
    <w:name w:val="ListLabel 317"/>
    <w:qFormat/>
    <w:rPr>
      <w:rFonts w:cs="Symbol"/>
    </w:rPr>
  </w:style>
  <w:style w:type="character" w:customStyle="1" w:styleId="ListLabel318">
    <w:name w:val="ListLabel 318"/>
    <w:qFormat/>
    <w:rPr>
      <w:rFonts w:cs="Symbol"/>
    </w:rPr>
  </w:style>
  <w:style w:type="character" w:customStyle="1" w:styleId="ListLabel319">
    <w:name w:val="ListLabel 319"/>
    <w:qFormat/>
    <w:rPr>
      <w:rFonts w:cs="Symbol"/>
    </w:rPr>
  </w:style>
  <w:style w:type="character" w:customStyle="1" w:styleId="ListLabel320">
    <w:name w:val="ListLabel 320"/>
    <w:qFormat/>
    <w:rPr>
      <w:rFonts w:cs="Symbol"/>
    </w:rPr>
  </w:style>
  <w:style w:type="character" w:customStyle="1" w:styleId="ListLabel321">
    <w:name w:val="ListLabel 321"/>
    <w:qFormat/>
    <w:rPr>
      <w:rFonts w:cs="Symbol"/>
    </w:rPr>
  </w:style>
  <w:style w:type="character" w:customStyle="1" w:styleId="ListLabel322">
    <w:name w:val="ListLabel 322"/>
    <w:qFormat/>
    <w:rPr>
      <w:rFonts w:cs="Symbol"/>
      <w:sz w:val="22"/>
    </w:rPr>
  </w:style>
  <w:style w:type="character" w:customStyle="1" w:styleId="ListLabel323">
    <w:name w:val="ListLabel 323"/>
    <w:qFormat/>
    <w:rPr>
      <w:rFonts w:ascii="Times New Roman" w:hAnsi="Times New Roman" w:cs="Symbol"/>
      <w:sz w:val="22"/>
    </w:rPr>
  </w:style>
  <w:style w:type="character" w:customStyle="1" w:styleId="ListLabel324">
    <w:name w:val="ListLabel 324"/>
    <w:qFormat/>
    <w:rPr>
      <w:rFonts w:cs="Symbol"/>
    </w:rPr>
  </w:style>
  <w:style w:type="character" w:customStyle="1" w:styleId="ListLabel325">
    <w:name w:val="ListLabel 325"/>
    <w:qFormat/>
    <w:rPr>
      <w:rFonts w:cs="Symbol"/>
      <w:sz w:val="22"/>
    </w:rPr>
  </w:style>
  <w:style w:type="character" w:customStyle="1" w:styleId="ListLabel326">
    <w:name w:val="ListLabel 326"/>
    <w:qFormat/>
    <w:rPr>
      <w:rFonts w:cs="Symbol"/>
    </w:rPr>
  </w:style>
  <w:style w:type="character" w:customStyle="1" w:styleId="ListLabel327">
    <w:name w:val="ListLabel 327"/>
    <w:qFormat/>
    <w:rPr>
      <w:rFonts w:cs="Symbol"/>
    </w:rPr>
  </w:style>
  <w:style w:type="character" w:customStyle="1" w:styleId="ListLabel328">
    <w:name w:val="ListLabel 328"/>
    <w:qFormat/>
    <w:rPr>
      <w:rFonts w:cs="Symbol"/>
    </w:rPr>
  </w:style>
  <w:style w:type="character" w:customStyle="1" w:styleId="ListLabel329">
    <w:name w:val="ListLabel 329"/>
    <w:qFormat/>
    <w:rPr>
      <w:rFonts w:cs="Symbol"/>
    </w:rPr>
  </w:style>
  <w:style w:type="character" w:customStyle="1" w:styleId="ListLabel330">
    <w:name w:val="ListLabel 330"/>
    <w:qFormat/>
    <w:rPr>
      <w:rFonts w:cs="Symbol"/>
    </w:rPr>
  </w:style>
  <w:style w:type="character" w:customStyle="1" w:styleId="ListLabel331">
    <w:name w:val="ListLabel 331"/>
    <w:qFormat/>
    <w:rPr>
      <w:rFonts w:cs="Symbol"/>
    </w:rPr>
  </w:style>
  <w:style w:type="character" w:customStyle="1" w:styleId="ListLabel332">
    <w:name w:val="ListLabel 332"/>
    <w:qFormat/>
    <w:rPr>
      <w:rFonts w:cs="Symbol"/>
    </w:rPr>
  </w:style>
  <w:style w:type="character" w:customStyle="1" w:styleId="ListLabel333">
    <w:name w:val="ListLabel 333"/>
    <w:qFormat/>
    <w:rPr>
      <w:rFonts w:cs="Symbol"/>
      <w:sz w:val="22"/>
    </w:rPr>
  </w:style>
  <w:style w:type="character" w:customStyle="1" w:styleId="ListLabel334">
    <w:name w:val="ListLabel 334"/>
    <w:qFormat/>
    <w:rPr>
      <w:rFonts w:ascii="Times New Roman" w:hAnsi="Times New Roman" w:cs="Symbol"/>
      <w:sz w:val="22"/>
    </w:rPr>
  </w:style>
  <w:style w:type="character" w:customStyle="1" w:styleId="ListLabel335">
    <w:name w:val="ListLabel 335"/>
    <w:qFormat/>
    <w:rPr>
      <w:rFonts w:cs="Symbol"/>
      <w:sz w:val="22"/>
    </w:rPr>
  </w:style>
  <w:style w:type="character" w:customStyle="1" w:styleId="ListLabel336">
    <w:name w:val="ListLabel 336"/>
    <w:qFormat/>
    <w:rPr>
      <w:rFonts w:ascii="Times New Roman" w:hAnsi="Times New Roman" w:cs="Symbol"/>
      <w:sz w:val="22"/>
    </w:rPr>
  </w:style>
  <w:style w:type="character" w:customStyle="1" w:styleId="ListLabel337">
    <w:name w:val="ListLabel 337"/>
    <w:qFormat/>
    <w:rPr>
      <w:rFonts w:cs="Symbol"/>
      <w:sz w:val="22"/>
    </w:rPr>
  </w:style>
  <w:style w:type="character" w:customStyle="1" w:styleId="ListLabel338">
    <w:name w:val="ListLabel 338"/>
    <w:qFormat/>
    <w:rPr>
      <w:rFonts w:ascii="Times New Roman" w:hAnsi="Times New Roman" w:cs="Symbol"/>
      <w:sz w:val="22"/>
    </w:rPr>
  </w:style>
  <w:style w:type="character" w:customStyle="1" w:styleId="ListLabel339">
    <w:name w:val="ListLabel 339"/>
    <w:qFormat/>
    <w:rPr>
      <w:rFonts w:cs="Symbol"/>
      <w:sz w:val="22"/>
    </w:rPr>
  </w:style>
  <w:style w:type="character" w:customStyle="1" w:styleId="ListLabel340">
    <w:name w:val="ListLabel 340"/>
    <w:qFormat/>
    <w:rPr>
      <w:rFonts w:ascii="Times New Roman" w:hAnsi="Times New Roman" w:cs="Symbol"/>
      <w:sz w:val="22"/>
    </w:rPr>
  </w:style>
  <w:style w:type="character" w:customStyle="1" w:styleId="ListLabel341">
    <w:name w:val="ListLabel 341"/>
    <w:qFormat/>
    <w:rPr>
      <w:rFonts w:cs="Symbol"/>
      <w:sz w:val="22"/>
    </w:rPr>
  </w:style>
  <w:style w:type="character" w:customStyle="1" w:styleId="ListLabel342">
    <w:name w:val="ListLabel 342"/>
    <w:qFormat/>
    <w:rPr>
      <w:rFonts w:ascii="Times New Roman" w:hAnsi="Times New Roman" w:cs="Symbol"/>
      <w:sz w:val="22"/>
    </w:rPr>
  </w:style>
  <w:style w:type="character" w:customStyle="1" w:styleId="ListLabel343">
    <w:name w:val="ListLabel 343"/>
    <w:qFormat/>
    <w:rPr>
      <w:rFonts w:cs="Symbol"/>
      <w:sz w:val="22"/>
    </w:rPr>
  </w:style>
  <w:style w:type="character" w:customStyle="1" w:styleId="ListLabel344">
    <w:name w:val="ListLabel 344"/>
    <w:qFormat/>
    <w:rPr>
      <w:rFonts w:ascii="Times New Roman" w:hAnsi="Times New Roman" w:cs="Symbol"/>
      <w:sz w:val="22"/>
    </w:rPr>
  </w:style>
  <w:style w:type="character" w:customStyle="1" w:styleId="ListLabel345">
    <w:name w:val="ListLabel 345"/>
    <w:qFormat/>
    <w:rPr>
      <w:rFonts w:cs="Symbol"/>
      <w:sz w:val="22"/>
    </w:rPr>
  </w:style>
  <w:style w:type="character" w:customStyle="1" w:styleId="ListLabel346">
    <w:name w:val="ListLabel 346"/>
    <w:qFormat/>
    <w:rPr>
      <w:rFonts w:ascii="Times New Roman" w:hAnsi="Times New Roman" w:cs="Symbol"/>
      <w:sz w:val="22"/>
    </w:rPr>
  </w:style>
  <w:style w:type="character" w:customStyle="1" w:styleId="ListLabel347">
    <w:name w:val="ListLabel 347"/>
    <w:qFormat/>
    <w:rPr>
      <w:rFonts w:cs="Symbol"/>
      <w:sz w:val="22"/>
    </w:rPr>
  </w:style>
  <w:style w:type="character" w:customStyle="1" w:styleId="ListLabel348">
    <w:name w:val="ListLabel 348"/>
    <w:qFormat/>
    <w:rPr>
      <w:rFonts w:ascii="Times New Roman" w:hAnsi="Times New Roman" w:cs="Symbol"/>
      <w:sz w:val="22"/>
    </w:rPr>
  </w:style>
  <w:style w:type="character" w:customStyle="1" w:styleId="ListLabel349">
    <w:name w:val="ListLabel 349"/>
    <w:qFormat/>
    <w:rPr>
      <w:rFonts w:cs="Symbol"/>
      <w:sz w:val="22"/>
    </w:rPr>
  </w:style>
  <w:style w:type="character" w:customStyle="1" w:styleId="ListLabel350">
    <w:name w:val="ListLabel 350"/>
    <w:qFormat/>
    <w:rPr>
      <w:rFonts w:ascii="Times New Roman" w:hAnsi="Times New Roman" w:cs="Symbol"/>
      <w:sz w:val="22"/>
    </w:rPr>
  </w:style>
  <w:style w:type="character" w:customStyle="1" w:styleId="ListLabel351">
    <w:name w:val="ListLabel 351"/>
    <w:qFormat/>
    <w:rPr>
      <w:rFonts w:cs="Symbol"/>
      <w:sz w:val="22"/>
    </w:rPr>
  </w:style>
  <w:style w:type="character" w:customStyle="1" w:styleId="ListLabel352">
    <w:name w:val="ListLabel 352"/>
    <w:qFormat/>
    <w:rPr>
      <w:rFonts w:ascii="Times New Roman" w:hAnsi="Times New Roman" w:cs="Symbol"/>
      <w:sz w:val="22"/>
    </w:rPr>
  </w:style>
  <w:style w:type="character" w:customStyle="1" w:styleId="ListLabel353">
    <w:name w:val="ListLabel 353"/>
    <w:qFormat/>
    <w:rPr>
      <w:rFonts w:cs="Symbol"/>
      <w:sz w:val="22"/>
    </w:rPr>
  </w:style>
  <w:style w:type="character" w:customStyle="1" w:styleId="ListLabel354">
    <w:name w:val="ListLabel 354"/>
    <w:qFormat/>
    <w:rPr>
      <w:rFonts w:ascii="Times New Roman" w:hAnsi="Times New Roman" w:cs="Symbol"/>
      <w:sz w:val="22"/>
    </w:rPr>
  </w:style>
  <w:style w:type="character" w:customStyle="1" w:styleId="ListLabel355">
    <w:name w:val="ListLabel 355"/>
    <w:qFormat/>
    <w:rPr>
      <w:rFonts w:cs="Symbol"/>
      <w:sz w:val="22"/>
    </w:rPr>
  </w:style>
  <w:style w:type="character" w:customStyle="1" w:styleId="ListLabel356">
    <w:name w:val="ListLabel 356"/>
    <w:qFormat/>
    <w:rPr>
      <w:rFonts w:ascii="Times New Roman" w:hAnsi="Times New Roman" w:cs="Symbol"/>
      <w:sz w:val="22"/>
    </w:rPr>
  </w:style>
  <w:style w:type="character" w:customStyle="1" w:styleId="ListLabel357">
    <w:name w:val="ListLabel 357"/>
    <w:qFormat/>
    <w:rPr>
      <w:rFonts w:ascii="Times New Roman" w:hAnsi="Times New Roman" w:cs="Symbol"/>
      <w:sz w:val="22"/>
    </w:rPr>
  </w:style>
  <w:style w:type="character" w:customStyle="1" w:styleId="ListLabel358">
    <w:name w:val="ListLabel 358"/>
    <w:qFormat/>
    <w:rPr>
      <w:rFonts w:ascii="Times New Roman" w:hAnsi="Times New Roman" w:cs="Symbol"/>
      <w:sz w:val="22"/>
    </w:rPr>
  </w:style>
  <w:style w:type="character" w:customStyle="1" w:styleId="ListLabel359">
    <w:name w:val="ListLabel 359"/>
    <w:qFormat/>
    <w:rPr>
      <w:rFonts w:cs="Symbol"/>
      <w:sz w:val="22"/>
    </w:rPr>
  </w:style>
  <w:style w:type="character" w:customStyle="1" w:styleId="ListLabel360">
    <w:name w:val="ListLabel 360"/>
    <w:qFormat/>
    <w:rPr>
      <w:rFonts w:ascii="Times New Roman" w:hAnsi="Times New Roman" w:cs="Symbol"/>
      <w:sz w:val="22"/>
    </w:rPr>
  </w:style>
  <w:style w:type="character" w:customStyle="1" w:styleId="ListLabel361">
    <w:name w:val="ListLabel 361"/>
    <w:qFormat/>
    <w:rPr>
      <w:rFonts w:cs="Symbol"/>
      <w:sz w:val="22"/>
    </w:rPr>
  </w:style>
  <w:style w:type="character" w:customStyle="1" w:styleId="ListLabel362">
    <w:name w:val="ListLabel 362"/>
    <w:qFormat/>
    <w:rPr>
      <w:rFonts w:ascii="Times New Roman" w:hAnsi="Times New Roman" w:cs="Symbol"/>
      <w:sz w:val="22"/>
    </w:rPr>
  </w:style>
  <w:style w:type="character" w:customStyle="1" w:styleId="ListLabel363">
    <w:name w:val="ListLabel 363"/>
    <w:qFormat/>
    <w:rPr>
      <w:rFonts w:cs="Symbol"/>
      <w:sz w:val="22"/>
    </w:rPr>
  </w:style>
  <w:style w:type="character" w:customStyle="1" w:styleId="ListLabel364">
    <w:name w:val="ListLabel 364"/>
    <w:qFormat/>
    <w:rPr>
      <w:rFonts w:ascii="Times New Roman" w:hAnsi="Times New Roman" w:cs="Symbol"/>
      <w:sz w:val="22"/>
    </w:rPr>
  </w:style>
  <w:style w:type="character" w:customStyle="1" w:styleId="ListLabel365">
    <w:name w:val="ListLabel 365"/>
    <w:qFormat/>
    <w:rPr>
      <w:b/>
      <w:sz w:val="22"/>
    </w:rPr>
  </w:style>
  <w:style w:type="character" w:customStyle="1" w:styleId="ListLabel366">
    <w:name w:val="ListLabel 366"/>
    <w:qFormat/>
    <w:rPr>
      <w:b/>
      <w:sz w:val="22"/>
    </w:rPr>
  </w:style>
  <w:style w:type="character" w:customStyle="1" w:styleId="Ttulodecabedamensagem">
    <w:name w:val="Título de cabeç. da mensagem"/>
    <w:qFormat/>
    <w:rPr>
      <w:b/>
      <w:sz w:val="18"/>
      <w:lang w:bidi="ar-SA"/>
    </w:rPr>
  </w:style>
  <w:style w:type="character" w:customStyle="1" w:styleId="ListLabel367">
    <w:name w:val="ListLabel 367"/>
    <w:qFormat/>
    <w:rPr>
      <w:rFonts w:cs="Symbol"/>
      <w:sz w:val="22"/>
    </w:rPr>
  </w:style>
  <w:style w:type="character" w:customStyle="1" w:styleId="ListLabel368">
    <w:name w:val="ListLabel 368"/>
    <w:qFormat/>
    <w:rPr>
      <w:rFonts w:ascii="Times New Roman" w:hAnsi="Times New Roman" w:cs="Symbol"/>
      <w:sz w:val="22"/>
    </w:rPr>
  </w:style>
  <w:style w:type="character" w:customStyle="1" w:styleId="ListLabel369">
    <w:name w:val="ListLabel 369"/>
    <w:qFormat/>
    <w:rPr>
      <w:rFonts w:cs="Symbol"/>
      <w:sz w:val="22"/>
    </w:rPr>
  </w:style>
  <w:style w:type="character" w:customStyle="1" w:styleId="ListLabel370">
    <w:name w:val="ListLabel 370"/>
    <w:qFormat/>
    <w:rPr>
      <w:rFonts w:ascii="Times New Roman" w:hAnsi="Times New Roman" w:cs="Symbol"/>
      <w:sz w:val="22"/>
    </w:rPr>
  </w:style>
  <w:style w:type="character" w:customStyle="1" w:styleId="ListLabel371">
    <w:name w:val="ListLabel 371"/>
    <w:qFormat/>
    <w:rPr>
      <w:rFonts w:cs="Symbol"/>
      <w:sz w:val="22"/>
    </w:rPr>
  </w:style>
  <w:style w:type="character" w:customStyle="1" w:styleId="ListLabel372">
    <w:name w:val="ListLabel 372"/>
    <w:qFormat/>
    <w:rPr>
      <w:rFonts w:ascii="Times New Roman" w:hAnsi="Times New Roman" w:cs="Symbol"/>
      <w:sz w:val="22"/>
    </w:rPr>
  </w:style>
  <w:style w:type="character" w:customStyle="1" w:styleId="ListLabel373">
    <w:name w:val="ListLabel 373"/>
    <w:qFormat/>
    <w:rPr>
      <w:rFonts w:cs="Symbol"/>
      <w:sz w:val="22"/>
    </w:rPr>
  </w:style>
  <w:style w:type="character" w:customStyle="1" w:styleId="ListLabel374">
    <w:name w:val="ListLabel 374"/>
    <w:qFormat/>
    <w:rPr>
      <w:rFonts w:ascii="Times New Roman" w:hAnsi="Times New Roman" w:cs="Symbol"/>
      <w:sz w:val="22"/>
    </w:rPr>
  </w:style>
  <w:style w:type="character" w:customStyle="1" w:styleId="ListLabel375">
    <w:name w:val="ListLabel 375"/>
    <w:qFormat/>
    <w:rPr>
      <w:rFonts w:cs="Symbol"/>
      <w:sz w:val="22"/>
    </w:rPr>
  </w:style>
  <w:style w:type="character" w:customStyle="1" w:styleId="ListLabel376">
    <w:name w:val="ListLabel 376"/>
    <w:qFormat/>
    <w:rPr>
      <w:rFonts w:ascii="Times New Roman" w:hAnsi="Times New Roman" w:cs="Symbol"/>
      <w:sz w:val="22"/>
    </w:rPr>
  </w:style>
  <w:style w:type="character" w:customStyle="1" w:styleId="ListLabel377">
    <w:name w:val="ListLabel 377"/>
    <w:qFormat/>
    <w:rPr>
      <w:rFonts w:cs="Symbol"/>
      <w:sz w:val="22"/>
    </w:rPr>
  </w:style>
  <w:style w:type="character" w:customStyle="1" w:styleId="ListLabel378">
    <w:name w:val="ListLabel 378"/>
    <w:qFormat/>
    <w:rPr>
      <w:rFonts w:ascii="Times New Roman" w:hAnsi="Times New Roman" w:cs="Symbol"/>
      <w:sz w:val="22"/>
    </w:rPr>
  </w:style>
  <w:style w:type="character" w:customStyle="1" w:styleId="ListLabel379">
    <w:name w:val="ListLabel 379"/>
    <w:qFormat/>
    <w:rPr>
      <w:rFonts w:cs="Symbol"/>
      <w:sz w:val="22"/>
    </w:rPr>
  </w:style>
  <w:style w:type="character" w:customStyle="1" w:styleId="ListLabel380">
    <w:name w:val="ListLabel 380"/>
    <w:qFormat/>
    <w:rPr>
      <w:rFonts w:ascii="Times New Roman" w:hAnsi="Times New Roman" w:cs="Symbol"/>
      <w:sz w:val="22"/>
    </w:rPr>
  </w:style>
  <w:style w:type="character" w:customStyle="1" w:styleId="ListLabel381">
    <w:name w:val="ListLabel 381"/>
    <w:qFormat/>
    <w:rPr>
      <w:rFonts w:cs="Symbol"/>
      <w:sz w:val="22"/>
    </w:rPr>
  </w:style>
  <w:style w:type="character" w:customStyle="1" w:styleId="ListLabel382">
    <w:name w:val="ListLabel 382"/>
    <w:qFormat/>
    <w:rPr>
      <w:rFonts w:ascii="Times New Roman" w:hAnsi="Times New Roman" w:cs="Symbol"/>
      <w:sz w:val="22"/>
    </w:rPr>
  </w:style>
  <w:style w:type="character" w:customStyle="1" w:styleId="ListLabel383">
    <w:name w:val="ListLabel 383"/>
    <w:qFormat/>
    <w:rPr>
      <w:rFonts w:cs="Symbol"/>
      <w:sz w:val="22"/>
    </w:rPr>
  </w:style>
  <w:style w:type="character" w:customStyle="1" w:styleId="ListLabel384">
    <w:name w:val="ListLabel 384"/>
    <w:qFormat/>
    <w:rPr>
      <w:rFonts w:ascii="Times New Roman" w:hAnsi="Times New Roman" w:cs="Symbol"/>
      <w:sz w:val="22"/>
    </w:rPr>
  </w:style>
  <w:style w:type="character" w:customStyle="1" w:styleId="ListLabel385">
    <w:name w:val="ListLabel 385"/>
    <w:qFormat/>
    <w:rPr>
      <w:rFonts w:cs="Symbol"/>
      <w:sz w:val="22"/>
    </w:rPr>
  </w:style>
  <w:style w:type="character" w:customStyle="1" w:styleId="ListLabel386">
    <w:name w:val="ListLabel 386"/>
    <w:qFormat/>
    <w:rPr>
      <w:rFonts w:ascii="Times New Roman" w:hAnsi="Times New Roman" w:cs="Symbol"/>
      <w:sz w:val="22"/>
    </w:rPr>
  </w:style>
  <w:style w:type="character" w:customStyle="1" w:styleId="ListLabel387">
    <w:name w:val="ListLabel 387"/>
    <w:qFormat/>
    <w:rPr>
      <w:rFonts w:cs="Symbol"/>
      <w:sz w:val="22"/>
    </w:rPr>
  </w:style>
  <w:style w:type="character" w:customStyle="1" w:styleId="ListLabel388">
    <w:name w:val="ListLabel 388"/>
    <w:qFormat/>
    <w:rPr>
      <w:rFonts w:ascii="Times New Roman" w:hAnsi="Times New Roman" w:cs="Symbol"/>
      <w:sz w:val="22"/>
    </w:rPr>
  </w:style>
  <w:style w:type="character" w:customStyle="1" w:styleId="ListLabel389">
    <w:name w:val="ListLabel 389"/>
    <w:qFormat/>
    <w:rPr>
      <w:rFonts w:cs="Symbol"/>
      <w:sz w:val="22"/>
    </w:rPr>
  </w:style>
  <w:style w:type="character" w:customStyle="1" w:styleId="ListLabel390">
    <w:name w:val="ListLabel 390"/>
    <w:qFormat/>
    <w:rPr>
      <w:rFonts w:ascii="Times New Roman" w:hAnsi="Times New Roman" w:cs="Symbol"/>
      <w:sz w:val="22"/>
    </w:rPr>
  </w:style>
  <w:style w:type="character" w:customStyle="1" w:styleId="ListLabel391">
    <w:name w:val="ListLabel 391"/>
    <w:qFormat/>
    <w:rPr>
      <w:rFonts w:cs="Symbol"/>
      <w:sz w:val="22"/>
    </w:rPr>
  </w:style>
  <w:style w:type="character" w:customStyle="1" w:styleId="ListLabel392">
    <w:name w:val="ListLabel 392"/>
    <w:qFormat/>
    <w:rPr>
      <w:rFonts w:ascii="Times New Roman" w:hAnsi="Times New Roman" w:cs="Symbol"/>
      <w:sz w:val="22"/>
    </w:rPr>
  </w:style>
  <w:style w:type="character" w:customStyle="1" w:styleId="ListLabel393">
    <w:name w:val="ListLabel 393"/>
    <w:qFormat/>
    <w:rPr>
      <w:rFonts w:cs="Symbol"/>
      <w:sz w:val="22"/>
    </w:rPr>
  </w:style>
  <w:style w:type="character" w:customStyle="1" w:styleId="ListLabel394">
    <w:name w:val="ListLabel 394"/>
    <w:qFormat/>
    <w:rPr>
      <w:rFonts w:ascii="Times New Roman" w:hAnsi="Times New Roman" w:cs="Symbol"/>
      <w:sz w:val="22"/>
    </w:rPr>
  </w:style>
  <w:style w:type="character" w:customStyle="1" w:styleId="ListLabel395">
    <w:name w:val="ListLabel 395"/>
    <w:qFormat/>
    <w:rPr>
      <w:rFonts w:cs="Symbol"/>
      <w:sz w:val="22"/>
    </w:rPr>
  </w:style>
  <w:style w:type="character" w:customStyle="1" w:styleId="ListLabel396">
    <w:name w:val="ListLabel 396"/>
    <w:qFormat/>
    <w:rPr>
      <w:rFonts w:ascii="Times New Roman" w:hAnsi="Times New Roman" w:cs="Symbol"/>
      <w:sz w:val="22"/>
    </w:rPr>
  </w:style>
  <w:style w:type="character" w:customStyle="1" w:styleId="ListLabel397">
    <w:name w:val="ListLabel 397"/>
    <w:qFormat/>
    <w:rPr>
      <w:rFonts w:cs="Symbol"/>
      <w:sz w:val="22"/>
    </w:rPr>
  </w:style>
  <w:style w:type="character" w:customStyle="1" w:styleId="ListLabel398">
    <w:name w:val="ListLabel 398"/>
    <w:qFormat/>
    <w:rPr>
      <w:rFonts w:ascii="Times New Roman" w:hAnsi="Times New Roman" w:cs="Symbol"/>
      <w:sz w:val="22"/>
    </w:rPr>
  </w:style>
  <w:style w:type="character" w:customStyle="1" w:styleId="ListLabel399">
    <w:name w:val="ListLabel 399"/>
    <w:qFormat/>
    <w:rPr>
      <w:rFonts w:cs="Symbol"/>
      <w:sz w:val="22"/>
    </w:rPr>
  </w:style>
  <w:style w:type="character" w:customStyle="1" w:styleId="ListLabel400">
    <w:name w:val="ListLabel 400"/>
    <w:qFormat/>
    <w:rPr>
      <w:rFonts w:ascii="Times New Roman" w:hAnsi="Times New Roman" w:cs="Symbol"/>
      <w:sz w:val="22"/>
    </w:rPr>
  </w:style>
  <w:style w:type="character" w:customStyle="1" w:styleId="ListLabel401">
    <w:name w:val="ListLabel 401"/>
    <w:qFormat/>
    <w:rPr>
      <w:rFonts w:cs="Symbol"/>
      <w:sz w:val="22"/>
    </w:rPr>
  </w:style>
  <w:style w:type="character" w:customStyle="1" w:styleId="ListLabel402">
    <w:name w:val="ListLabel 402"/>
    <w:qFormat/>
    <w:rPr>
      <w:rFonts w:ascii="Times New Roman" w:hAnsi="Times New Roman" w:cs="Symbol"/>
      <w:sz w:val="22"/>
    </w:rPr>
  </w:style>
  <w:style w:type="character" w:customStyle="1" w:styleId="ListLabel403">
    <w:name w:val="ListLabel 403"/>
    <w:qFormat/>
    <w:rPr>
      <w:rFonts w:cs="Symbol"/>
      <w:sz w:val="22"/>
    </w:rPr>
  </w:style>
  <w:style w:type="character" w:customStyle="1" w:styleId="ListLabel404">
    <w:name w:val="ListLabel 404"/>
    <w:qFormat/>
    <w:rPr>
      <w:rFonts w:ascii="Times New Roman" w:hAnsi="Times New Roman" w:cs="Symbol"/>
      <w:sz w:val="22"/>
    </w:rPr>
  </w:style>
  <w:style w:type="character" w:customStyle="1" w:styleId="ListLabel405">
    <w:name w:val="ListLabel 405"/>
    <w:qFormat/>
    <w:rPr>
      <w:rFonts w:cs="Symbol"/>
      <w:sz w:val="22"/>
    </w:rPr>
  </w:style>
  <w:style w:type="character" w:customStyle="1" w:styleId="ListLabel406">
    <w:name w:val="ListLabel 406"/>
    <w:qFormat/>
    <w:rPr>
      <w:rFonts w:ascii="Times New Roman" w:hAnsi="Times New Roman" w:cs="Symbol"/>
      <w:sz w:val="22"/>
    </w:rPr>
  </w:style>
  <w:style w:type="character" w:customStyle="1" w:styleId="ListLabel407">
    <w:name w:val="ListLabel 407"/>
    <w:qFormat/>
    <w:rPr>
      <w:rFonts w:cs="Symbol"/>
      <w:sz w:val="22"/>
    </w:rPr>
  </w:style>
  <w:style w:type="character" w:customStyle="1" w:styleId="ListLabel408">
    <w:name w:val="ListLabel 408"/>
    <w:qFormat/>
    <w:rPr>
      <w:rFonts w:ascii="Times New Roman" w:hAnsi="Times New Roman" w:cs="Symbol"/>
      <w:sz w:val="22"/>
    </w:rPr>
  </w:style>
  <w:style w:type="character" w:customStyle="1" w:styleId="ListLabel409">
    <w:name w:val="ListLabel 409"/>
    <w:qFormat/>
    <w:rPr>
      <w:rFonts w:cs="Symbol"/>
      <w:sz w:val="22"/>
    </w:rPr>
  </w:style>
  <w:style w:type="character" w:customStyle="1" w:styleId="ListLabel410">
    <w:name w:val="ListLabel 410"/>
    <w:qFormat/>
    <w:rPr>
      <w:rFonts w:ascii="Times New Roman" w:hAnsi="Times New Roman" w:cs="Symbol"/>
      <w:sz w:val="22"/>
    </w:rPr>
  </w:style>
  <w:style w:type="character" w:customStyle="1" w:styleId="ListLabel411">
    <w:name w:val="ListLabel 411"/>
    <w:qFormat/>
    <w:rPr>
      <w:rFonts w:cs="Symbol"/>
      <w:sz w:val="22"/>
    </w:rPr>
  </w:style>
  <w:style w:type="character" w:customStyle="1" w:styleId="ListLabel412">
    <w:name w:val="ListLabel 412"/>
    <w:qFormat/>
    <w:rPr>
      <w:rFonts w:ascii="Times New Roman" w:hAnsi="Times New Roman" w:cs="Symbol"/>
      <w:sz w:val="22"/>
    </w:rPr>
  </w:style>
  <w:style w:type="character" w:customStyle="1" w:styleId="ListLabel413">
    <w:name w:val="ListLabel 413"/>
    <w:qFormat/>
    <w:rPr>
      <w:rFonts w:cs="Symbol"/>
      <w:sz w:val="22"/>
    </w:rPr>
  </w:style>
  <w:style w:type="character" w:customStyle="1" w:styleId="ListLabel414">
    <w:name w:val="ListLabel 414"/>
    <w:qFormat/>
    <w:rPr>
      <w:rFonts w:cs="Symbol"/>
      <w:sz w:val="22"/>
    </w:rPr>
  </w:style>
  <w:style w:type="character" w:customStyle="1" w:styleId="ListLabel415">
    <w:name w:val="ListLabel 415"/>
    <w:qFormat/>
    <w:rPr>
      <w:rFonts w:cs="Symbol"/>
      <w:sz w:val="22"/>
    </w:rPr>
  </w:style>
  <w:style w:type="character" w:customStyle="1" w:styleId="ListLabel416">
    <w:name w:val="ListLabel 416"/>
    <w:qFormat/>
    <w:rPr>
      <w:rFonts w:cs="Symbol"/>
      <w:sz w:val="22"/>
    </w:rPr>
  </w:style>
  <w:style w:type="character" w:customStyle="1" w:styleId="ListLabel417">
    <w:name w:val="ListLabel 417"/>
    <w:qFormat/>
    <w:rPr>
      <w:rFonts w:cs="Symbol"/>
      <w:sz w:val="22"/>
    </w:rPr>
  </w:style>
  <w:style w:type="character" w:customStyle="1" w:styleId="ListLabel418">
    <w:name w:val="ListLabel 418"/>
    <w:qFormat/>
    <w:rPr>
      <w:rFonts w:cs="Symbol"/>
      <w:sz w:val="22"/>
    </w:rPr>
  </w:style>
  <w:style w:type="character" w:customStyle="1" w:styleId="ListLabel419">
    <w:name w:val="ListLabel 419"/>
    <w:qFormat/>
    <w:rPr>
      <w:rFonts w:cs="Symbol"/>
      <w:sz w:val="22"/>
    </w:rPr>
  </w:style>
  <w:style w:type="character" w:customStyle="1" w:styleId="ListLabel420">
    <w:name w:val="ListLabel 420"/>
    <w:qFormat/>
    <w:rPr>
      <w:rFonts w:cs="Symbol"/>
      <w:sz w:val="22"/>
    </w:rPr>
  </w:style>
  <w:style w:type="paragraph" w:styleId="Ttulo">
    <w:name w:val="Title"/>
    <w:basedOn w:val="Normal"/>
    <w:next w:val="Corpodetexto"/>
    <w:uiPriority w:val="10"/>
    <w:qFormat/>
    <w:pPr>
      <w:spacing w:line="480" w:lineRule="auto"/>
      <w:ind w:firstLine="1134"/>
      <w:jc w:val="center"/>
    </w:pPr>
    <w:rPr>
      <w:b/>
      <w:bCs/>
    </w:rPr>
  </w:style>
  <w:style w:type="paragraph" w:styleId="Corpodetexto">
    <w:name w:val="Body Text"/>
    <w:basedOn w:val="Normal"/>
    <w:link w:val="CorpodetextoChar"/>
    <w:qFormat/>
    <w:pPr>
      <w:jc w:val="both"/>
    </w:pPr>
  </w:style>
  <w:style w:type="paragraph" w:styleId="Lista">
    <w:name w:val="List"/>
    <w:basedOn w:val="Corpodetexto"/>
    <w:qFormat/>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Cabealho">
    <w:name w:val="header"/>
    <w:basedOn w:val="Normal"/>
    <w:qFormat/>
    <w:pPr>
      <w:tabs>
        <w:tab w:val="center" w:pos="4252"/>
        <w:tab w:val="right" w:pos="8504"/>
      </w:tabs>
    </w:pPr>
  </w:style>
  <w:style w:type="paragraph" w:styleId="Rodap">
    <w:name w:val="footer"/>
    <w:basedOn w:val="Normal"/>
    <w:uiPriority w:val="99"/>
    <w:pPr>
      <w:tabs>
        <w:tab w:val="center" w:pos="4252"/>
        <w:tab w:val="right" w:pos="8504"/>
      </w:tabs>
    </w:pPr>
  </w:style>
  <w:style w:type="paragraph" w:styleId="NormalWeb">
    <w:name w:val="Normal (Web)"/>
    <w:basedOn w:val="Normal"/>
    <w:link w:val="NormalWebChar"/>
    <w:qFormat/>
    <w:pPr>
      <w:jc w:val="both"/>
    </w:pPr>
    <w:rPr>
      <w:rFonts w:eastAsia="MS Mincho"/>
      <w:sz w:val="18"/>
      <w:szCs w:val="18"/>
      <w:lang w:eastAsia="ja-JP"/>
    </w:rPr>
  </w:style>
  <w:style w:type="paragraph" w:styleId="Recuodecorpodetexto">
    <w:name w:val="Body Text Indent"/>
    <w:basedOn w:val="Normal"/>
    <w:qFormat/>
    <w:pPr>
      <w:spacing w:after="120"/>
      <w:ind w:left="283"/>
    </w:pPr>
  </w:style>
  <w:style w:type="paragraph" w:styleId="Corpodetexto3">
    <w:name w:val="Body Text 3"/>
    <w:basedOn w:val="Normal"/>
    <w:qFormat/>
    <w:pPr>
      <w:spacing w:after="120"/>
    </w:pPr>
    <w:rPr>
      <w:sz w:val="16"/>
      <w:szCs w:val="16"/>
    </w:rPr>
  </w:style>
  <w:style w:type="paragraph" w:styleId="Corpodetexto2">
    <w:name w:val="Body Text 2"/>
    <w:basedOn w:val="Normal"/>
    <w:qFormat/>
    <w:pPr>
      <w:spacing w:after="120" w:line="480" w:lineRule="auto"/>
    </w:pPr>
  </w:style>
  <w:style w:type="paragraph" w:styleId="TextosemFormatao">
    <w:name w:val="Plain Text"/>
    <w:basedOn w:val="Normal"/>
    <w:link w:val="TextosemFormataoChar1"/>
    <w:qFormat/>
    <w:rPr>
      <w:rFonts w:ascii="Courier New" w:hAnsi="Courier New" w:cs="Courier New"/>
      <w:sz w:val="20"/>
      <w:szCs w:val="20"/>
    </w:rPr>
  </w:style>
  <w:style w:type="paragraph" w:customStyle="1" w:styleId="Default">
    <w:name w:val="Default"/>
    <w:qFormat/>
    <w:pPr>
      <w:overflowPunct w:val="0"/>
    </w:pPr>
    <w:rPr>
      <w:rFonts w:ascii="Times New Roman" w:eastAsia="Times New Roman" w:hAnsi="Times New Roman" w:cs="Times New Roman"/>
      <w:color w:val="000000"/>
      <w:sz w:val="24"/>
      <w:lang w:eastAsia="pt-BR" w:bidi="ar-SA"/>
    </w:rPr>
  </w:style>
  <w:style w:type="paragraph" w:customStyle="1" w:styleId="Contedodatabela">
    <w:name w:val="Conteúdo da tabela"/>
    <w:basedOn w:val="Normal"/>
    <w:qFormat/>
    <w:pPr>
      <w:suppressLineNumbers/>
    </w:pPr>
  </w:style>
  <w:style w:type="paragraph" w:customStyle="1" w:styleId="Ttulodatabela">
    <w:name w:val="Título da tabela"/>
    <w:basedOn w:val="Contedodatabela"/>
    <w:qFormat/>
    <w:pPr>
      <w:jc w:val="center"/>
    </w:pPr>
    <w:rPr>
      <w:b/>
      <w:bCs/>
      <w:i/>
      <w:iCs/>
    </w:rPr>
  </w:style>
  <w:style w:type="paragraph" w:styleId="Textodebalo">
    <w:name w:val="Balloon Text"/>
    <w:basedOn w:val="Normal"/>
    <w:qFormat/>
    <w:rPr>
      <w:rFonts w:ascii="Tahoma" w:hAnsi="Tahoma" w:cs="Tahoma"/>
      <w:sz w:val="16"/>
      <w:szCs w:val="16"/>
    </w:rPr>
  </w:style>
  <w:style w:type="paragraph" w:customStyle="1" w:styleId="CharCharCharChar">
    <w:name w:val="Char Char Char Char"/>
    <w:basedOn w:val="Normal"/>
    <w:qFormat/>
    <w:pPr>
      <w:tabs>
        <w:tab w:val="left" w:pos="540"/>
        <w:tab w:val="left" w:pos="1260"/>
        <w:tab w:val="left" w:pos="1800"/>
      </w:tabs>
      <w:suppressAutoHyphens w:val="0"/>
      <w:spacing w:before="240" w:after="160" w:line="240" w:lineRule="exact"/>
    </w:pPr>
    <w:rPr>
      <w:color w:val="000000"/>
      <w:sz w:val="20"/>
      <w:szCs w:val="20"/>
      <w:lang w:val="en-US" w:eastAsia="en-US"/>
    </w:rPr>
  </w:style>
  <w:style w:type="paragraph" w:styleId="Subttulo">
    <w:name w:val="Subtitle"/>
    <w:basedOn w:val="Normal"/>
    <w:uiPriority w:val="11"/>
    <w:qFormat/>
    <w:pPr>
      <w:suppressAutoHyphens w:val="0"/>
      <w:jc w:val="center"/>
    </w:pPr>
    <w:rPr>
      <w:rFonts w:ascii="Arial" w:hAnsi="Arial"/>
      <w:b/>
      <w:sz w:val="28"/>
      <w:szCs w:val="20"/>
      <w:lang w:eastAsia="en-US"/>
    </w:rPr>
  </w:style>
  <w:style w:type="paragraph" w:customStyle="1" w:styleId="Recuodecorpodetexto31">
    <w:name w:val="Recuo de corpo de texto 31"/>
    <w:basedOn w:val="Normal"/>
    <w:qFormat/>
    <w:pPr>
      <w:widowControl w:val="0"/>
      <w:ind w:left="567" w:hanging="567"/>
      <w:jc w:val="both"/>
    </w:pPr>
    <w:rPr>
      <w:rFonts w:ascii="Arial" w:hAnsi="Arial"/>
      <w:szCs w:val="20"/>
    </w:rPr>
  </w:style>
  <w:style w:type="paragraph" w:styleId="SemEspaamento">
    <w:name w:val="No Spacing"/>
    <w:qFormat/>
    <w:pPr>
      <w:suppressAutoHyphens/>
      <w:overflowPunct w:val="0"/>
    </w:pPr>
    <w:rPr>
      <w:rFonts w:ascii="Times New Roman" w:eastAsia="Times New Roman" w:hAnsi="Times New Roman" w:cs="Times New Roman"/>
      <w:color w:val="00000A"/>
      <w:sz w:val="24"/>
      <w:lang w:bidi="ar-SA"/>
    </w:rPr>
  </w:style>
  <w:style w:type="paragraph" w:styleId="Recuodecorpodetexto3">
    <w:name w:val="Body Text Indent 3"/>
    <w:basedOn w:val="Normal"/>
    <w:qFormat/>
    <w:pPr>
      <w:spacing w:after="120"/>
      <w:ind w:left="283"/>
    </w:pPr>
    <w:rPr>
      <w:sz w:val="16"/>
      <w:szCs w:val="16"/>
    </w:rPr>
  </w:style>
  <w:style w:type="paragraph" w:styleId="PargrafodaLista">
    <w:name w:val="List Paragraph"/>
    <w:basedOn w:val="Normal"/>
    <w:qFormat/>
    <w:pPr>
      <w:ind w:left="708"/>
    </w:pPr>
  </w:style>
  <w:style w:type="paragraph" w:customStyle="1" w:styleId="Corpodetexto31">
    <w:name w:val="Corpo de texto 31"/>
    <w:basedOn w:val="Normal"/>
    <w:qFormat/>
    <w:pPr>
      <w:jc w:val="both"/>
    </w:pPr>
    <w:rPr>
      <w:rFonts w:ascii="Arial" w:hAnsi="Arial"/>
      <w:b/>
    </w:rPr>
  </w:style>
  <w:style w:type="paragraph" w:styleId="Recuodecorpodetexto2">
    <w:name w:val="Body Text Indent 2"/>
    <w:basedOn w:val="Normal"/>
    <w:qFormat/>
    <w:pPr>
      <w:spacing w:after="120" w:line="480" w:lineRule="auto"/>
      <w:ind w:left="283"/>
    </w:pPr>
  </w:style>
  <w:style w:type="paragraph" w:customStyle="1" w:styleId="Ttulodetabela">
    <w:name w:val="Título de tabela"/>
    <w:basedOn w:val="Contedodatabela"/>
    <w:qFormat/>
  </w:style>
  <w:style w:type="paragraph" w:customStyle="1" w:styleId="TextosemFormatao1">
    <w:name w:val="Texto sem Formatação1"/>
    <w:basedOn w:val="Normal"/>
    <w:qFormat/>
    <w:rPr>
      <w:rFonts w:ascii="Courier New" w:hAnsi="Courier New" w:cs="Courier New"/>
      <w:sz w:val="20"/>
      <w:szCs w:val="20"/>
    </w:rPr>
  </w:style>
  <w:style w:type="paragraph" w:customStyle="1" w:styleId="Legenda2">
    <w:name w:val="Legenda2"/>
    <w:basedOn w:val="Normal"/>
    <w:qFormat/>
    <w:pPr>
      <w:suppressLineNumbers/>
      <w:spacing w:before="120" w:after="120"/>
    </w:pPr>
    <w:rPr>
      <w:i/>
      <w:iCs/>
    </w:rPr>
  </w:style>
  <w:style w:type="paragraph" w:customStyle="1" w:styleId="Primeirorecuodecorpodetexto1">
    <w:name w:val="Primeiro recuo de corpo de texto1"/>
    <w:basedOn w:val="Corpodetexto"/>
    <w:qFormat/>
    <w:pPr>
      <w:ind w:firstLine="283"/>
    </w:pPr>
  </w:style>
  <w:style w:type="paragraph" w:customStyle="1" w:styleId="Captulo">
    <w:name w:val="Capítulo"/>
    <w:basedOn w:val="Normal"/>
    <w:qFormat/>
    <w:pPr>
      <w:keepNext/>
      <w:spacing w:before="240" w:after="120"/>
    </w:pPr>
    <w:rPr>
      <w:rFonts w:ascii="Arial" w:eastAsia="Tahoma" w:hAnsi="Arial" w:cs="Arial"/>
      <w:sz w:val="28"/>
      <w:szCs w:val="28"/>
    </w:rPr>
  </w:style>
  <w:style w:type="paragraph" w:customStyle="1" w:styleId="Legenda1">
    <w:name w:val="Legenda1"/>
    <w:basedOn w:val="Normal"/>
    <w:qFormat/>
    <w:pPr>
      <w:suppressLineNumbers/>
      <w:spacing w:before="120" w:after="120"/>
    </w:pPr>
    <w:rPr>
      <w:i/>
      <w:iCs/>
      <w:sz w:val="20"/>
      <w:szCs w:val="20"/>
    </w:rPr>
  </w:style>
  <w:style w:type="paragraph" w:customStyle="1" w:styleId="western">
    <w:name w:val="western"/>
    <w:basedOn w:val="Normal"/>
    <w:qFormat/>
    <w:pPr>
      <w:suppressAutoHyphens w:val="0"/>
      <w:spacing w:before="280" w:after="119"/>
    </w:pPr>
  </w:style>
  <w:style w:type="paragraph" w:customStyle="1" w:styleId="Contedodoquadro">
    <w:name w:val="Conteúdo do quadro"/>
    <w:basedOn w:val="Normal"/>
    <w:qFormat/>
  </w:style>
  <w:style w:type="paragraph" w:customStyle="1" w:styleId="TableParagraph">
    <w:name w:val="Table Paragraph"/>
    <w:basedOn w:val="Normal"/>
    <w:qFormat/>
    <w:pPr>
      <w:widowControl w:val="0"/>
      <w:suppressAutoHyphens w:val="0"/>
    </w:pPr>
    <w:rPr>
      <w:sz w:val="22"/>
      <w:szCs w:val="22"/>
      <w:lang w:val="en-US"/>
    </w:rPr>
  </w:style>
  <w:style w:type="paragraph" w:customStyle="1" w:styleId="Recuodecorpodetexto21">
    <w:name w:val="Recuo de corpo de texto 21"/>
    <w:basedOn w:val="Normal"/>
    <w:qFormat/>
    <w:pPr>
      <w:spacing w:after="120" w:line="480" w:lineRule="auto"/>
      <w:ind w:left="283"/>
    </w:pPr>
  </w:style>
  <w:style w:type="paragraph" w:customStyle="1" w:styleId="Corpodetexto21">
    <w:name w:val="Corpo de texto 21"/>
    <w:basedOn w:val="Normal"/>
    <w:qFormat/>
    <w:pPr>
      <w:spacing w:after="120" w:line="480" w:lineRule="auto"/>
    </w:pPr>
  </w:style>
  <w:style w:type="paragraph" w:customStyle="1" w:styleId="Ttulo10">
    <w:name w:val="Título1"/>
    <w:basedOn w:val="Normal"/>
    <w:qFormat/>
    <w:pPr>
      <w:spacing w:line="480" w:lineRule="auto"/>
      <w:ind w:firstLine="1134"/>
      <w:jc w:val="center"/>
    </w:pPr>
    <w:rPr>
      <w:b/>
      <w:bCs/>
    </w:rPr>
  </w:style>
  <w:style w:type="paragraph" w:customStyle="1" w:styleId="Ttulo20">
    <w:name w:val="Título2"/>
    <w:basedOn w:val="Normal"/>
    <w:qFormat/>
    <w:pPr>
      <w:keepNext/>
      <w:spacing w:before="240" w:after="120"/>
    </w:pPr>
    <w:rPr>
      <w:rFonts w:ascii="Liberation Sans;Arial" w:eastAsia="Microsoft YaHei" w:hAnsi="Liberation Sans;Arial" w:cs="Mangal"/>
      <w:sz w:val="28"/>
      <w:szCs w:val="28"/>
    </w:rPr>
  </w:style>
  <w:style w:type="paragraph" w:customStyle="1" w:styleId="Recuodecorpodetexto32">
    <w:name w:val="Recuo de corpo de texto 32"/>
    <w:basedOn w:val="Normal"/>
    <w:uiPriority w:val="6"/>
    <w:qFormat/>
    <w:pPr>
      <w:spacing w:after="120"/>
      <w:ind w:left="283"/>
    </w:pPr>
    <w:rPr>
      <w:sz w:val="16"/>
      <w:szCs w:val="16"/>
      <w:lang w:eastAsia="zh-CN"/>
    </w:rPr>
  </w:style>
  <w:style w:type="paragraph" w:customStyle="1" w:styleId="TextosemFormatao2">
    <w:name w:val="Texto sem Formatação2"/>
    <w:basedOn w:val="Normal"/>
    <w:qFormat/>
    <w:rPr>
      <w:rFonts w:ascii="Courier New" w:hAnsi="Courier New" w:cs="Courier New"/>
      <w:sz w:val="20"/>
      <w:szCs w:val="20"/>
    </w:rPr>
  </w:style>
  <w:style w:type="paragraph" w:customStyle="1" w:styleId="Recuodecorpodetexto33">
    <w:name w:val="Recuo de corpo de texto 33"/>
    <w:basedOn w:val="Normal"/>
    <w:qFormat/>
    <w:pPr>
      <w:spacing w:after="120"/>
      <w:ind w:left="283"/>
    </w:pPr>
    <w:rPr>
      <w:sz w:val="16"/>
      <w:szCs w:val="16"/>
    </w:rPr>
  </w:style>
  <w:style w:type="paragraph" w:customStyle="1" w:styleId="Standard">
    <w:name w:val="Standard"/>
    <w:qFormat/>
    <w:pPr>
      <w:suppressAutoHyphens/>
      <w:textAlignment w:val="baseline"/>
    </w:pPr>
    <w:rPr>
      <w:color w:val="00000A"/>
      <w:sz w:val="24"/>
    </w:rPr>
  </w:style>
  <w:style w:type="numbering" w:customStyle="1" w:styleId="WW8Num5">
    <w:name w:val="WW8Num5"/>
    <w:qFormat/>
  </w:style>
  <w:style w:type="numbering" w:customStyle="1" w:styleId="WW8Num3">
    <w:name w:val="WW8Num3"/>
    <w:qFormat/>
  </w:style>
  <w:style w:type="numbering" w:customStyle="1" w:styleId="WW8Num4">
    <w:name w:val="WW8Num4"/>
    <w:qFormat/>
    <w:pPr>
      <w:numPr>
        <w:numId w:val="7"/>
      </w:numPr>
    </w:pPr>
  </w:style>
  <w:style w:type="numbering" w:customStyle="1" w:styleId="WW8Num6">
    <w:name w:val="WW8Num6"/>
    <w:qFormat/>
  </w:style>
  <w:style w:type="numbering" w:customStyle="1" w:styleId="WW8Num7">
    <w:name w:val="WW8Num7"/>
    <w:qFormat/>
  </w:style>
  <w:style w:type="numbering" w:customStyle="1" w:styleId="WW8Num2">
    <w:name w:val="WW8Num2"/>
    <w:qFormat/>
    <w:pPr>
      <w:numPr>
        <w:numId w:val="6"/>
      </w:numPr>
    </w:pPr>
  </w:style>
  <w:style w:type="numbering" w:customStyle="1" w:styleId="WW8Num8">
    <w:name w:val="WW8Num8"/>
    <w:qFormat/>
  </w:style>
  <w:style w:type="numbering" w:customStyle="1" w:styleId="WW8Num1">
    <w:name w:val="WW8Num1"/>
    <w:qFormat/>
    <w:pPr>
      <w:numPr>
        <w:numId w:val="5"/>
      </w:numPr>
    </w:pPr>
  </w:style>
  <w:style w:type="numbering" w:customStyle="1" w:styleId="WW8Num9">
    <w:name w:val="WW8Num9"/>
    <w:qFormat/>
  </w:style>
  <w:style w:type="paragraph" w:customStyle="1" w:styleId="Standarduser">
    <w:name w:val="Standard (user)"/>
    <w:rsid w:val="008E5D8F"/>
    <w:pPr>
      <w:suppressAutoHyphens/>
      <w:autoSpaceDN w:val="0"/>
      <w:textAlignment w:val="baseline"/>
    </w:pPr>
    <w:rPr>
      <w:rFonts w:eastAsia="SimSun, 宋体"/>
      <w:kern w:val="3"/>
      <w:sz w:val="24"/>
    </w:rPr>
  </w:style>
  <w:style w:type="paragraph" w:customStyle="1" w:styleId="ww-textosimples">
    <w:name w:val="ww-textosimples"/>
    <w:basedOn w:val="Normal"/>
    <w:qFormat/>
    <w:rsid w:val="000B5063"/>
    <w:pPr>
      <w:suppressAutoHyphens w:val="0"/>
      <w:spacing w:before="280" w:after="280"/>
    </w:pPr>
  </w:style>
  <w:style w:type="character" w:customStyle="1" w:styleId="NormalWebChar">
    <w:name w:val="Normal (Web) Char"/>
    <w:link w:val="NormalWeb"/>
    <w:uiPriority w:val="99"/>
    <w:rsid w:val="004322B7"/>
    <w:rPr>
      <w:rFonts w:ascii="Times New Roman" w:eastAsia="MS Mincho" w:hAnsi="Times New Roman" w:cs="Times New Roman"/>
      <w:color w:val="00000A"/>
      <w:sz w:val="18"/>
      <w:szCs w:val="18"/>
      <w:lang w:eastAsia="ja-JP" w:bidi="ar-SA"/>
    </w:rPr>
  </w:style>
  <w:style w:type="paragraph" w:customStyle="1" w:styleId="Ttulo32">
    <w:name w:val="Título 32"/>
    <w:basedOn w:val="Normal"/>
    <w:next w:val="Normal"/>
    <w:qFormat/>
    <w:rsid w:val="00E71A66"/>
    <w:pPr>
      <w:keepNext/>
      <w:overflowPunct/>
      <w:spacing w:line="480" w:lineRule="auto"/>
      <w:ind w:left="2160" w:firstLine="1134"/>
      <w:outlineLvl w:val="2"/>
    </w:pPr>
    <w:rPr>
      <w:b/>
      <w:bCs/>
      <w:lang w:eastAsia="zh-CN"/>
    </w:rPr>
  </w:style>
  <w:style w:type="numbering" w:customStyle="1" w:styleId="WWNum2">
    <w:name w:val="WWNum2"/>
    <w:basedOn w:val="Semlista"/>
    <w:rsid w:val="009838BB"/>
    <w:pPr>
      <w:numPr>
        <w:numId w:val="10"/>
      </w:numPr>
    </w:pPr>
  </w:style>
  <w:style w:type="character" w:customStyle="1" w:styleId="TextosemFormataoChar1">
    <w:name w:val="Texto sem Formatação Char1"/>
    <w:link w:val="TextosemFormatao"/>
    <w:rsid w:val="00B05166"/>
    <w:rPr>
      <w:rFonts w:ascii="Courier New" w:eastAsia="Times New Roman" w:hAnsi="Courier New" w:cs="Courier New"/>
      <w:color w:val="00000A"/>
      <w:szCs w:val="20"/>
      <w:lang w:eastAsia="ar-SA" w:bidi="ar-SA"/>
    </w:rPr>
  </w:style>
  <w:style w:type="numbering" w:customStyle="1" w:styleId="WWNum3">
    <w:name w:val="WWNum3"/>
    <w:basedOn w:val="Semlista"/>
    <w:rsid w:val="00B05166"/>
    <w:pPr>
      <w:numPr>
        <w:numId w:val="11"/>
      </w:numPr>
    </w:pPr>
  </w:style>
  <w:style w:type="numbering" w:customStyle="1" w:styleId="WWNum4">
    <w:name w:val="WWNum4"/>
    <w:basedOn w:val="Semlista"/>
    <w:rsid w:val="00B05166"/>
    <w:pPr>
      <w:numPr>
        <w:numId w:val="12"/>
      </w:numPr>
    </w:pPr>
  </w:style>
  <w:style w:type="paragraph" w:customStyle="1" w:styleId="TableContents">
    <w:name w:val="Table Contents"/>
    <w:basedOn w:val="Standard"/>
    <w:rsid w:val="006D59EE"/>
    <w:pPr>
      <w:suppressLineNumbers/>
      <w:autoSpaceDN w:val="0"/>
    </w:pPr>
    <w:rPr>
      <w:rFonts w:ascii="Times New Roman" w:eastAsia="Times New Roman" w:hAnsi="Times New Roman" w:cs="Times New Roman"/>
      <w:kern w:val="3"/>
      <w:lang w:eastAsia="ar-SA" w:bidi="ar-SA"/>
    </w:rPr>
  </w:style>
  <w:style w:type="numbering" w:customStyle="1" w:styleId="WWNum1">
    <w:name w:val="WWNum1"/>
    <w:basedOn w:val="Semlista"/>
    <w:rsid w:val="006D59EE"/>
    <w:pPr>
      <w:numPr>
        <w:numId w:val="13"/>
      </w:numPr>
    </w:pPr>
  </w:style>
  <w:style w:type="numbering" w:customStyle="1" w:styleId="WWNum5">
    <w:name w:val="WWNum5"/>
    <w:basedOn w:val="Semlista"/>
    <w:rsid w:val="006D59EE"/>
    <w:pPr>
      <w:numPr>
        <w:numId w:val="14"/>
      </w:numPr>
    </w:pPr>
  </w:style>
  <w:style w:type="numbering" w:customStyle="1" w:styleId="WWNum6">
    <w:name w:val="WWNum6"/>
    <w:basedOn w:val="Semlista"/>
    <w:rsid w:val="006D59EE"/>
    <w:pPr>
      <w:numPr>
        <w:numId w:val="15"/>
      </w:numPr>
    </w:pPr>
  </w:style>
  <w:style w:type="paragraph" w:customStyle="1" w:styleId="Recuodecorpodetexto321">
    <w:name w:val="Recuo de corpo de texto 321"/>
    <w:basedOn w:val="Normal"/>
    <w:uiPriority w:val="6"/>
    <w:rsid w:val="00692FCA"/>
    <w:pPr>
      <w:widowControl w:val="0"/>
      <w:overflowPunct/>
      <w:spacing w:after="120"/>
      <w:ind w:left="283"/>
    </w:pPr>
    <w:rPr>
      <w:sz w:val="16"/>
      <w:szCs w:val="16"/>
      <w:lang w:val="en-US" w:eastAsia="zh-CN"/>
    </w:rPr>
  </w:style>
  <w:style w:type="paragraph" w:customStyle="1" w:styleId="SemEspaamento1">
    <w:name w:val="Sem Espaçamento1"/>
    <w:uiPriority w:val="6"/>
    <w:rsid w:val="00AD1AFB"/>
    <w:pPr>
      <w:suppressAutoHyphens/>
    </w:pPr>
    <w:rPr>
      <w:rFonts w:ascii="Times New Roman" w:eastAsia="Times New Roman" w:hAnsi="Times New Roman" w:cs="Times New Roman"/>
      <w:color w:val="00000A"/>
      <w:sz w:val="24"/>
      <w:lang w:bidi="ar-SA"/>
    </w:rPr>
  </w:style>
  <w:style w:type="paragraph" w:customStyle="1" w:styleId="PargrafodaLista1">
    <w:name w:val="Parágrafo da Lista1"/>
    <w:basedOn w:val="Normal"/>
    <w:uiPriority w:val="7"/>
    <w:rsid w:val="00BA0BEF"/>
    <w:pPr>
      <w:widowControl w:val="0"/>
      <w:suppressAutoHyphens w:val="0"/>
      <w:overflowPunct/>
      <w:spacing w:after="200" w:line="276" w:lineRule="auto"/>
      <w:ind w:left="720"/>
      <w:contextualSpacing/>
    </w:pPr>
    <w:rPr>
      <w:rFonts w:ascii="Calibri" w:eastAsia="Calibri" w:hAnsi="Calibri" w:cs="Calibri"/>
      <w:sz w:val="22"/>
      <w:szCs w:val="22"/>
      <w:lang w:val="en-US" w:eastAsia="zh-CN"/>
    </w:rPr>
  </w:style>
  <w:style w:type="character" w:customStyle="1" w:styleId="fontstyle01">
    <w:name w:val="fontstyle01"/>
    <w:rsid w:val="00194917"/>
    <w:rPr>
      <w:rFonts w:ascii="CIDFont+F1" w:hAnsi="CIDFont+F1"/>
      <w:b/>
      <w:bCs/>
      <w:i w:val="0"/>
      <w:iCs w:val="0"/>
      <w:color w:val="000000"/>
      <w:sz w:val="22"/>
      <w:szCs w:val="22"/>
    </w:rPr>
  </w:style>
  <w:style w:type="character" w:customStyle="1" w:styleId="fontstyle21">
    <w:name w:val="fontstyle21"/>
    <w:rsid w:val="00194917"/>
    <w:rPr>
      <w:rFonts w:ascii="CIDFont+F2" w:hAnsi="CIDFont+F2"/>
      <w:b w:val="0"/>
      <w:bCs w:val="0"/>
      <w:i w:val="0"/>
      <w:iCs w:val="0"/>
      <w:color w:val="000000"/>
      <w:sz w:val="20"/>
      <w:szCs w:val="20"/>
    </w:rPr>
  </w:style>
  <w:style w:type="character" w:customStyle="1" w:styleId="markedcontent">
    <w:name w:val="markedcontent"/>
    <w:basedOn w:val="Fontepargpadro"/>
    <w:rsid w:val="00BE07D6"/>
  </w:style>
  <w:style w:type="paragraph" w:customStyle="1" w:styleId="Recuodecorpodetexto34">
    <w:name w:val="Recuo de corpo de texto 34"/>
    <w:basedOn w:val="Normal"/>
    <w:rsid w:val="00F346B9"/>
    <w:pPr>
      <w:widowControl w:val="0"/>
      <w:overflowPunct/>
      <w:ind w:left="567" w:hanging="567"/>
      <w:jc w:val="both"/>
    </w:pPr>
    <w:rPr>
      <w:rFonts w:ascii="Arial" w:hAnsi="Arial"/>
      <w:color w:val="auto"/>
      <w:szCs w:val="20"/>
    </w:rPr>
  </w:style>
  <w:style w:type="character" w:styleId="Hyperlink">
    <w:name w:val="Hyperlink"/>
    <w:uiPriority w:val="99"/>
    <w:qFormat/>
    <w:rsid w:val="007678A8"/>
    <w:rPr>
      <w:color w:val="0000FF"/>
      <w:u w:val="single"/>
    </w:rPr>
  </w:style>
  <w:style w:type="paragraph" w:customStyle="1" w:styleId="destaque">
    <w:name w:val="destaque"/>
    <w:basedOn w:val="Normal"/>
    <w:qFormat/>
    <w:rsid w:val="007678A8"/>
    <w:pPr>
      <w:tabs>
        <w:tab w:val="left" w:pos="540"/>
        <w:tab w:val="left" w:pos="7740"/>
      </w:tabs>
      <w:overflowPunct/>
      <w:spacing w:before="100" w:after="100"/>
      <w:ind w:left="180" w:right="-1652"/>
      <w:jc w:val="both"/>
    </w:pPr>
    <w:rPr>
      <w:rFonts w:ascii="Arial" w:hAnsi="Arial" w:cs="Arial"/>
      <w:color w:val="FF0000"/>
      <w:szCs w:val="20"/>
      <w:lang w:eastAsia="zh-CN"/>
    </w:rPr>
  </w:style>
  <w:style w:type="table" w:styleId="Tabelacomgrade">
    <w:name w:val="Table Grid"/>
    <w:basedOn w:val="Tabelanormal"/>
    <w:uiPriority w:val="39"/>
    <w:qFormat/>
    <w:rsid w:val="00105F46"/>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8z3">
    <w:name w:val="WW8Num18z3"/>
    <w:qFormat/>
    <w:rsid w:val="00105F46"/>
  </w:style>
  <w:style w:type="character" w:customStyle="1" w:styleId="WW8Num18z4">
    <w:name w:val="WW8Num18z4"/>
    <w:rsid w:val="00105F46"/>
  </w:style>
  <w:style w:type="character" w:customStyle="1" w:styleId="WW8Num18z5">
    <w:name w:val="WW8Num18z5"/>
    <w:qFormat/>
    <w:rsid w:val="00105F46"/>
  </w:style>
  <w:style w:type="character" w:customStyle="1" w:styleId="WW8Num18z6">
    <w:name w:val="WW8Num18z6"/>
    <w:rsid w:val="00105F46"/>
  </w:style>
  <w:style w:type="character" w:customStyle="1" w:styleId="WW8Num18z7">
    <w:name w:val="WW8Num18z7"/>
    <w:qFormat/>
    <w:rsid w:val="00105F46"/>
  </w:style>
  <w:style w:type="character" w:customStyle="1" w:styleId="WW8Num18z8">
    <w:name w:val="WW8Num18z8"/>
    <w:qFormat/>
    <w:rsid w:val="00105F46"/>
  </w:style>
  <w:style w:type="character" w:customStyle="1" w:styleId="WW8Num27z3">
    <w:name w:val="WW8Num27z3"/>
    <w:qFormat/>
    <w:rsid w:val="00105F46"/>
  </w:style>
  <w:style w:type="character" w:customStyle="1" w:styleId="WW8Num27z4">
    <w:name w:val="WW8Num27z4"/>
    <w:qFormat/>
    <w:rsid w:val="00105F46"/>
  </w:style>
  <w:style w:type="character" w:customStyle="1" w:styleId="WW8Num27z5">
    <w:name w:val="WW8Num27z5"/>
    <w:qFormat/>
    <w:rsid w:val="00105F46"/>
  </w:style>
  <w:style w:type="character" w:customStyle="1" w:styleId="WW8Num27z6">
    <w:name w:val="WW8Num27z6"/>
    <w:qFormat/>
    <w:rsid w:val="00105F46"/>
  </w:style>
  <w:style w:type="character" w:customStyle="1" w:styleId="WW8Num27z7">
    <w:name w:val="WW8Num27z7"/>
    <w:rsid w:val="00105F46"/>
  </w:style>
  <w:style w:type="character" w:customStyle="1" w:styleId="WW8Num27z8">
    <w:name w:val="WW8Num27z8"/>
    <w:rsid w:val="00105F46"/>
  </w:style>
  <w:style w:type="character" w:customStyle="1" w:styleId="WW8Num28z2">
    <w:name w:val="WW8Num28z2"/>
    <w:rsid w:val="00105F46"/>
  </w:style>
  <w:style w:type="character" w:customStyle="1" w:styleId="WW8Num28z3">
    <w:name w:val="WW8Num28z3"/>
    <w:rsid w:val="00105F46"/>
  </w:style>
  <w:style w:type="character" w:customStyle="1" w:styleId="WW8Num28z4">
    <w:name w:val="WW8Num28z4"/>
    <w:qFormat/>
    <w:rsid w:val="00105F46"/>
  </w:style>
  <w:style w:type="character" w:customStyle="1" w:styleId="WW8Num28z5">
    <w:name w:val="WW8Num28z5"/>
    <w:qFormat/>
    <w:rsid w:val="00105F46"/>
  </w:style>
  <w:style w:type="character" w:customStyle="1" w:styleId="WW8Num28z6">
    <w:name w:val="WW8Num28z6"/>
    <w:rsid w:val="00105F46"/>
  </w:style>
  <w:style w:type="character" w:customStyle="1" w:styleId="WW8Num28z7">
    <w:name w:val="WW8Num28z7"/>
    <w:rsid w:val="00105F46"/>
  </w:style>
  <w:style w:type="character" w:customStyle="1" w:styleId="WW8Num28z8">
    <w:name w:val="WW8Num28z8"/>
    <w:rsid w:val="00105F46"/>
  </w:style>
  <w:style w:type="character" w:customStyle="1" w:styleId="WW8Num29z1">
    <w:name w:val="WW8Num29z1"/>
    <w:qFormat/>
    <w:rsid w:val="00105F46"/>
    <w:rPr>
      <w:rFonts w:ascii="Courier New" w:hAnsi="Courier New" w:cs="Courier New" w:hint="default"/>
    </w:rPr>
  </w:style>
  <w:style w:type="character" w:customStyle="1" w:styleId="WW8Num29z2">
    <w:name w:val="WW8Num29z2"/>
    <w:rsid w:val="00105F46"/>
    <w:rPr>
      <w:rFonts w:ascii="Wingdings" w:hAnsi="Wingdings" w:cs="Wingdings" w:hint="default"/>
    </w:rPr>
  </w:style>
  <w:style w:type="character" w:customStyle="1" w:styleId="WW8Num31z2">
    <w:name w:val="WW8Num31z2"/>
    <w:qFormat/>
    <w:rsid w:val="00105F46"/>
    <w:rPr>
      <w:rFonts w:ascii="Wingdings" w:hAnsi="Wingdings" w:cs="Wingdings" w:hint="default"/>
    </w:rPr>
  </w:style>
  <w:style w:type="character" w:customStyle="1" w:styleId="WW8Num32z2">
    <w:name w:val="WW8Num32z2"/>
    <w:qFormat/>
    <w:rsid w:val="00105F46"/>
    <w:rPr>
      <w:rFonts w:ascii="Wingdings" w:hAnsi="Wingdings" w:cs="Wingdings" w:hint="default"/>
    </w:rPr>
  </w:style>
  <w:style w:type="character" w:customStyle="1" w:styleId="WW8Num36z1">
    <w:name w:val="WW8Num36z1"/>
    <w:qFormat/>
    <w:rsid w:val="00105F46"/>
  </w:style>
  <w:style w:type="character" w:customStyle="1" w:styleId="WW8Num36z2">
    <w:name w:val="WW8Num36z2"/>
    <w:qFormat/>
    <w:rsid w:val="00105F46"/>
  </w:style>
  <w:style w:type="character" w:customStyle="1" w:styleId="WW8Num36z3">
    <w:name w:val="WW8Num36z3"/>
    <w:qFormat/>
    <w:rsid w:val="00105F46"/>
  </w:style>
  <w:style w:type="character" w:customStyle="1" w:styleId="WW8Num36z4">
    <w:name w:val="WW8Num36z4"/>
    <w:rsid w:val="00105F46"/>
  </w:style>
  <w:style w:type="character" w:customStyle="1" w:styleId="WW8Num36z5">
    <w:name w:val="WW8Num36z5"/>
    <w:qFormat/>
    <w:rsid w:val="00105F46"/>
  </w:style>
  <w:style w:type="character" w:customStyle="1" w:styleId="WW8Num36z6">
    <w:name w:val="WW8Num36z6"/>
    <w:qFormat/>
    <w:rsid w:val="00105F46"/>
  </w:style>
  <w:style w:type="character" w:customStyle="1" w:styleId="WW8Num36z7">
    <w:name w:val="WW8Num36z7"/>
    <w:qFormat/>
    <w:rsid w:val="00105F46"/>
  </w:style>
  <w:style w:type="character" w:customStyle="1" w:styleId="WW8Num36z8">
    <w:name w:val="WW8Num36z8"/>
    <w:rsid w:val="00105F46"/>
  </w:style>
  <w:style w:type="character" w:customStyle="1" w:styleId="WW8Num37z2">
    <w:name w:val="WW8Num37z2"/>
    <w:qFormat/>
    <w:rsid w:val="00105F46"/>
  </w:style>
  <w:style w:type="character" w:customStyle="1" w:styleId="WW8Num37z3">
    <w:name w:val="WW8Num37z3"/>
    <w:rsid w:val="00105F46"/>
  </w:style>
  <w:style w:type="character" w:customStyle="1" w:styleId="WW8Num37z4">
    <w:name w:val="WW8Num37z4"/>
    <w:qFormat/>
    <w:rsid w:val="00105F46"/>
  </w:style>
  <w:style w:type="character" w:customStyle="1" w:styleId="WW8Num37z5">
    <w:name w:val="WW8Num37z5"/>
    <w:qFormat/>
    <w:rsid w:val="00105F46"/>
  </w:style>
  <w:style w:type="character" w:customStyle="1" w:styleId="WW8Num37z6">
    <w:name w:val="WW8Num37z6"/>
    <w:qFormat/>
    <w:rsid w:val="00105F46"/>
  </w:style>
  <w:style w:type="character" w:customStyle="1" w:styleId="WW8Num37z7">
    <w:name w:val="WW8Num37z7"/>
    <w:rsid w:val="00105F46"/>
  </w:style>
  <w:style w:type="character" w:customStyle="1" w:styleId="WW8Num37z8">
    <w:name w:val="WW8Num37z8"/>
    <w:rsid w:val="00105F46"/>
  </w:style>
  <w:style w:type="character" w:customStyle="1" w:styleId="WW8Num38z2">
    <w:name w:val="WW8Num38z2"/>
    <w:rsid w:val="00105F46"/>
  </w:style>
  <w:style w:type="character" w:customStyle="1" w:styleId="WW8Num38z3">
    <w:name w:val="WW8Num38z3"/>
    <w:rsid w:val="00105F46"/>
  </w:style>
  <w:style w:type="character" w:customStyle="1" w:styleId="WW8Num38z4">
    <w:name w:val="WW8Num38z4"/>
    <w:rsid w:val="00105F46"/>
  </w:style>
  <w:style w:type="character" w:customStyle="1" w:styleId="WW8Num38z5">
    <w:name w:val="WW8Num38z5"/>
    <w:qFormat/>
    <w:rsid w:val="00105F46"/>
  </w:style>
  <w:style w:type="character" w:customStyle="1" w:styleId="WW8Num38z6">
    <w:name w:val="WW8Num38z6"/>
    <w:qFormat/>
    <w:rsid w:val="00105F46"/>
  </w:style>
  <w:style w:type="character" w:customStyle="1" w:styleId="WW8Num38z7">
    <w:name w:val="WW8Num38z7"/>
    <w:qFormat/>
    <w:rsid w:val="00105F46"/>
  </w:style>
  <w:style w:type="character" w:customStyle="1" w:styleId="WW8Num38z8">
    <w:name w:val="WW8Num38z8"/>
    <w:qFormat/>
    <w:rsid w:val="00105F46"/>
  </w:style>
  <w:style w:type="character" w:customStyle="1" w:styleId="WW8Num40z1">
    <w:name w:val="WW8Num40z1"/>
    <w:qFormat/>
    <w:rsid w:val="00105F46"/>
  </w:style>
  <w:style w:type="character" w:customStyle="1" w:styleId="WW8Num40z2">
    <w:name w:val="WW8Num40z2"/>
    <w:rsid w:val="00105F46"/>
  </w:style>
  <w:style w:type="character" w:customStyle="1" w:styleId="WW8Num40z3">
    <w:name w:val="WW8Num40z3"/>
    <w:rsid w:val="00105F46"/>
  </w:style>
  <w:style w:type="character" w:customStyle="1" w:styleId="WW8Num40z4">
    <w:name w:val="WW8Num40z4"/>
    <w:rsid w:val="00105F46"/>
  </w:style>
  <w:style w:type="character" w:customStyle="1" w:styleId="WW8Num40z5">
    <w:name w:val="WW8Num40z5"/>
    <w:qFormat/>
    <w:rsid w:val="00105F46"/>
  </w:style>
  <w:style w:type="character" w:customStyle="1" w:styleId="WW8Num40z6">
    <w:name w:val="WW8Num40z6"/>
    <w:rsid w:val="00105F46"/>
  </w:style>
  <w:style w:type="character" w:customStyle="1" w:styleId="WW8Num40z7">
    <w:name w:val="WW8Num40z7"/>
    <w:qFormat/>
    <w:rsid w:val="00105F46"/>
  </w:style>
  <w:style w:type="character" w:customStyle="1" w:styleId="WW8Num40z8">
    <w:name w:val="WW8Num40z8"/>
    <w:qFormat/>
    <w:rsid w:val="00105F46"/>
  </w:style>
  <w:style w:type="character" w:customStyle="1" w:styleId="WW8Num41z1">
    <w:name w:val="WW8Num41z1"/>
    <w:qFormat/>
    <w:rsid w:val="00105F46"/>
  </w:style>
  <w:style w:type="character" w:customStyle="1" w:styleId="WW8Num41z2">
    <w:name w:val="WW8Num41z2"/>
    <w:qFormat/>
    <w:rsid w:val="00105F46"/>
  </w:style>
  <w:style w:type="character" w:customStyle="1" w:styleId="WW8Num41z3">
    <w:name w:val="WW8Num41z3"/>
    <w:qFormat/>
    <w:rsid w:val="00105F46"/>
  </w:style>
  <w:style w:type="character" w:customStyle="1" w:styleId="WW8Num41z4">
    <w:name w:val="WW8Num41z4"/>
    <w:qFormat/>
    <w:rsid w:val="00105F46"/>
  </w:style>
  <w:style w:type="character" w:customStyle="1" w:styleId="WW8Num41z5">
    <w:name w:val="WW8Num41z5"/>
    <w:qFormat/>
    <w:rsid w:val="00105F46"/>
  </w:style>
  <w:style w:type="character" w:customStyle="1" w:styleId="WW8Num41z6">
    <w:name w:val="WW8Num41z6"/>
    <w:qFormat/>
    <w:rsid w:val="00105F46"/>
  </w:style>
  <w:style w:type="character" w:customStyle="1" w:styleId="WW8Num41z7">
    <w:name w:val="WW8Num41z7"/>
    <w:qFormat/>
    <w:rsid w:val="00105F46"/>
  </w:style>
  <w:style w:type="character" w:customStyle="1" w:styleId="WW8Num41z8">
    <w:name w:val="WW8Num41z8"/>
    <w:qFormat/>
    <w:rsid w:val="00105F46"/>
  </w:style>
  <w:style w:type="character" w:customStyle="1" w:styleId="WW8Num42z1">
    <w:name w:val="WW8Num42z1"/>
    <w:qFormat/>
    <w:rsid w:val="00105F46"/>
  </w:style>
  <w:style w:type="character" w:customStyle="1" w:styleId="WW8Num42z2">
    <w:name w:val="WW8Num42z2"/>
    <w:qFormat/>
    <w:rsid w:val="00105F46"/>
  </w:style>
  <w:style w:type="character" w:customStyle="1" w:styleId="WW8Num42z3">
    <w:name w:val="WW8Num42z3"/>
    <w:qFormat/>
    <w:rsid w:val="00105F46"/>
  </w:style>
  <w:style w:type="character" w:customStyle="1" w:styleId="WW8Num42z4">
    <w:name w:val="WW8Num42z4"/>
    <w:qFormat/>
    <w:rsid w:val="00105F46"/>
  </w:style>
  <w:style w:type="character" w:customStyle="1" w:styleId="WW8Num42z5">
    <w:name w:val="WW8Num42z5"/>
    <w:qFormat/>
    <w:rsid w:val="00105F46"/>
  </w:style>
  <w:style w:type="character" w:customStyle="1" w:styleId="WW8Num42z6">
    <w:name w:val="WW8Num42z6"/>
    <w:qFormat/>
    <w:rsid w:val="00105F46"/>
  </w:style>
  <w:style w:type="character" w:customStyle="1" w:styleId="WW8Num42z7">
    <w:name w:val="WW8Num42z7"/>
    <w:qFormat/>
    <w:rsid w:val="00105F46"/>
  </w:style>
  <w:style w:type="character" w:customStyle="1" w:styleId="WW8Num42z8">
    <w:name w:val="WW8Num42z8"/>
    <w:qFormat/>
    <w:rsid w:val="00105F46"/>
  </w:style>
  <w:style w:type="character" w:customStyle="1" w:styleId="CorpodetextoChar">
    <w:name w:val="Corpo de texto Char"/>
    <w:basedOn w:val="Fontepargpadro"/>
    <w:link w:val="Corpodetexto"/>
    <w:qFormat/>
    <w:rsid w:val="00105F46"/>
    <w:rPr>
      <w:rFonts w:ascii="Times New Roman" w:eastAsia="Times New Roman" w:hAnsi="Times New Roman" w:cs="Times New Roman"/>
      <w:color w:val="00000A"/>
      <w:sz w:val="24"/>
      <w:lang w:eastAsia="ar-SA" w:bidi="ar-SA"/>
    </w:rPr>
  </w:style>
  <w:style w:type="paragraph" w:customStyle="1" w:styleId="Corpodetexto22">
    <w:name w:val="Corpo de texto 22"/>
    <w:basedOn w:val="Normal"/>
    <w:qFormat/>
    <w:rsid w:val="00105F46"/>
    <w:pPr>
      <w:suppressAutoHyphens w:val="0"/>
      <w:overflowPunct/>
      <w:jc w:val="both"/>
    </w:pPr>
    <w:rPr>
      <w:rFonts w:ascii="Bookman Old Style" w:hAnsi="Bookman Old Style" w:cs="Bookman Old Style"/>
      <w:b/>
      <w:color w:val="auto"/>
      <w:lang w:eastAsia="zh-CN"/>
    </w:rPr>
  </w:style>
  <w:style w:type="paragraph" w:customStyle="1" w:styleId="msonormal0">
    <w:name w:val="msonormal"/>
    <w:basedOn w:val="Normal"/>
    <w:rsid w:val="00152950"/>
    <w:pPr>
      <w:suppressAutoHyphens w:val="0"/>
      <w:overflowPunct/>
      <w:spacing w:before="100" w:beforeAutospacing="1" w:after="100" w:afterAutospacing="1"/>
    </w:pPr>
    <w:rPr>
      <w:color w:val="auto"/>
      <w:lang w:eastAsia="pt-BR"/>
    </w:rPr>
  </w:style>
  <w:style w:type="paragraph" w:customStyle="1" w:styleId="xl65">
    <w:name w:val="xl65"/>
    <w:basedOn w:val="Normal"/>
    <w:rsid w:val="00152950"/>
    <w:pPr>
      <w:pBdr>
        <w:top w:val="single" w:sz="8" w:space="0" w:color="auto"/>
        <w:left w:val="single" w:sz="8" w:space="0" w:color="auto"/>
        <w:bottom w:val="single" w:sz="8" w:space="0" w:color="auto"/>
        <w:right w:val="single" w:sz="8" w:space="0" w:color="auto"/>
      </w:pBdr>
      <w:suppressAutoHyphens w:val="0"/>
      <w:overflowPunct/>
      <w:spacing w:before="100" w:beforeAutospacing="1" w:after="100" w:afterAutospacing="1"/>
      <w:jc w:val="both"/>
      <w:textAlignment w:val="center"/>
    </w:pPr>
    <w:rPr>
      <w:sz w:val="16"/>
      <w:szCs w:val="16"/>
      <w:lang w:eastAsia="pt-BR"/>
    </w:rPr>
  </w:style>
  <w:style w:type="paragraph" w:customStyle="1" w:styleId="xl66">
    <w:name w:val="xl66"/>
    <w:basedOn w:val="Normal"/>
    <w:rsid w:val="00152950"/>
    <w:pPr>
      <w:pBdr>
        <w:top w:val="single" w:sz="8" w:space="0" w:color="auto"/>
        <w:bottom w:val="single" w:sz="8" w:space="0" w:color="auto"/>
        <w:right w:val="single" w:sz="8" w:space="0" w:color="auto"/>
      </w:pBdr>
      <w:suppressAutoHyphens w:val="0"/>
      <w:overflowPunct/>
      <w:spacing w:before="100" w:beforeAutospacing="1" w:after="100" w:afterAutospacing="1"/>
      <w:jc w:val="both"/>
      <w:textAlignment w:val="center"/>
    </w:pPr>
    <w:rPr>
      <w:sz w:val="16"/>
      <w:szCs w:val="16"/>
      <w:lang w:eastAsia="pt-BR"/>
    </w:rPr>
  </w:style>
  <w:style w:type="paragraph" w:customStyle="1" w:styleId="xl67">
    <w:name w:val="xl67"/>
    <w:basedOn w:val="Normal"/>
    <w:rsid w:val="00152950"/>
    <w:pPr>
      <w:pBdr>
        <w:top w:val="single" w:sz="8" w:space="0" w:color="auto"/>
        <w:bottom w:val="single" w:sz="8" w:space="0" w:color="auto"/>
        <w:right w:val="single" w:sz="8" w:space="0" w:color="auto"/>
      </w:pBdr>
      <w:suppressAutoHyphens w:val="0"/>
      <w:overflowPunct/>
      <w:spacing w:before="100" w:beforeAutospacing="1" w:after="100" w:afterAutospacing="1"/>
      <w:jc w:val="both"/>
      <w:textAlignment w:val="center"/>
    </w:pPr>
    <w:rPr>
      <w:sz w:val="16"/>
      <w:szCs w:val="16"/>
      <w:lang w:eastAsia="pt-BR"/>
    </w:rPr>
  </w:style>
  <w:style w:type="paragraph" w:customStyle="1" w:styleId="xl68">
    <w:name w:val="xl68"/>
    <w:basedOn w:val="Normal"/>
    <w:rsid w:val="00152950"/>
    <w:pPr>
      <w:pBdr>
        <w:left w:val="single" w:sz="8" w:space="0" w:color="auto"/>
        <w:bottom w:val="single" w:sz="8" w:space="0" w:color="auto"/>
        <w:right w:val="single" w:sz="8" w:space="0" w:color="auto"/>
      </w:pBdr>
      <w:suppressAutoHyphens w:val="0"/>
      <w:overflowPunct/>
      <w:spacing w:before="100" w:beforeAutospacing="1" w:after="100" w:afterAutospacing="1"/>
      <w:jc w:val="both"/>
      <w:textAlignment w:val="center"/>
    </w:pPr>
    <w:rPr>
      <w:sz w:val="16"/>
      <w:szCs w:val="16"/>
      <w:lang w:eastAsia="pt-BR"/>
    </w:rPr>
  </w:style>
  <w:style w:type="paragraph" w:customStyle="1" w:styleId="xl69">
    <w:name w:val="xl69"/>
    <w:basedOn w:val="Normal"/>
    <w:rsid w:val="00152950"/>
    <w:pPr>
      <w:pBdr>
        <w:bottom w:val="single" w:sz="8" w:space="0" w:color="auto"/>
        <w:right w:val="single" w:sz="8" w:space="0" w:color="auto"/>
      </w:pBdr>
      <w:suppressAutoHyphens w:val="0"/>
      <w:overflowPunct/>
      <w:spacing w:before="100" w:beforeAutospacing="1" w:after="100" w:afterAutospacing="1"/>
      <w:jc w:val="both"/>
      <w:textAlignment w:val="center"/>
    </w:pPr>
    <w:rPr>
      <w:sz w:val="16"/>
      <w:szCs w:val="16"/>
      <w:lang w:eastAsia="pt-BR"/>
    </w:rPr>
  </w:style>
  <w:style w:type="paragraph" w:customStyle="1" w:styleId="xl70">
    <w:name w:val="xl70"/>
    <w:basedOn w:val="Normal"/>
    <w:rsid w:val="00152950"/>
    <w:pPr>
      <w:pBdr>
        <w:bottom w:val="single" w:sz="8" w:space="0" w:color="auto"/>
        <w:right w:val="single" w:sz="8" w:space="0" w:color="auto"/>
      </w:pBdr>
      <w:suppressAutoHyphens w:val="0"/>
      <w:overflowPunct/>
      <w:spacing w:before="100" w:beforeAutospacing="1" w:after="100" w:afterAutospacing="1"/>
      <w:jc w:val="both"/>
      <w:textAlignment w:val="center"/>
    </w:pPr>
    <w:rPr>
      <w:sz w:val="16"/>
      <w:szCs w:val="16"/>
      <w:lang w:eastAsia="pt-BR"/>
    </w:rPr>
  </w:style>
  <w:style w:type="paragraph" w:customStyle="1" w:styleId="xl71">
    <w:name w:val="xl71"/>
    <w:basedOn w:val="Normal"/>
    <w:rsid w:val="00152950"/>
    <w:pPr>
      <w:pBdr>
        <w:bottom w:val="single" w:sz="8" w:space="0" w:color="auto"/>
        <w:right w:val="single" w:sz="8" w:space="0" w:color="auto"/>
      </w:pBdr>
      <w:suppressAutoHyphens w:val="0"/>
      <w:overflowPunct/>
      <w:spacing w:before="100" w:beforeAutospacing="1" w:after="100" w:afterAutospacing="1"/>
      <w:jc w:val="both"/>
      <w:textAlignment w:val="center"/>
    </w:pPr>
    <w:rPr>
      <w:sz w:val="16"/>
      <w:szCs w:val="16"/>
      <w:lang w:eastAsia="pt-BR"/>
    </w:rPr>
  </w:style>
  <w:style w:type="paragraph" w:customStyle="1" w:styleId="xl72">
    <w:name w:val="xl72"/>
    <w:basedOn w:val="Normal"/>
    <w:rsid w:val="00152950"/>
    <w:pPr>
      <w:pBdr>
        <w:bottom w:val="single" w:sz="8" w:space="0" w:color="auto"/>
      </w:pBdr>
      <w:suppressAutoHyphens w:val="0"/>
      <w:overflowPunct/>
      <w:spacing w:before="100" w:beforeAutospacing="1" w:after="100" w:afterAutospacing="1"/>
      <w:jc w:val="both"/>
      <w:textAlignment w:val="center"/>
    </w:pPr>
    <w:rPr>
      <w:sz w:val="16"/>
      <w:szCs w:val="16"/>
      <w:lang w:eastAsia="pt-BR"/>
    </w:rPr>
  </w:style>
  <w:style w:type="paragraph" w:customStyle="1" w:styleId="xl73">
    <w:name w:val="xl73"/>
    <w:basedOn w:val="Normal"/>
    <w:rsid w:val="00152950"/>
    <w:pPr>
      <w:pBdr>
        <w:top w:val="single" w:sz="8" w:space="0" w:color="auto"/>
        <w:left w:val="single" w:sz="8" w:space="0" w:color="auto"/>
        <w:right w:val="single" w:sz="8" w:space="0" w:color="auto"/>
      </w:pBdr>
      <w:suppressAutoHyphens w:val="0"/>
      <w:overflowPunct/>
      <w:spacing w:before="100" w:beforeAutospacing="1" w:after="100" w:afterAutospacing="1"/>
      <w:jc w:val="both"/>
      <w:textAlignment w:val="center"/>
    </w:pPr>
    <w:rPr>
      <w:b/>
      <w:bCs/>
      <w:sz w:val="16"/>
      <w:szCs w:val="16"/>
      <w:lang w:eastAsia="pt-BR"/>
    </w:rPr>
  </w:style>
  <w:style w:type="paragraph" w:customStyle="1" w:styleId="xl74">
    <w:name w:val="xl74"/>
    <w:basedOn w:val="Normal"/>
    <w:rsid w:val="00152950"/>
    <w:pPr>
      <w:pBdr>
        <w:top w:val="single" w:sz="8" w:space="0" w:color="auto"/>
        <w:right w:val="single" w:sz="8" w:space="0" w:color="auto"/>
      </w:pBdr>
      <w:suppressAutoHyphens w:val="0"/>
      <w:overflowPunct/>
      <w:spacing w:before="100" w:beforeAutospacing="1" w:after="100" w:afterAutospacing="1"/>
      <w:jc w:val="both"/>
      <w:textAlignment w:val="center"/>
    </w:pPr>
    <w:rPr>
      <w:b/>
      <w:bCs/>
      <w:sz w:val="16"/>
      <w:szCs w:val="16"/>
      <w:lang w:eastAsia="pt-BR"/>
    </w:rPr>
  </w:style>
  <w:style w:type="paragraph" w:customStyle="1" w:styleId="xl75">
    <w:name w:val="xl75"/>
    <w:basedOn w:val="Normal"/>
    <w:rsid w:val="00152950"/>
    <w:pPr>
      <w:pBdr>
        <w:top w:val="single" w:sz="8" w:space="0" w:color="auto"/>
        <w:right w:val="single" w:sz="8" w:space="0" w:color="auto"/>
      </w:pBdr>
      <w:suppressAutoHyphens w:val="0"/>
      <w:overflowPunct/>
      <w:spacing w:before="100" w:beforeAutospacing="1" w:after="100" w:afterAutospacing="1"/>
      <w:jc w:val="both"/>
      <w:textAlignment w:val="center"/>
    </w:pPr>
    <w:rPr>
      <w:b/>
      <w:bCs/>
      <w:sz w:val="16"/>
      <w:szCs w:val="16"/>
      <w:lang w:eastAsia="pt-BR"/>
    </w:rPr>
  </w:style>
  <w:style w:type="paragraph" w:customStyle="1" w:styleId="xl76">
    <w:name w:val="xl76"/>
    <w:basedOn w:val="Normal"/>
    <w:rsid w:val="00152950"/>
    <w:pPr>
      <w:suppressAutoHyphens w:val="0"/>
      <w:overflowPunct/>
      <w:spacing w:before="100" w:beforeAutospacing="1" w:after="100" w:afterAutospacing="1"/>
    </w:pPr>
    <w:rPr>
      <w:color w:val="auto"/>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0424">
      <w:bodyDiv w:val="1"/>
      <w:marLeft w:val="0"/>
      <w:marRight w:val="0"/>
      <w:marTop w:val="0"/>
      <w:marBottom w:val="0"/>
      <w:divBdr>
        <w:top w:val="none" w:sz="0" w:space="0" w:color="auto"/>
        <w:left w:val="none" w:sz="0" w:space="0" w:color="auto"/>
        <w:bottom w:val="none" w:sz="0" w:space="0" w:color="auto"/>
        <w:right w:val="none" w:sz="0" w:space="0" w:color="auto"/>
      </w:divBdr>
    </w:div>
    <w:div w:id="39400508">
      <w:bodyDiv w:val="1"/>
      <w:marLeft w:val="0"/>
      <w:marRight w:val="0"/>
      <w:marTop w:val="0"/>
      <w:marBottom w:val="0"/>
      <w:divBdr>
        <w:top w:val="none" w:sz="0" w:space="0" w:color="auto"/>
        <w:left w:val="none" w:sz="0" w:space="0" w:color="auto"/>
        <w:bottom w:val="none" w:sz="0" w:space="0" w:color="auto"/>
        <w:right w:val="none" w:sz="0" w:space="0" w:color="auto"/>
      </w:divBdr>
    </w:div>
    <w:div w:id="289239933">
      <w:bodyDiv w:val="1"/>
      <w:marLeft w:val="0"/>
      <w:marRight w:val="0"/>
      <w:marTop w:val="0"/>
      <w:marBottom w:val="0"/>
      <w:divBdr>
        <w:top w:val="none" w:sz="0" w:space="0" w:color="auto"/>
        <w:left w:val="none" w:sz="0" w:space="0" w:color="auto"/>
        <w:bottom w:val="none" w:sz="0" w:space="0" w:color="auto"/>
        <w:right w:val="none" w:sz="0" w:space="0" w:color="auto"/>
      </w:divBdr>
    </w:div>
    <w:div w:id="402877998">
      <w:bodyDiv w:val="1"/>
      <w:marLeft w:val="0"/>
      <w:marRight w:val="0"/>
      <w:marTop w:val="0"/>
      <w:marBottom w:val="0"/>
      <w:divBdr>
        <w:top w:val="none" w:sz="0" w:space="0" w:color="auto"/>
        <w:left w:val="none" w:sz="0" w:space="0" w:color="auto"/>
        <w:bottom w:val="none" w:sz="0" w:space="0" w:color="auto"/>
        <w:right w:val="none" w:sz="0" w:space="0" w:color="auto"/>
      </w:divBdr>
    </w:div>
    <w:div w:id="446004684">
      <w:bodyDiv w:val="1"/>
      <w:marLeft w:val="0"/>
      <w:marRight w:val="0"/>
      <w:marTop w:val="0"/>
      <w:marBottom w:val="0"/>
      <w:divBdr>
        <w:top w:val="none" w:sz="0" w:space="0" w:color="auto"/>
        <w:left w:val="none" w:sz="0" w:space="0" w:color="auto"/>
        <w:bottom w:val="none" w:sz="0" w:space="0" w:color="auto"/>
        <w:right w:val="none" w:sz="0" w:space="0" w:color="auto"/>
      </w:divBdr>
    </w:div>
    <w:div w:id="573861277">
      <w:bodyDiv w:val="1"/>
      <w:marLeft w:val="0"/>
      <w:marRight w:val="0"/>
      <w:marTop w:val="0"/>
      <w:marBottom w:val="0"/>
      <w:divBdr>
        <w:top w:val="none" w:sz="0" w:space="0" w:color="auto"/>
        <w:left w:val="none" w:sz="0" w:space="0" w:color="auto"/>
        <w:bottom w:val="none" w:sz="0" w:space="0" w:color="auto"/>
        <w:right w:val="none" w:sz="0" w:space="0" w:color="auto"/>
      </w:divBdr>
    </w:div>
    <w:div w:id="590821767">
      <w:bodyDiv w:val="1"/>
      <w:marLeft w:val="0"/>
      <w:marRight w:val="0"/>
      <w:marTop w:val="0"/>
      <w:marBottom w:val="0"/>
      <w:divBdr>
        <w:top w:val="none" w:sz="0" w:space="0" w:color="auto"/>
        <w:left w:val="none" w:sz="0" w:space="0" w:color="auto"/>
        <w:bottom w:val="none" w:sz="0" w:space="0" w:color="auto"/>
        <w:right w:val="none" w:sz="0" w:space="0" w:color="auto"/>
      </w:divBdr>
      <w:divsChild>
        <w:div w:id="1074668342">
          <w:marLeft w:val="0"/>
          <w:marRight w:val="0"/>
          <w:marTop w:val="0"/>
          <w:marBottom w:val="0"/>
          <w:divBdr>
            <w:top w:val="none" w:sz="0" w:space="0" w:color="auto"/>
            <w:left w:val="none" w:sz="0" w:space="0" w:color="auto"/>
            <w:bottom w:val="none" w:sz="0" w:space="0" w:color="auto"/>
            <w:right w:val="none" w:sz="0" w:space="0" w:color="auto"/>
          </w:divBdr>
        </w:div>
        <w:div w:id="1449660615">
          <w:marLeft w:val="0"/>
          <w:marRight w:val="0"/>
          <w:marTop w:val="0"/>
          <w:marBottom w:val="0"/>
          <w:divBdr>
            <w:top w:val="none" w:sz="0" w:space="0" w:color="auto"/>
            <w:left w:val="none" w:sz="0" w:space="0" w:color="auto"/>
            <w:bottom w:val="none" w:sz="0" w:space="0" w:color="auto"/>
            <w:right w:val="none" w:sz="0" w:space="0" w:color="auto"/>
          </w:divBdr>
        </w:div>
        <w:div w:id="687175435">
          <w:marLeft w:val="0"/>
          <w:marRight w:val="0"/>
          <w:marTop w:val="0"/>
          <w:marBottom w:val="0"/>
          <w:divBdr>
            <w:top w:val="none" w:sz="0" w:space="0" w:color="auto"/>
            <w:left w:val="none" w:sz="0" w:space="0" w:color="auto"/>
            <w:bottom w:val="none" w:sz="0" w:space="0" w:color="auto"/>
            <w:right w:val="none" w:sz="0" w:space="0" w:color="auto"/>
          </w:divBdr>
        </w:div>
        <w:div w:id="273563753">
          <w:marLeft w:val="0"/>
          <w:marRight w:val="0"/>
          <w:marTop w:val="0"/>
          <w:marBottom w:val="0"/>
          <w:divBdr>
            <w:top w:val="none" w:sz="0" w:space="0" w:color="auto"/>
            <w:left w:val="none" w:sz="0" w:space="0" w:color="auto"/>
            <w:bottom w:val="none" w:sz="0" w:space="0" w:color="auto"/>
            <w:right w:val="none" w:sz="0" w:space="0" w:color="auto"/>
          </w:divBdr>
        </w:div>
        <w:div w:id="347827762">
          <w:marLeft w:val="0"/>
          <w:marRight w:val="0"/>
          <w:marTop w:val="0"/>
          <w:marBottom w:val="0"/>
          <w:divBdr>
            <w:top w:val="none" w:sz="0" w:space="0" w:color="auto"/>
            <w:left w:val="none" w:sz="0" w:space="0" w:color="auto"/>
            <w:bottom w:val="none" w:sz="0" w:space="0" w:color="auto"/>
            <w:right w:val="none" w:sz="0" w:space="0" w:color="auto"/>
          </w:divBdr>
        </w:div>
        <w:div w:id="529690181">
          <w:marLeft w:val="0"/>
          <w:marRight w:val="0"/>
          <w:marTop w:val="0"/>
          <w:marBottom w:val="0"/>
          <w:divBdr>
            <w:top w:val="none" w:sz="0" w:space="0" w:color="auto"/>
            <w:left w:val="none" w:sz="0" w:space="0" w:color="auto"/>
            <w:bottom w:val="none" w:sz="0" w:space="0" w:color="auto"/>
            <w:right w:val="none" w:sz="0" w:space="0" w:color="auto"/>
          </w:divBdr>
        </w:div>
        <w:div w:id="91775">
          <w:marLeft w:val="0"/>
          <w:marRight w:val="0"/>
          <w:marTop w:val="0"/>
          <w:marBottom w:val="0"/>
          <w:divBdr>
            <w:top w:val="none" w:sz="0" w:space="0" w:color="auto"/>
            <w:left w:val="none" w:sz="0" w:space="0" w:color="auto"/>
            <w:bottom w:val="none" w:sz="0" w:space="0" w:color="auto"/>
            <w:right w:val="none" w:sz="0" w:space="0" w:color="auto"/>
          </w:divBdr>
        </w:div>
        <w:div w:id="895166325">
          <w:marLeft w:val="0"/>
          <w:marRight w:val="0"/>
          <w:marTop w:val="0"/>
          <w:marBottom w:val="0"/>
          <w:divBdr>
            <w:top w:val="none" w:sz="0" w:space="0" w:color="auto"/>
            <w:left w:val="none" w:sz="0" w:space="0" w:color="auto"/>
            <w:bottom w:val="none" w:sz="0" w:space="0" w:color="auto"/>
            <w:right w:val="none" w:sz="0" w:space="0" w:color="auto"/>
          </w:divBdr>
        </w:div>
        <w:div w:id="893007419">
          <w:marLeft w:val="0"/>
          <w:marRight w:val="0"/>
          <w:marTop w:val="0"/>
          <w:marBottom w:val="0"/>
          <w:divBdr>
            <w:top w:val="none" w:sz="0" w:space="0" w:color="auto"/>
            <w:left w:val="none" w:sz="0" w:space="0" w:color="auto"/>
            <w:bottom w:val="none" w:sz="0" w:space="0" w:color="auto"/>
            <w:right w:val="none" w:sz="0" w:space="0" w:color="auto"/>
          </w:divBdr>
        </w:div>
        <w:div w:id="512688490">
          <w:marLeft w:val="0"/>
          <w:marRight w:val="0"/>
          <w:marTop w:val="0"/>
          <w:marBottom w:val="0"/>
          <w:divBdr>
            <w:top w:val="none" w:sz="0" w:space="0" w:color="auto"/>
            <w:left w:val="none" w:sz="0" w:space="0" w:color="auto"/>
            <w:bottom w:val="none" w:sz="0" w:space="0" w:color="auto"/>
            <w:right w:val="none" w:sz="0" w:space="0" w:color="auto"/>
          </w:divBdr>
        </w:div>
        <w:div w:id="890768148">
          <w:marLeft w:val="0"/>
          <w:marRight w:val="0"/>
          <w:marTop w:val="0"/>
          <w:marBottom w:val="0"/>
          <w:divBdr>
            <w:top w:val="none" w:sz="0" w:space="0" w:color="auto"/>
            <w:left w:val="none" w:sz="0" w:space="0" w:color="auto"/>
            <w:bottom w:val="none" w:sz="0" w:space="0" w:color="auto"/>
            <w:right w:val="none" w:sz="0" w:space="0" w:color="auto"/>
          </w:divBdr>
        </w:div>
        <w:div w:id="25915577">
          <w:marLeft w:val="0"/>
          <w:marRight w:val="0"/>
          <w:marTop w:val="0"/>
          <w:marBottom w:val="0"/>
          <w:divBdr>
            <w:top w:val="none" w:sz="0" w:space="0" w:color="auto"/>
            <w:left w:val="none" w:sz="0" w:space="0" w:color="auto"/>
            <w:bottom w:val="none" w:sz="0" w:space="0" w:color="auto"/>
            <w:right w:val="none" w:sz="0" w:space="0" w:color="auto"/>
          </w:divBdr>
        </w:div>
        <w:div w:id="203493257">
          <w:marLeft w:val="0"/>
          <w:marRight w:val="0"/>
          <w:marTop w:val="0"/>
          <w:marBottom w:val="0"/>
          <w:divBdr>
            <w:top w:val="none" w:sz="0" w:space="0" w:color="auto"/>
            <w:left w:val="none" w:sz="0" w:space="0" w:color="auto"/>
            <w:bottom w:val="none" w:sz="0" w:space="0" w:color="auto"/>
            <w:right w:val="none" w:sz="0" w:space="0" w:color="auto"/>
          </w:divBdr>
        </w:div>
        <w:div w:id="435442587">
          <w:marLeft w:val="0"/>
          <w:marRight w:val="0"/>
          <w:marTop w:val="0"/>
          <w:marBottom w:val="0"/>
          <w:divBdr>
            <w:top w:val="none" w:sz="0" w:space="0" w:color="auto"/>
            <w:left w:val="none" w:sz="0" w:space="0" w:color="auto"/>
            <w:bottom w:val="none" w:sz="0" w:space="0" w:color="auto"/>
            <w:right w:val="none" w:sz="0" w:space="0" w:color="auto"/>
          </w:divBdr>
        </w:div>
        <w:div w:id="2108116787">
          <w:marLeft w:val="0"/>
          <w:marRight w:val="0"/>
          <w:marTop w:val="0"/>
          <w:marBottom w:val="0"/>
          <w:divBdr>
            <w:top w:val="none" w:sz="0" w:space="0" w:color="auto"/>
            <w:left w:val="none" w:sz="0" w:space="0" w:color="auto"/>
            <w:bottom w:val="none" w:sz="0" w:space="0" w:color="auto"/>
            <w:right w:val="none" w:sz="0" w:space="0" w:color="auto"/>
          </w:divBdr>
        </w:div>
        <w:div w:id="1594279">
          <w:marLeft w:val="0"/>
          <w:marRight w:val="0"/>
          <w:marTop w:val="0"/>
          <w:marBottom w:val="0"/>
          <w:divBdr>
            <w:top w:val="none" w:sz="0" w:space="0" w:color="auto"/>
            <w:left w:val="none" w:sz="0" w:space="0" w:color="auto"/>
            <w:bottom w:val="none" w:sz="0" w:space="0" w:color="auto"/>
            <w:right w:val="none" w:sz="0" w:space="0" w:color="auto"/>
          </w:divBdr>
        </w:div>
        <w:div w:id="1210074609">
          <w:marLeft w:val="0"/>
          <w:marRight w:val="0"/>
          <w:marTop w:val="0"/>
          <w:marBottom w:val="0"/>
          <w:divBdr>
            <w:top w:val="none" w:sz="0" w:space="0" w:color="auto"/>
            <w:left w:val="none" w:sz="0" w:space="0" w:color="auto"/>
            <w:bottom w:val="none" w:sz="0" w:space="0" w:color="auto"/>
            <w:right w:val="none" w:sz="0" w:space="0" w:color="auto"/>
          </w:divBdr>
        </w:div>
        <w:div w:id="1254709154">
          <w:marLeft w:val="0"/>
          <w:marRight w:val="0"/>
          <w:marTop w:val="0"/>
          <w:marBottom w:val="0"/>
          <w:divBdr>
            <w:top w:val="none" w:sz="0" w:space="0" w:color="auto"/>
            <w:left w:val="none" w:sz="0" w:space="0" w:color="auto"/>
            <w:bottom w:val="none" w:sz="0" w:space="0" w:color="auto"/>
            <w:right w:val="none" w:sz="0" w:space="0" w:color="auto"/>
          </w:divBdr>
        </w:div>
        <w:div w:id="241767051">
          <w:marLeft w:val="0"/>
          <w:marRight w:val="0"/>
          <w:marTop w:val="0"/>
          <w:marBottom w:val="0"/>
          <w:divBdr>
            <w:top w:val="none" w:sz="0" w:space="0" w:color="auto"/>
            <w:left w:val="none" w:sz="0" w:space="0" w:color="auto"/>
            <w:bottom w:val="none" w:sz="0" w:space="0" w:color="auto"/>
            <w:right w:val="none" w:sz="0" w:space="0" w:color="auto"/>
          </w:divBdr>
        </w:div>
        <w:div w:id="1570386351">
          <w:marLeft w:val="0"/>
          <w:marRight w:val="0"/>
          <w:marTop w:val="0"/>
          <w:marBottom w:val="0"/>
          <w:divBdr>
            <w:top w:val="none" w:sz="0" w:space="0" w:color="auto"/>
            <w:left w:val="none" w:sz="0" w:space="0" w:color="auto"/>
            <w:bottom w:val="none" w:sz="0" w:space="0" w:color="auto"/>
            <w:right w:val="none" w:sz="0" w:space="0" w:color="auto"/>
          </w:divBdr>
        </w:div>
        <w:div w:id="427627994">
          <w:marLeft w:val="0"/>
          <w:marRight w:val="0"/>
          <w:marTop w:val="0"/>
          <w:marBottom w:val="0"/>
          <w:divBdr>
            <w:top w:val="none" w:sz="0" w:space="0" w:color="auto"/>
            <w:left w:val="none" w:sz="0" w:space="0" w:color="auto"/>
            <w:bottom w:val="none" w:sz="0" w:space="0" w:color="auto"/>
            <w:right w:val="none" w:sz="0" w:space="0" w:color="auto"/>
          </w:divBdr>
        </w:div>
        <w:div w:id="1541625033">
          <w:marLeft w:val="0"/>
          <w:marRight w:val="0"/>
          <w:marTop w:val="0"/>
          <w:marBottom w:val="0"/>
          <w:divBdr>
            <w:top w:val="none" w:sz="0" w:space="0" w:color="auto"/>
            <w:left w:val="none" w:sz="0" w:space="0" w:color="auto"/>
            <w:bottom w:val="none" w:sz="0" w:space="0" w:color="auto"/>
            <w:right w:val="none" w:sz="0" w:space="0" w:color="auto"/>
          </w:divBdr>
        </w:div>
        <w:div w:id="1418092519">
          <w:marLeft w:val="0"/>
          <w:marRight w:val="0"/>
          <w:marTop w:val="0"/>
          <w:marBottom w:val="0"/>
          <w:divBdr>
            <w:top w:val="none" w:sz="0" w:space="0" w:color="auto"/>
            <w:left w:val="none" w:sz="0" w:space="0" w:color="auto"/>
            <w:bottom w:val="none" w:sz="0" w:space="0" w:color="auto"/>
            <w:right w:val="none" w:sz="0" w:space="0" w:color="auto"/>
          </w:divBdr>
        </w:div>
        <w:div w:id="912397843">
          <w:marLeft w:val="0"/>
          <w:marRight w:val="0"/>
          <w:marTop w:val="0"/>
          <w:marBottom w:val="0"/>
          <w:divBdr>
            <w:top w:val="none" w:sz="0" w:space="0" w:color="auto"/>
            <w:left w:val="none" w:sz="0" w:space="0" w:color="auto"/>
            <w:bottom w:val="none" w:sz="0" w:space="0" w:color="auto"/>
            <w:right w:val="none" w:sz="0" w:space="0" w:color="auto"/>
          </w:divBdr>
        </w:div>
        <w:div w:id="1746075990">
          <w:marLeft w:val="0"/>
          <w:marRight w:val="0"/>
          <w:marTop w:val="0"/>
          <w:marBottom w:val="0"/>
          <w:divBdr>
            <w:top w:val="none" w:sz="0" w:space="0" w:color="auto"/>
            <w:left w:val="none" w:sz="0" w:space="0" w:color="auto"/>
            <w:bottom w:val="none" w:sz="0" w:space="0" w:color="auto"/>
            <w:right w:val="none" w:sz="0" w:space="0" w:color="auto"/>
          </w:divBdr>
        </w:div>
        <w:div w:id="1070466795">
          <w:marLeft w:val="0"/>
          <w:marRight w:val="0"/>
          <w:marTop w:val="0"/>
          <w:marBottom w:val="0"/>
          <w:divBdr>
            <w:top w:val="none" w:sz="0" w:space="0" w:color="auto"/>
            <w:left w:val="none" w:sz="0" w:space="0" w:color="auto"/>
            <w:bottom w:val="none" w:sz="0" w:space="0" w:color="auto"/>
            <w:right w:val="none" w:sz="0" w:space="0" w:color="auto"/>
          </w:divBdr>
        </w:div>
        <w:div w:id="39794524">
          <w:marLeft w:val="0"/>
          <w:marRight w:val="0"/>
          <w:marTop w:val="0"/>
          <w:marBottom w:val="0"/>
          <w:divBdr>
            <w:top w:val="none" w:sz="0" w:space="0" w:color="auto"/>
            <w:left w:val="none" w:sz="0" w:space="0" w:color="auto"/>
            <w:bottom w:val="none" w:sz="0" w:space="0" w:color="auto"/>
            <w:right w:val="none" w:sz="0" w:space="0" w:color="auto"/>
          </w:divBdr>
        </w:div>
        <w:div w:id="1450902191">
          <w:marLeft w:val="0"/>
          <w:marRight w:val="0"/>
          <w:marTop w:val="0"/>
          <w:marBottom w:val="0"/>
          <w:divBdr>
            <w:top w:val="none" w:sz="0" w:space="0" w:color="auto"/>
            <w:left w:val="none" w:sz="0" w:space="0" w:color="auto"/>
            <w:bottom w:val="none" w:sz="0" w:space="0" w:color="auto"/>
            <w:right w:val="none" w:sz="0" w:space="0" w:color="auto"/>
          </w:divBdr>
        </w:div>
        <w:div w:id="1856578793">
          <w:marLeft w:val="0"/>
          <w:marRight w:val="0"/>
          <w:marTop w:val="0"/>
          <w:marBottom w:val="0"/>
          <w:divBdr>
            <w:top w:val="none" w:sz="0" w:space="0" w:color="auto"/>
            <w:left w:val="none" w:sz="0" w:space="0" w:color="auto"/>
            <w:bottom w:val="none" w:sz="0" w:space="0" w:color="auto"/>
            <w:right w:val="none" w:sz="0" w:space="0" w:color="auto"/>
          </w:divBdr>
        </w:div>
        <w:div w:id="612708397">
          <w:marLeft w:val="0"/>
          <w:marRight w:val="0"/>
          <w:marTop w:val="0"/>
          <w:marBottom w:val="0"/>
          <w:divBdr>
            <w:top w:val="none" w:sz="0" w:space="0" w:color="auto"/>
            <w:left w:val="none" w:sz="0" w:space="0" w:color="auto"/>
            <w:bottom w:val="none" w:sz="0" w:space="0" w:color="auto"/>
            <w:right w:val="none" w:sz="0" w:space="0" w:color="auto"/>
          </w:divBdr>
        </w:div>
        <w:div w:id="1253011621">
          <w:marLeft w:val="0"/>
          <w:marRight w:val="0"/>
          <w:marTop w:val="0"/>
          <w:marBottom w:val="0"/>
          <w:divBdr>
            <w:top w:val="none" w:sz="0" w:space="0" w:color="auto"/>
            <w:left w:val="none" w:sz="0" w:space="0" w:color="auto"/>
            <w:bottom w:val="none" w:sz="0" w:space="0" w:color="auto"/>
            <w:right w:val="none" w:sz="0" w:space="0" w:color="auto"/>
          </w:divBdr>
        </w:div>
        <w:div w:id="19405594">
          <w:marLeft w:val="0"/>
          <w:marRight w:val="0"/>
          <w:marTop w:val="0"/>
          <w:marBottom w:val="0"/>
          <w:divBdr>
            <w:top w:val="none" w:sz="0" w:space="0" w:color="auto"/>
            <w:left w:val="none" w:sz="0" w:space="0" w:color="auto"/>
            <w:bottom w:val="none" w:sz="0" w:space="0" w:color="auto"/>
            <w:right w:val="none" w:sz="0" w:space="0" w:color="auto"/>
          </w:divBdr>
        </w:div>
        <w:div w:id="945968482">
          <w:marLeft w:val="0"/>
          <w:marRight w:val="0"/>
          <w:marTop w:val="0"/>
          <w:marBottom w:val="0"/>
          <w:divBdr>
            <w:top w:val="none" w:sz="0" w:space="0" w:color="auto"/>
            <w:left w:val="none" w:sz="0" w:space="0" w:color="auto"/>
            <w:bottom w:val="none" w:sz="0" w:space="0" w:color="auto"/>
            <w:right w:val="none" w:sz="0" w:space="0" w:color="auto"/>
          </w:divBdr>
        </w:div>
        <w:div w:id="548762721">
          <w:marLeft w:val="0"/>
          <w:marRight w:val="0"/>
          <w:marTop w:val="0"/>
          <w:marBottom w:val="0"/>
          <w:divBdr>
            <w:top w:val="none" w:sz="0" w:space="0" w:color="auto"/>
            <w:left w:val="none" w:sz="0" w:space="0" w:color="auto"/>
            <w:bottom w:val="none" w:sz="0" w:space="0" w:color="auto"/>
            <w:right w:val="none" w:sz="0" w:space="0" w:color="auto"/>
          </w:divBdr>
        </w:div>
        <w:div w:id="1583491903">
          <w:marLeft w:val="0"/>
          <w:marRight w:val="0"/>
          <w:marTop w:val="0"/>
          <w:marBottom w:val="0"/>
          <w:divBdr>
            <w:top w:val="none" w:sz="0" w:space="0" w:color="auto"/>
            <w:left w:val="none" w:sz="0" w:space="0" w:color="auto"/>
            <w:bottom w:val="none" w:sz="0" w:space="0" w:color="auto"/>
            <w:right w:val="none" w:sz="0" w:space="0" w:color="auto"/>
          </w:divBdr>
        </w:div>
        <w:div w:id="316761849">
          <w:marLeft w:val="0"/>
          <w:marRight w:val="0"/>
          <w:marTop w:val="0"/>
          <w:marBottom w:val="0"/>
          <w:divBdr>
            <w:top w:val="none" w:sz="0" w:space="0" w:color="auto"/>
            <w:left w:val="none" w:sz="0" w:space="0" w:color="auto"/>
            <w:bottom w:val="none" w:sz="0" w:space="0" w:color="auto"/>
            <w:right w:val="none" w:sz="0" w:space="0" w:color="auto"/>
          </w:divBdr>
        </w:div>
        <w:div w:id="331764934">
          <w:marLeft w:val="0"/>
          <w:marRight w:val="0"/>
          <w:marTop w:val="0"/>
          <w:marBottom w:val="0"/>
          <w:divBdr>
            <w:top w:val="none" w:sz="0" w:space="0" w:color="auto"/>
            <w:left w:val="none" w:sz="0" w:space="0" w:color="auto"/>
            <w:bottom w:val="none" w:sz="0" w:space="0" w:color="auto"/>
            <w:right w:val="none" w:sz="0" w:space="0" w:color="auto"/>
          </w:divBdr>
        </w:div>
        <w:div w:id="1354459729">
          <w:marLeft w:val="0"/>
          <w:marRight w:val="0"/>
          <w:marTop w:val="0"/>
          <w:marBottom w:val="0"/>
          <w:divBdr>
            <w:top w:val="none" w:sz="0" w:space="0" w:color="auto"/>
            <w:left w:val="none" w:sz="0" w:space="0" w:color="auto"/>
            <w:bottom w:val="none" w:sz="0" w:space="0" w:color="auto"/>
            <w:right w:val="none" w:sz="0" w:space="0" w:color="auto"/>
          </w:divBdr>
        </w:div>
        <w:div w:id="1077437311">
          <w:marLeft w:val="0"/>
          <w:marRight w:val="0"/>
          <w:marTop w:val="0"/>
          <w:marBottom w:val="0"/>
          <w:divBdr>
            <w:top w:val="none" w:sz="0" w:space="0" w:color="auto"/>
            <w:left w:val="none" w:sz="0" w:space="0" w:color="auto"/>
            <w:bottom w:val="none" w:sz="0" w:space="0" w:color="auto"/>
            <w:right w:val="none" w:sz="0" w:space="0" w:color="auto"/>
          </w:divBdr>
        </w:div>
        <w:div w:id="619072584">
          <w:marLeft w:val="0"/>
          <w:marRight w:val="0"/>
          <w:marTop w:val="0"/>
          <w:marBottom w:val="0"/>
          <w:divBdr>
            <w:top w:val="none" w:sz="0" w:space="0" w:color="auto"/>
            <w:left w:val="none" w:sz="0" w:space="0" w:color="auto"/>
            <w:bottom w:val="none" w:sz="0" w:space="0" w:color="auto"/>
            <w:right w:val="none" w:sz="0" w:space="0" w:color="auto"/>
          </w:divBdr>
        </w:div>
        <w:div w:id="254217468">
          <w:marLeft w:val="0"/>
          <w:marRight w:val="0"/>
          <w:marTop w:val="0"/>
          <w:marBottom w:val="0"/>
          <w:divBdr>
            <w:top w:val="none" w:sz="0" w:space="0" w:color="auto"/>
            <w:left w:val="none" w:sz="0" w:space="0" w:color="auto"/>
            <w:bottom w:val="none" w:sz="0" w:space="0" w:color="auto"/>
            <w:right w:val="none" w:sz="0" w:space="0" w:color="auto"/>
          </w:divBdr>
        </w:div>
        <w:div w:id="944772122">
          <w:marLeft w:val="0"/>
          <w:marRight w:val="0"/>
          <w:marTop w:val="0"/>
          <w:marBottom w:val="0"/>
          <w:divBdr>
            <w:top w:val="none" w:sz="0" w:space="0" w:color="auto"/>
            <w:left w:val="none" w:sz="0" w:space="0" w:color="auto"/>
            <w:bottom w:val="none" w:sz="0" w:space="0" w:color="auto"/>
            <w:right w:val="none" w:sz="0" w:space="0" w:color="auto"/>
          </w:divBdr>
        </w:div>
        <w:div w:id="715396186">
          <w:marLeft w:val="0"/>
          <w:marRight w:val="0"/>
          <w:marTop w:val="0"/>
          <w:marBottom w:val="0"/>
          <w:divBdr>
            <w:top w:val="none" w:sz="0" w:space="0" w:color="auto"/>
            <w:left w:val="none" w:sz="0" w:space="0" w:color="auto"/>
            <w:bottom w:val="none" w:sz="0" w:space="0" w:color="auto"/>
            <w:right w:val="none" w:sz="0" w:space="0" w:color="auto"/>
          </w:divBdr>
        </w:div>
        <w:div w:id="1374234021">
          <w:marLeft w:val="0"/>
          <w:marRight w:val="0"/>
          <w:marTop w:val="0"/>
          <w:marBottom w:val="0"/>
          <w:divBdr>
            <w:top w:val="none" w:sz="0" w:space="0" w:color="auto"/>
            <w:left w:val="none" w:sz="0" w:space="0" w:color="auto"/>
            <w:bottom w:val="none" w:sz="0" w:space="0" w:color="auto"/>
            <w:right w:val="none" w:sz="0" w:space="0" w:color="auto"/>
          </w:divBdr>
        </w:div>
        <w:div w:id="853686490">
          <w:marLeft w:val="0"/>
          <w:marRight w:val="0"/>
          <w:marTop w:val="0"/>
          <w:marBottom w:val="0"/>
          <w:divBdr>
            <w:top w:val="none" w:sz="0" w:space="0" w:color="auto"/>
            <w:left w:val="none" w:sz="0" w:space="0" w:color="auto"/>
            <w:bottom w:val="none" w:sz="0" w:space="0" w:color="auto"/>
            <w:right w:val="none" w:sz="0" w:space="0" w:color="auto"/>
          </w:divBdr>
        </w:div>
        <w:div w:id="559363970">
          <w:marLeft w:val="0"/>
          <w:marRight w:val="0"/>
          <w:marTop w:val="0"/>
          <w:marBottom w:val="0"/>
          <w:divBdr>
            <w:top w:val="none" w:sz="0" w:space="0" w:color="auto"/>
            <w:left w:val="none" w:sz="0" w:space="0" w:color="auto"/>
            <w:bottom w:val="none" w:sz="0" w:space="0" w:color="auto"/>
            <w:right w:val="none" w:sz="0" w:space="0" w:color="auto"/>
          </w:divBdr>
        </w:div>
        <w:div w:id="461311098">
          <w:marLeft w:val="0"/>
          <w:marRight w:val="0"/>
          <w:marTop w:val="0"/>
          <w:marBottom w:val="0"/>
          <w:divBdr>
            <w:top w:val="none" w:sz="0" w:space="0" w:color="auto"/>
            <w:left w:val="none" w:sz="0" w:space="0" w:color="auto"/>
            <w:bottom w:val="none" w:sz="0" w:space="0" w:color="auto"/>
            <w:right w:val="none" w:sz="0" w:space="0" w:color="auto"/>
          </w:divBdr>
        </w:div>
        <w:div w:id="806628100">
          <w:marLeft w:val="0"/>
          <w:marRight w:val="0"/>
          <w:marTop w:val="0"/>
          <w:marBottom w:val="0"/>
          <w:divBdr>
            <w:top w:val="none" w:sz="0" w:space="0" w:color="auto"/>
            <w:left w:val="none" w:sz="0" w:space="0" w:color="auto"/>
            <w:bottom w:val="none" w:sz="0" w:space="0" w:color="auto"/>
            <w:right w:val="none" w:sz="0" w:space="0" w:color="auto"/>
          </w:divBdr>
        </w:div>
        <w:div w:id="1103845297">
          <w:marLeft w:val="0"/>
          <w:marRight w:val="0"/>
          <w:marTop w:val="0"/>
          <w:marBottom w:val="0"/>
          <w:divBdr>
            <w:top w:val="none" w:sz="0" w:space="0" w:color="auto"/>
            <w:left w:val="none" w:sz="0" w:space="0" w:color="auto"/>
            <w:bottom w:val="none" w:sz="0" w:space="0" w:color="auto"/>
            <w:right w:val="none" w:sz="0" w:space="0" w:color="auto"/>
          </w:divBdr>
        </w:div>
        <w:div w:id="894006812">
          <w:marLeft w:val="0"/>
          <w:marRight w:val="0"/>
          <w:marTop w:val="0"/>
          <w:marBottom w:val="0"/>
          <w:divBdr>
            <w:top w:val="none" w:sz="0" w:space="0" w:color="auto"/>
            <w:left w:val="none" w:sz="0" w:space="0" w:color="auto"/>
            <w:bottom w:val="none" w:sz="0" w:space="0" w:color="auto"/>
            <w:right w:val="none" w:sz="0" w:space="0" w:color="auto"/>
          </w:divBdr>
        </w:div>
        <w:div w:id="1172064168">
          <w:marLeft w:val="0"/>
          <w:marRight w:val="0"/>
          <w:marTop w:val="0"/>
          <w:marBottom w:val="0"/>
          <w:divBdr>
            <w:top w:val="none" w:sz="0" w:space="0" w:color="auto"/>
            <w:left w:val="none" w:sz="0" w:space="0" w:color="auto"/>
            <w:bottom w:val="none" w:sz="0" w:space="0" w:color="auto"/>
            <w:right w:val="none" w:sz="0" w:space="0" w:color="auto"/>
          </w:divBdr>
        </w:div>
        <w:div w:id="204562516">
          <w:marLeft w:val="0"/>
          <w:marRight w:val="0"/>
          <w:marTop w:val="0"/>
          <w:marBottom w:val="0"/>
          <w:divBdr>
            <w:top w:val="none" w:sz="0" w:space="0" w:color="auto"/>
            <w:left w:val="none" w:sz="0" w:space="0" w:color="auto"/>
            <w:bottom w:val="none" w:sz="0" w:space="0" w:color="auto"/>
            <w:right w:val="none" w:sz="0" w:space="0" w:color="auto"/>
          </w:divBdr>
        </w:div>
        <w:div w:id="685520455">
          <w:marLeft w:val="0"/>
          <w:marRight w:val="0"/>
          <w:marTop w:val="0"/>
          <w:marBottom w:val="0"/>
          <w:divBdr>
            <w:top w:val="none" w:sz="0" w:space="0" w:color="auto"/>
            <w:left w:val="none" w:sz="0" w:space="0" w:color="auto"/>
            <w:bottom w:val="none" w:sz="0" w:space="0" w:color="auto"/>
            <w:right w:val="none" w:sz="0" w:space="0" w:color="auto"/>
          </w:divBdr>
        </w:div>
        <w:div w:id="1653681906">
          <w:marLeft w:val="0"/>
          <w:marRight w:val="0"/>
          <w:marTop w:val="0"/>
          <w:marBottom w:val="0"/>
          <w:divBdr>
            <w:top w:val="none" w:sz="0" w:space="0" w:color="auto"/>
            <w:left w:val="none" w:sz="0" w:space="0" w:color="auto"/>
            <w:bottom w:val="none" w:sz="0" w:space="0" w:color="auto"/>
            <w:right w:val="none" w:sz="0" w:space="0" w:color="auto"/>
          </w:divBdr>
        </w:div>
        <w:div w:id="229771184">
          <w:marLeft w:val="0"/>
          <w:marRight w:val="0"/>
          <w:marTop w:val="0"/>
          <w:marBottom w:val="0"/>
          <w:divBdr>
            <w:top w:val="none" w:sz="0" w:space="0" w:color="auto"/>
            <w:left w:val="none" w:sz="0" w:space="0" w:color="auto"/>
            <w:bottom w:val="none" w:sz="0" w:space="0" w:color="auto"/>
            <w:right w:val="none" w:sz="0" w:space="0" w:color="auto"/>
          </w:divBdr>
        </w:div>
        <w:div w:id="2087920064">
          <w:marLeft w:val="0"/>
          <w:marRight w:val="0"/>
          <w:marTop w:val="0"/>
          <w:marBottom w:val="0"/>
          <w:divBdr>
            <w:top w:val="none" w:sz="0" w:space="0" w:color="auto"/>
            <w:left w:val="none" w:sz="0" w:space="0" w:color="auto"/>
            <w:bottom w:val="none" w:sz="0" w:space="0" w:color="auto"/>
            <w:right w:val="none" w:sz="0" w:space="0" w:color="auto"/>
          </w:divBdr>
        </w:div>
        <w:div w:id="1436974790">
          <w:marLeft w:val="0"/>
          <w:marRight w:val="0"/>
          <w:marTop w:val="0"/>
          <w:marBottom w:val="0"/>
          <w:divBdr>
            <w:top w:val="none" w:sz="0" w:space="0" w:color="auto"/>
            <w:left w:val="none" w:sz="0" w:space="0" w:color="auto"/>
            <w:bottom w:val="none" w:sz="0" w:space="0" w:color="auto"/>
            <w:right w:val="none" w:sz="0" w:space="0" w:color="auto"/>
          </w:divBdr>
        </w:div>
        <w:div w:id="839808050">
          <w:marLeft w:val="0"/>
          <w:marRight w:val="0"/>
          <w:marTop w:val="0"/>
          <w:marBottom w:val="0"/>
          <w:divBdr>
            <w:top w:val="none" w:sz="0" w:space="0" w:color="auto"/>
            <w:left w:val="none" w:sz="0" w:space="0" w:color="auto"/>
            <w:bottom w:val="none" w:sz="0" w:space="0" w:color="auto"/>
            <w:right w:val="none" w:sz="0" w:space="0" w:color="auto"/>
          </w:divBdr>
        </w:div>
        <w:div w:id="1476944185">
          <w:marLeft w:val="0"/>
          <w:marRight w:val="0"/>
          <w:marTop w:val="0"/>
          <w:marBottom w:val="0"/>
          <w:divBdr>
            <w:top w:val="none" w:sz="0" w:space="0" w:color="auto"/>
            <w:left w:val="none" w:sz="0" w:space="0" w:color="auto"/>
            <w:bottom w:val="none" w:sz="0" w:space="0" w:color="auto"/>
            <w:right w:val="none" w:sz="0" w:space="0" w:color="auto"/>
          </w:divBdr>
        </w:div>
        <w:div w:id="1691493291">
          <w:marLeft w:val="0"/>
          <w:marRight w:val="0"/>
          <w:marTop w:val="0"/>
          <w:marBottom w:val="0"/>
          <w:divBdr>
            <w:top w:val="none" w:sz="0" w:space="0" w:color="auto"/>
            <w:left w:val="none" w:sz="0" w:space="0" w:color="auto"/>
            <w:bottom w:val="none" w:sz="0" w:space="0" w:color="auto"/>
            <w:right w:val="none" w:sz="0" w:space="0" w:color="auto"/>
          </w:divBdr>
        </w:div>
        <w:div w:id="1721201810">
          <w:marLeft w:val="0"/>
          <w:marRight w:val="0"/>
          <w:marTop w:val="0"/>
          <w:marBottom w:val="0"/>
          <w:divBdr>
            <w:top w:val="none" w:sz="0" w:space="0" w:color="auto"/>
            <w:left w:val="none" w:sz="0" w:space="0" w:color="auto"/>
            <w:bottom w:val="none" w:sz="0" w:space="0" w:color="auto"/>
            <w:right w:val="none" w:sz="0" w:space="0" w:color="auto"/>
          </w:divBdr>
        </w:div>
        <w:div w:id="631329930">
          <w:marLeft w:val="0"/>
          <w:marRight w:val="0"/>
          <w:marTop w:val="0"/>
          <w:marBottom w:val="0"/>
          <w:divBdr>
            <w:top w:val="none" w:sz="0" w:space="0" w:color="auto"/>
            <w:left w:val="none" w:sz="0" w:space="0" w:color="auto"/>
            <w:bottom w:val="none" w:sz="0" w:space="0" w:color="auto"/>
            <w:right w:val="none" w:sz="0" w:space="0" w:color="auto"/>
          </w:divBdr>
        </w:div>
        <w:div w:id="1280409419">
          <w:marLeft w:val="0"/>
          <w:marRight w:val="0"/>
          <w:marTop w:val="0"/>
          <w:marBottom w:val="0"/>
          <w:divBdr>
            <w:top w:val="none" w:sz="0" w:space="0" w:color="auto"/>
            <w:left w:val="none" w:sz="0" w:space="0" w:color="auto"/>
            <w:bottom w:val="none" w:sz="0" w:space="0" w:color="auto"/>
            <w:right w:val="none" w:sz="0" w:space="0" w:color="auto"/>
          </w:divBdr>
        </w:div>
        <w:div w:id="83503416">
          <w:marLeft w:val="0"/>
          <w:marRight w:val="0"/>
          <w:marTop w:val="0"/>
          <w:marBottom w:val="0"/>
          <w:divBdr>
            <w:top w:val="none" w:sz="0" w:space="0" w:color="auto"/>
            <w:left w:val="none" w:sz="0" w:space="0" w:color="auto"/>
            <w:bottom w:val="none" w:sz="0" w:space="0" w:color="auto"/>
            <w:right w:val="none" w:sz="0" w:space="0" w:color="auto"/>
          </w:divBdr>
        </w:div>
        <w:div w:id="1607809735">
          <w:marLeft w:val="0"/>
          <w:marRight w:val="0"/>
          <w:marTop w:val="0"/>
          <w:marBottom w:val="0"/>
          <w:divBdr>
            <w:top w:val="none" w:sz="0" w:space="0" w:color="auto"/>
            <w:left w:val="none" w:sz="0" w:space="0" w:color="auto"/>
            <w:bottom w:val="none" w:sz="0" w:space="0" w:color="auto"/>
            <w:right w:val="none" w:sz="0" w:space="0" w:color="auto"/>
          </w:divBdr>
        </w:div>
        <w:div w:id="2123650979">
          <w:marLeft w:val="0"/>
          <w:marRight w:val="0"/>
          <w:marTop w:val="0"/>
          <w:marBottom w:val="0"/>
          <w:divBdr>
            <w:top w:val="none" w:sz="0" w:space="0" w:color="auto"/>
            <w:left w:val="none" w:sz="0" w:space="0" w:color="auto"/>
            <w:bottom w:val="none" w:sz="0" w:space="0" w:color="auto"/>
            <w:right w:val="none" w:sz="0" w:space="0" w:color="auto"/>
          </w:divBdr>
        </w:div>
        <w:div w:id="595946098">
          <w:marLeft w:val="0"/>
          <w:marRight w:val="0"/>
          <w:marTop w:val="0"/>
          <w:marBottom w:val="0"/>
          <w:divBdr>
            <w:top w:val="none" w:sz="0" w:space="0" w:color="auto"/>
            <w:left w:val="none" w:sz="0" w:space="0" w:color="auto"/>
            <w:bottom w:val="none" w:sz="0" w:space="0" w:color="auto"/>
            <w:right w:val="none" w:sz="0" w:space="0" w:color="auto"/>
          </w:divBdr>
        </w:div>
        <w:div w:id="1187714915">
          <w:marLeft w:val="0"/>
          <w:marRight w:val="0"/>
          <w:marTop w:val="0"/>
          <w:marBottom w:val="0"/>
          <w:divBdr>
            <w:top w:val="none" w:sz="0" w:space="0" w:color="auto"/>
            <w:left w:val="none" w:sz="0" w:space="0" w:color="auto"/>
            <w:bottom w:val="none" w:sz="0" w:space="0" w:color="auto"/>
            <w:right w:val="none" w:sz="0" w:space="0" w:color="auto"/>
          </w:divBdr>
        </w:div>
        <w:div w:id="1099639322">
          <w:marLeft w:val="0"/>
          <w:marRight w:val="0"/>
          <w:marTop w:val="0"/>
          <w:marBottom w:val="0"/>
          <w:divBdr>
            <w:top w:val="none" w:sz="0" w:space="0" w:color="auto"/>
            <w:left w:val="none" w:sz="0" w:space="0" w:color="auto"/>
            <w:bottom w:val="none" w:sz="0" w:space="0" w:color="auto"/>
            <w:right w:val="none" w:sz="0" w:space="0" w:color="auto"/>
          </w:divBdr>
        </w:div>
        <w:div w:id="1229196368">
          <w:marLeft w:val="0"/>
          <w:marRight w:val="0"/>
          <w:marTop w:val="0"/>
          <w:marBottom w:val="0"/>
          <w:divBdr>
            <w:top w:val="none" w:sz="0" w:space="0" w:color="auto"/>
            <w:left w:val="none" w:sz="0" w:space="0" w:color="auto"/>
            <w:bottom w:val="none" w:sz="0" w:space="0" w:color="auto"/>
            <w:right w:val="none" w:sz="0" w:space="0" w:color="auto"/>
          </w:divBdr>
        </w:div>
        <w:div w:id="1969505698">
          <w:marLeft w:val="0"/>
          <w:marRight w:val="0"/>
          <w:marTop w:val="0"/>
          <w:marBottom w:val="0"/>
          <w:divBdr>
            <w:top w:val="none" w:sz="0" w:space="0" w:color="auto"/>
            <w:left w:val="none" w:sz="0" w:space="0" w:color="auto"/>
            <w:bottom w:val="none" w:sz="0" w:space="0" w:color="auto"/>
            <w:right w:val="none" w:sz="0" w:space="0" w:color="auto"/>
          </w:divBdr>
        </w:div>
        <w:div w:id="2041199321">
          <w:marLeft w:val="0"/>
          <w:marRight w:val="0"/>
          <w:marTop w:val="0"/>
          <w:marBottom w:val="0"/>
          <w:divBdr>
            <w:top w:val="none" w:sz="0" w:space="0" w:color="auto"/>
            <w:left w:val="none" w:sz="0" w:space="0" w:color="auto"/>
            <w:bottom w:val="none" w:sz="0" w:space="0" w:color="auto"/>
            <w:right w:val="none" w:sz="0" w:space="0" w:color="auto"/>
          </w:divBdr>
        </w:div>
        <w:div w:id="971136373">
          <w:marLeft w:val="0"/>
          <w:marRight w:val="0"/>
          <w:marTop w:val="0"/>
          <w:marBottom w:val="0"/>
          <w:divBdr>
            <w:top w:val="none" w:sz="0" w:space="0" w:color="auto"/>
            <w:left w:val="none" w:sz="0" w:space="0" w:color="auto"/>
            <w:bottom w:val="none" w:sz="0" w:space="0" w:color="auto"/>
            <w:right w:val="none" w:sz="0" w:space="0" w:color="auto"/>
          </w:divBdr>
        </w:div>
        <w:div w:id="89588202">
          <w:marLeft w:val="0"/>
          <w:marRight w:val="0"/>
          <w:marTop w:val="0"/>
          <w:marBottom w:val="0"/>
          <w:divBdr>
            <w:top w:val="none" w:sz="0" w:space="0" w:color="auto"/>
            <w:left w:val="none" w:sz="0" w:space="0" w:color="auto"/>
            <w:bottom w:val="none" w:sz="0" w:space="0" w:color="auto"/>
            <w:right w:val="none" w:sz="0" w:space="0" w:color="auto"/>
          </w:divBdr>
        </w:div>
        <w:div w:id="1894727269">
          <w:marLeft w:val="0"/>
          <w:marRight w:val="0"/>
          <w:marTop w:val="0"/>
          <w:marBottom w:val="0"/>
          <w:divBdr>
            <w:top w:val="none" w:sz="0" w:space="0" w:color="auto"/>
            <w:left w:val="none" w:sz="0" w:space="0" w:color="auto"/>
            <w:bottom w:val="none" w:sz="0" w:space="0" w:color="auto"/>
            <w:right w:val="none" w:sz="0" w:space="0" w:color="auto"/>
          </w:divBdr>
        </w:div>
        <w:div w:id="1333987749">
          <w:marLeft w:val="0"/>
          <w:marRight w:val="0"/>
          <w:marTop w:val="0"/>
          <w:marBottom w:val="0"/>
          <w:divBdr>
            <w:top w:val="none" w:sz="0" w:space="0" w:color="auto"/>
            <w:left w:val="none" w:sz="0" w:space="0" w:color="auto"/>
            <w:bottom w:val="none" w:sz="0" w:space="0" w:color="auto"/>
            <w:right w:val="none" w:sz="0" w:space="0" w:color="auto"/>
          </w:divBdr>
        </w:div>
        <w:div w:id="287469853">
          <w:marLeft w:val="0"/>
          <w:marRight w:val="0"/>
          <w:marTop w:val="0"/>
          <w:marBottom w:val="0"/>
          <w:divBdr>
            <w:top w:val="none" w:sz="0" w:space="0" w:color="auto"/>
            <w:left w:val="none" w:sz="0" w:space="0" w:color="auto"/>
            <w:bottom w:val="none" w:sz="0" w:space="0" w:color="auto"/>
            <w:right w:val="none" w:sz="0" w:space="0" w:color="auto"/>
          </w:divBdr>
        </w:div>
        <w:div w:id="2104758085">
          <w:marLeft w:val="0"/>
          <w:marRight w:val="0"/>
          <w:marTop w:val="0"/>
          <w:marBottom w:val="0"/>
          <w:divBdr>
            <w:top w:val="none" w:sz="0" w:space="0" w:color="auto"/>
            <w:left w:val="none" w:sz="0" w:space="0" w:color="auto"/>
            <w:bottom w:val="none" w:sz="0" w:space="0" w:color="auto"/>
            <w:right w:val="none" w:sz="0" w:space="0" w:color="auto"/>
          </w:divBdr>
        </w:div>
        <w:div w:id="1222327699">
          <w:marLeft w:val="0"/>
          <w:marRight w:val="0"/>
          <w:marTop w:val="0"/>
          <w:marBottom w:val="0"/>
          <w:divBdr>
            <w:top w:val="none" w:sz="0" w:space="0" w:color="auto"/>
            <w:left w:val="none" w:sz="0" w:space="0" w:color="auto"/>
            <w:bottom w:val="none" w:sz="0" w:space="0" w:color="auto"/>
            <w:right w:val="none" w:sz="0" w:space="0" w:color="auto"/>
          </w:divBdr>
        </w:div>
        <w:div w:id="1005859963">
          <w:marLeft w:val="0"/>
          <w:marRight w:val="0"/>
          <w:marTop w:val="0"/>
          <w:marBottom w:val="0"/>
          <w:divBdr>
            <w:top w:val="none" w:sz="0" w:space="0" w:color="auto"/>
            <w:left w:val="none" w:sz="0" w:space="0" w:color="auto"/>
            <w:bottom w:val="none" w:sz="0" w:space="0" w:color="auto"/>
            <w:right w:val="none" w:sz="0" w:space="0" w:color="auto"/>
          </w:divBdr>
        </w:div>
        <w:div w:id="1970940938">
          <w:marLeft w:val="0"/>
          <w:marRight w:val="0"/>
          <w:marTop w:val="0"/>
          <w:marBottom w:val="0"/>
          <w:divBdr>
            <w:top w:val="none" w:sz="0" w:space="0" w:color="auto"/>
            <w:left w:val="none" w:sz="0" w:space="0" w:color="auto"/>
            <w:bottom w:val="none" w:sz="0" w:space="0" w:color="auto"/>
            <w:right w:val="none" w:sz="0" w:space="0" w:color="auto"/>
          </w:divBdr>
        </w:div>
        <w:div w:id="519394805">
          <w:marLeft w:val="0"/>
          <w:marRight w:val="0"/>
          <w:marTop w:val="0"/>
          <w:marBottom w:val="0"/>
          <w:divBdr>
            <w:top w:val="none" w:sz="0" w:space="0" w:color="auto"/>
            <w:left w:val="none" w:sz="0" w:space="0" w:color="auto"/>
            <w:bottom w:val="none" w:sz="0" w:space="0" w:color="auto"/>
            <w:right w:val="none" w:sz="0" w:space="0" w:color="auto"/>
          </w:divBdr>
        </w:div>
        <w:div w:id="926963140">
          <w:marLeft w:val="0"/>
          <w:marRight w:val="0"/>
          <w:marTop w:val="0"/>
          <w:marBottom w:val="0"/>
          <w:divBdr>
            <w:top w:val="none" w:sz="0" w:space="0" w:color="auto"/>
            <w:left w:val="none" w:sz="0" w:space="0" w:color="auto"/>
            <w:bottom w:val="none" w:sz="0" w:space="0" w:color="auto"/>
            <w:right w:val="none" w:sz="0" w:space="0" w:color="auto"/>
          </w:divBdr>
        </w:div>
        <w:div w:id="1739014219">
          <w:marLeft w:val="0"/>
          <w:marRight w:val="0"/>
          <w:marTop w:val="0"/>
          <w:marBottom w:val="0"/>
          <w:divBdr>
            <w:top w:val="none" w:sz="0" w:space="0" w:color="auto"/>
            <w:left w:val="none" w:sz="0" w:space="0" w:color="auto"/>
            <w:bottom w:val="none" w:sz="0" w:space="0" w:color="auto"/>
            <w:right w:val="none" w:sz="0" w:space="0" w:color="auto"/>
          </w:divBdr>
        </w:div>
        <w:div w:id="396904331">
          <w:marLeft w:val="0"/>
          <w:marRight w:val="0"/>
          <w:marTop w:val="0"/>
          <w:marBottom w:val="0"/>
          <w:divBdr>
            <w:top w:val="none" w:sz="0" w:space="0" w:color="auto"/>
            <w:left w:val="none" w:sz="0" w:space="0" w:color="auto"/>
            <w:bottom w:val="none" w:sz="0" w:space="0" w:color="auto"/>
            <w:right w:val="none" w:sz="0" w:space="0" w:color="auto"/>
          </w:divBdr>
        </w:div>
        <w:div w:id="844322918">
          <w:marLeft w:val="0"/>
          <w:marRight w:val="0"/>
          <w:marTop w:val="0"/>
          <w:marBottom w:val="0"/>
          <w:divBdr>
            <w:top w:val="none" w:sz="0" w:space="0" w:color="auto"/>
            <w:left w:val="none" w:sz="0" w:space="0" w:color="auto"/>
            <w:bottom w:val="none" w:sz="0" w:space="0" w:color="auto"/>
            <w:right w:val="none" w:sz="0" w:space="0" w:color="auto"/>
          </w:divBdr>
        </w:div>
        <w:div w:id="1384059321">
          <w:marLeft w:val="0"/>
          <w:marRight w:val="0"/>
          <w:marTop w:val="0"/>
          <w:marBottom w:val="0"/>
          <w:divBdr>
            <w:top w:val="none" w:sz="0" w:space="0" w:color="auto"/>
            <w:left w:val="none" w:sz="0" w:space="0" w:color="auto"/>
            <w:bottom w:val="none" w:sz="0" w:space="0" w:color="auto"/>
            <w:right w:val="none" w:sz="0" w:space="0" w:color="auto"/>
          </w:divBdr>
        </w:div>
        <w:div w:id="1632831755">
          <w:marLeft w:val="0"/>
          <w:marRight w:val="0"/>
          <w:marTop w:val="0"/>
          <w:marBottom w:val="0"/>
          <w:divBdr>
            <w:top w:val="none" w:sz="0" w:space="0" w:color="auto"/>
            <w:left w:val="none" w:sz="0" w:space="0" w:color="auto"/>
            <w:bottom w:val="none" w:sz="0" w:space="0" w:color="auto"/>
            <w:right w:val="none" w:sz="0" w:space="0" w:color="auto"/>
          </w:divBdr>
        </w:div>
      </w:divsChild>
    </w:div>
    <w:div w:id="772438983">
      <w:bodyDiv w:val="1"/>
      <w:marLeft w:val="0"/>
      <w:marRight w:val="0"/>
      <w:marTop w:val="0"/>
      <w:marBottom w:val="0"/>
      <w:divBdr>
        <w:top w:val="none" w:sz="0" w:space="0" w:color="auto"/>
        <w:left w:val="none" w:sz="0" w:space="0" w:color="auto"/>
        <w:bottom w:val="none" w:sz="0" w:space="0" w:color="auto"/>
        <w:right w:val="none" w:sz="0" w:space="0" w:color="auto"/>
      </w:divBdr>
      <w:divsChild>
        <w:div w:id="663826294">
          <w:marLeft w:val="0"/>
          <w:marRight w:val="0"/>
          <w:marTop w:val="0"/>
          <w:marBottom w:val="0"/>
          <w:divBdr>
            <w:top w:val="none" w:sz="0" w:space="0" w:color="auto"/>
            <w:left w:val="none" w:sz="0" w:space="0" w:color="auto"/>
            <w:bottom w:val="none" w:sz="0" w:space="0" w:color="auto"/>
            <w:right w:val="none" w:sz="0" w:space="0" w:color="auto"/>
          </w:divBdr>
        </w:div>
        <w:div w:id="1542091683">
          <w:marLeft w:val="0"/>
          <w:marRight w:val="0"/>
          <w:marTop w:val="0"/>
          <w:marBottom w:val="0"/>
          <w:divBdr>
            <w:top w:val="none" w:sz="0" w:space="0" w:color="auto"/>
            <w:left w:val="none" w:sz="0" w:space="0" w:color="auto"/>
            <w:bottom w:val="none" w:sz="0" w:space="0" w:color="auto"/>
            <w:right w:val="none" w:sz="0" w:space="0" w:color="auto"/>
          </w:divBdr>
        </w:div>
        <w:div w:id="1586065047">
          <w:marLeft w:val="0"/>
          <w:marRight w:val="0"/>
          <w:marTop w:val="0"/>
          <w:marBottom w:val="0"/>
          <w:divBdr>
            <w:top w:val="none" w:sz="0" w:space="0" w:color="auto"/>
            <w:left w:val="none" w:sz="0" w:space="0" w:color="auto"/>
            <w:bottom w:val="none" w:sz="0" w:space="0" w:color="auto"/>
            <w:right w:val="none" w:sz="0" w:space="0" w:color="auto"/>
          </w:divBdr>
        </w:div>
      </w:divsChild>
    </w:div>
    <w:div w:id="837619190">
      <w:bodyDiv w:val="1"/>
      <w:marLeft w:val="0"/>
      <w:marRight w:val="0"/>
      <w:marTop w:val="0"/>
      <w:marBottom w:val="0"/>
      <w:divBdr>
        <w:top w:val="none" w:sz="0" w:space="0" w:color="auto"/>
        <w:left w:val="none" w:sz="0" w:space="0" w:color="auto"/>
        <w:bottom w:val="none" w:sz="0" w:space="0" w:color="auto"/>
        <w:right w:val="none" w:sz="0" w:space="0" w:color="auto"/>
      </w:divBdr>
    </w:div>
    <w:div w:id="899097327">
      <w:bodyDiv w:val="1"/>
      <w:marLeft w:val="0"/>
      <w:marRight w:val="0"/>
      <w:marTop w:val="0"/>
      <w:marBottom w:val="0"/>
      <w:divBdr>
        <w:top w:val="none" w:sz="0" w:space="0" w:color="auto"/>
        <w:left w:val="none" w:sz="0" w:space="0" w:color="auto"/>
        <w:bottom w:val="none" w:sz="0" w:space="0" w:color="auto"/>
        <w:right w:val="none" w:sz="0" w:space="0" w:color="auto"/>
      </w:divBdr>
      <w:divsChild>
        <w:div w:id="758873134">
          <w:marLeft w:val="0"/>
          <w:marRight w:val="0"/>
          <w:marTop w:val="0"/>
          <w:marBottom w:val="0"/>
          <w:divBdr>
            <w:top w:val="none" w:sz="0" w:space="0" w:color="auto"/>
            <w:left w:val="none" w:sz="0" w:space="0" w:color="auto"/>
            <w:bottom w:val="none" w:sz="0" w:space="0" w:color="auto"/>
            <w:right w:val="none" w:sz="0" w:space="0" w:color="auto"/>
          </w:divBdr>
        </w:div>
        <w:div w:id="277109245">
          <w:marLeft w:val="0"/>
          <w:marRight w:val="0"/>
          <w:marTop w:val="0"/>
          <w:marBottom w:val="0"/>
          <w:divBdr>
            <w:top w:val="none" w:sz="0" w:space="0" w:color="auto"/>
            <w:left w:val="none" w:sz="0" w:space="0" w:color="auto"/>
            <w:bottom w:val="none" w:sz="0" w:space="0" w:color="auto"/>
            <w:right w:val="none" w:sz="0" w:space="0" w:color="auto"/>
          </w:divBdr>
        </w:div>
        <w:div w:id="1717044244">
          <w:marLeft w:val="0"/>
          <w:marRight w:val="0"/>
          <w:marTop w:val="0"/>
          <w:marBottom w:val="0"/>
          <w:divBdr>
            <w:top w:val="none" w:sz="0" w:space="0" w:color="auto"/>
            <w:left w:val="none" w:sz="0" w:space="0" w:color="auto"/>
            <w:bottom w:val="none" w:sz="0" w:space="0" w:color="auto"/>
            <w:right w:val="none" w:sz="0" w:space="0" w:color="auto"/>
          </w:divBdr>
        </w:div>
        <w:div w:id="1998606848">
          <w:marLeft w:val="0"/>
          <w:marRight w:val="0"/>
          <w:marTop w:val="0"/>
          <w:marBottom w:val="0"/>
          <w:divBdr>
            <w:top w:val="none" w:sz="0" w:space="0" w:color="auto"/>
            <w:left w:val="none" w:sz="0" w:space="0" w:color="auto"/>
            <w:bottom w:val="none" w:sz="0" w:space="0" w:color="auto"/>
            <w:right w:val="none" w:sz="0" w:space="0" w:color="auto"/>
          </w:divBdr>
        </w:div>
        <w:div w:id="2047870922">
          <w:marLeft w:val="0"/>
          <w:marRight w:val="0"/>
          <w:marTop w:val="0"/>
          <w:marBottom w:val="0"/>
          <w:divBdr>
            <w:top w:val="none" w:sz="0" w:space="0" w:color="auto"/>
            <w:left w:val="none" w:sz="0" w:space="0" w:color="auto"/>
            <w:bottom w:val="none" w:sz="0" w:space="0" w:color="auto"/>
            <w:right w:val="none" w:sz="0" w:space="0" w:color="auto"/>
          </w:divBdr>
        </w:div>
        <w:div w:id="1546866332">
          <w:marLeft w:val="0"/>
          <w:marRight w:val="0"/>
          <w:marTop w:val="0"/>
          <w:marBottom w:val="0"/>
          <w:divBdr>
            <w:top w:val="none" w:sz="0" w:space="0" w:color="auto"/>
            <w:left w:val="none" w:sz="0" w:space="0" w:color="auto"/>
            <w:bottom w:val="none" w:sz="0" w:space="0" w:color="auto"/>
            <w:right w:val="none" w:sz="0" w:space="0" w:color="auto"/>
          </w:divBdr>
        </w:div>
        <w:div w:id="1640374854">
          <w:marLeft w:val="0"/>
          <w:marRight w:val="0"/>
          <w:marTop w:val="0"/>
          <w:marBottom w:val="0"/>
          <w:divBdr>
            <w:top w:val="none" w:sz="0" w:space="0" w:color="auto"/>
            <w:left w:val="none" w:sz="0" w:space="0" w:color="auto"/>
            <w:bottom w:val="none" w:sz="0" w:space="0" w:color="auto"/>
            <w:right w:val="none" w:sz="0" w:space="0" w:color="auto"/>
          </w:divBdr>
        </w:div>
        <w:div w:id="1846744027">
          <w:marLeft w:val="0"/>
          <w:marRight w:val="0"/>
          <w:marTop w:val="0"/>
          <w:marBottom w:val="0"/>
          <w:divBdr>
            <w:top w:val="none" w:sz="0" w:space="0" w:color="auto"/>
            <w:left w:val="none" w:sz="0" w:space="0" w:color="auto"/>
            <w:bottom w:val="none" w:sz="0" w:space="0" w:color="auto"/>
            <w:right w:val="none" w:sz="0" w:space="0" w:color="auto"/>
          </w:divBdr>
        </w:div>
        <w:div w:id="1499492050">
          <w:marLeft w:val="0"/>
          <w:marRight w:val="0"/>
          <w:marTop w:val="0"/>
          <w:marBottom w:val="0"/>
          <w:divBdr>
            <w:top w:val="none" w:sz="0" w:space="0" w:color="auto"/>
            <w:left w:val="none" w:sz="0" w:space="0" w:color="auto"/>
            <w:bottom w:val="none" w:sz="0" w:space="0" w:color="auto"/>
            <w:right w:val="none" w:sz="0" w:space="0" w:color="auto"/>
          </w:divBdr>
        </w:div>
        <w:div w:id="664281637">
          <w:marLeft w:val="0"/>
          <w:marRight w:val="0"/>
          <w:marTop w:val="0"/>
          <w:marBottom w:val="0"/>
          <w:divBdr>
            <w:top w:val="none" w:sz="0" w:space="0" w:color="auto"/>
            <w:left w:val="none" w:sz="0" w:space="0" w:color="auto"/>
            <w:bottom w:val="none" w:sz="0" w:space="0" w:color="auto"/>
            <w:right w:val="none" w:sz="0" w:space="0" w:color="auto"/>
          </w:divBdr>
        </w:div>
        <w:div w:id="1891964833">
          <w:marLeft w:val="0"/>
          <w:marRight w:val="0"/>
          <w:marTop w:val="0"/>
          <w:marBottom w:val="0"/>
          <w:divBdr>
            <w:top w:val="none" w:sz="0" w:space="0" w:color="auto"/>
            <w:left w:val="none" w:sz="0" w:space="0" w:color="auto"/>
            <w:bottom w:val="none" w:sz="0" w:space="0" w:color="auto"/>
            <w:right w:val="none" w:sz="0" w:space="0" w:color="auto"/>
          </w:divBdr>
        </w:div>
        <w:div w:id="7566116">
          <w:marLeft w:val="0"/>
          <w:marRight w:val="0"/>
          <w:marTop w:val="0"/>
          <w:marBottom w:val="0"/>
          <w:divBdr>
            <w:top w:val="none" w:sz="0" w:space="0" w:color="auto"/>
            <w:left w:val="none" w:sz="0" w:space="0" w:color="auto"/>
            <w:bottom w:val="none" w:sz="0" w:space="0" w:color="auto"/>
            <w:right w:val="none" w:sz="0" w:space="0" w:color="auto"/>
          </w:divBdr>
        </w:div>
        <w:div w:id="1413774132">
          <w:marLeft w:val="0"/>
          <w:marRight w:val="0"/>
          <w:marTop w:val="0"/>
          <w:marBottom w:val="0"/>
          <w:divBdr>
            <w:top w:val="none" w:sz="0" w:space="0" w:color="auto"/>
            <w:left w:val="none" w:sz="0" w:space="0" w:color="auto"/>
            <w:bottom w:val="none" w:sz="0" w:space="0" w:color="auto"/>
            <w:right w:val="none" w:sz="0" w:space="0" w:color="auto"/>
          </w:divBdr>
        </w:div>
        <w:div w:id="628785010">
          <w:marLeft w:val="0"/>
          <w:marRight w:val="0"/>
          <w:marTop w:val="0"/>
          <w:marBottom w:val="0"/>
          <w:divBdr>
            <w:top w:val="none" w:sz="0" w:space="0" w:color="auto"/>
            <w:left w:val="none" w:sz="0" w:space="0" w:color="auto"/>
            <w:bottom w:val="none" w:sz="0" w:space="0" w:color="auto"/>
            <w:right w:val="none" w:sz="0" w:space="0" w:color="auto"/>
          </w:divBdr>
        </w:div>
        <w:div w:id="1826504442">
          <w:marLeft w:val="0"/>
          <w:marRight w:val="0"/>
          <w:marTop w:val="0"/>
          <w:marBottom w:val="0"/>
          <w:divBdr>
            <w:top w:val="none" w:sz="0" w:space="0" w:color="auto"/>
            <w:left w:val="none" w:sz="0" w:space="0" w:color="auto"/>
            <w:bottom w:val="none" w:sz="0" w:space="0" w:color="auto"/>
            <w:right w:val="none" w:sz="0" w:space="0" w:color="auto"/>
          </w:divBdr>
        </w:div>
        <w:div w:id="81146931">
          <w:marLeft w:val="0"/>
          <w:marRight w:val="0"/>
          <w:marTop w:val="0"/>
          <w:marBottom w:val="0"/>
          <w:divBdr>
            <w:top w:val="none" w:sz="0" w:space="0" w:color="auto"/>
            <w:left w:val="none" w:sz="0" w:space="0" w:color="auto"/>
            <w:bottom w:val="none" w:sz="0" w:space="0" w:color="auto"/>
            <w:right w:val="none" w:sz="0" w:space="0" w:color="auto"/>
          </w:divBdr>
        </w:div>
        <w:div w:id="284772397">
          <w:marLeft w:val="0"/>
          <w:marRight w:val="0"/>
          <w:marTop w:val="0"/>
          <w:marBottom w:val="0"/>
          <w:divBdr>
            <w:top w:val="none" w:sz="0" w:space="0" w:color="auto"/>
            <w:left w:val="none" w:sz="0" w:space="0" w:color="auto"/>
            <w:bottom w:val="none" w:sz="0" w:space="0" w:color="auto"/>
            <w:right w:val="none" w:sz="0" w:space="0" w:color="auto"/>
          </w:divBdr>
        </w:div>
        <w:div w:id="1983383329">
          <w:marLeft w:val="0"/>
          <w:marRight w:val="0"/>
          <w:marTop w:val="0"/>
          <w:marBottom w:val="0"/>
          <w:divBdr>
            <w:top w:val="none" w:sz="0" w:space="0" w:color="auto"/>
            <w:left w:val="none" w:sz="0" w:space="0" w:color="auto"/>
            <w:bottom w:val="none" w:sz="0" w:space="0" w:color="auto"/>
            <w:right w:val="none" w:sz="0" w:space="0" w:color="auto"/>
          </w:divBdr>
        </w:div>
        <w:div w:id="425007335">
          <w:marLeft w:val="0"/>
          <w:marRight w:val="0"/>
          <w:marTop w:val="0"/>
          <w:marBottom w:val="0"/>
          <w:divBdr>
            <w:top w:val="none" w:sz="0" w:space="0" w:color="auto"/>
            <w:left w:val="none" w:sz="0" w:space="0" w:color="auto"/>
            <w:bottom w:val="none" w:sz="0" w:space="0" w:color="auto"/>
            <w:right w:val="none" w:sz="0" w:space="0" w:color="auto"/>
          </w:divBdr>
        </w:div>
        <w:div w:id="1464151626">
          <w:marLeft w:val="0"/>
          <w:marRight w:val="0"/>
          <w:marTop w:val="0"/>
          <w:marBottom w:val="0"/>
          <w:divBdr>
            <w:top w:val="none" w:sz="0" w:space="0" w:color="auto"/>
            <w:left w:val="none" w:sz="0" w:space="0" w:color="auto"/>
            <w:bottom w:val="none" w:sz="0" w:space="0" w:color="auto"/>
            <w:right w:val="none" w:sz="0" w:space="0" w:color="auto"/>
          </w:divBdr>
        </w:div>
        <w:div w:id="1868253878">
          <w:marLeft w:val="0"/>
          <w:marRight w:val="0"/>
          <w:marTop w:val="0"/>
          <w:marBottom w:val="0"/>
          <w:divBdr>
            <w:top w:val="none" w:sz="0" w:space="0" w:color="auto"/>
            <w:left w:val="none" w:sz="0" w:space="0" w:color="auto"/>
            <w:bottom w:val="none" w:sz="0" w:space="0" w:color="auto"/>
            <w:right w:val="none" w:sz="0" w:space="0" w:color="auto"/>
          </w:divBdr>
        </w:div>
        <w:div w:id="1210650061">
          <w:marLeft w:val="0"/>
          <w:marRight w:val="0"/>
          <w:marTop w:val="0"/>
          <w:marBottom w:val="0"/>
          <w:divBdr>
            <w:top w:val="none" w:sz="0" w:space="0" w:color="auto"/>
            <w:left w:val="none" w:sz="0" w:space="0" w:color="auto"/>
            <w:bottom w:val="none" w:sz="0" w:space="0" w:color="auto"/>
            <w:right w:val="none" w:sz="0" w:space="0" w:color="auto"/>
          </w:divBdr>
        </w:div>
        <w:div w:id="266544228">
          <w:marLeft w:val="0"/>
          <w:marRight w:val="0"/>
          <w:marTop w:val="0"/>
          <w:marBottom w:val="0"/>
          <w:divBdr>
            <w:top w:val="none" w:sz="0" w:space="0" w:color="auto"/>
            <w:left w:val="none" w:sz="0" w:space="0" w:color="auto"/>
            <w:bottom w:val="none" w:sz="0" w:space="0" w:color="auto"/>
            <w:right w:val="none" w:sz="0" w:space="0" w:color="auto"/>
          </w:divBdr>
        </w:div>
        <w:div w:id="391004835">
          <w:marLeft w:val="0"/>
          <w:marRight w:val="0"/>
          <w:marTop w:val="0"/>
          <w:marBottom w:val="0"/>
          <w:divBdr>
            <w:top w:val="none" w:sz="0" w:space="0" w:color="auto"/>
            <w:left w:val="none" w:sz="0" w:space="0" w:color="auto"/>
            <w:bottom w:val="none" w:sz="0" w:space="0" w:color="auto"/>
            <w:right w:val="none" w:sz="0" w:space="0" w:color="auto"/>
          </w:divBdr>
        </w:div>
        <w:div w:id="2012834728">
          <w:marLeft w:val="0"/>
          <w:marRight w:val="0"/>
          <w:marTop w:val="0"/>
          <w:marBottom w:val="0"/>
          <w:divBdr>
            <w:top w:val="none" w:sz="0" w:space="0" w:color="auto"/>
            <w:left w:val="none" w:sz="0" w:space="0" w:color="auto"/>
            <w:bottom w:val="none" w:sz="0" w:space="0" w:color="auto"/>
            <w:right w:val="none" w:sz="0" w:space="0" w:color="auto"/>
          </w:divBdr>
        </w:div>
        <w:div w:id="1137987343">
          <w:marLeft w:val="0"/>
          <w:marRight w:val="0"/>
          <w:marTop w:val="0"/>
          <w:marBottom w:val="0"/>
          <w:divBdr>
            <w:top w:val="none" w:sz="0" w:space="0" w:color="auto"/>
            <w:left w:val="none" w:sz="0" w:space="0" w:color="auto"/>
            <w:bottom w:val="none" w:sz="0" w:space="0" w:color="auto"/>
            <w:right w:val="none" w:sz="0" w:space="0" w:color="auto"/>
          </w:divBdr>
        </w:div>
        <w:div w:id="184171041">
          <w:marLeft w:val="0"/>
          <w:marRight w:val="0"/>
          <w:marTop w:val="0"/>
          <w:marBottom w:val="0"/>
          <w:divBdr>
            <w:top w:val="none" w:sz="0" w:space="0" w:color="auto"/>
            <w:left w:val="none" w:sz="0" w:space="0" w:color="auto"/>
            <w:bottom w:val="none" w:sz="0" w:space="0" w:color="auto"/>
            <w:right w:val="none" w:sz="0" w:space="0" w:color="auto"/>
          </w:divBdr>
        </w:div>
        <w:div w:id="809830946">
          <w:marLeft w:val="0"/>
          <w:marRight w:val="0"/>
          <w:marTop w:val="0"/>
          <w:marBottom w:val="0"/>
          <w:divBdr>
            <w:top w:val="none" w:sz="0" w:space="0" w:color="auto"/>
            <w:left w:val="none" w:sz="0" w:space="0" w:color="auto"/>
            <w:bottom w:val="none" w:sz="0" w:space="0" w:color="auto"/>
            <w:right w:val="none" w:sz="0" w:space="0" w:color="auto"/>
          </w:divBdr>
        </w:div>
        <w:div w:id="996611023">
          <w:marLeft w:val="0"/>
          <w:marRight w:val="0"/>
          <w:marTop w:val="0"/>
          <w:marBottom w:val="0"/>
          <w:divBdr>
            <w:top w:val="none" w:sz="0" w:space="0" w:color="auto"/>
            <w:left w:val="none" w:sz="0" w:space="0" w:color="auto"/>
            <w:bottom w:val="none" w:sz="0" w:space="0" w:color="auto"/>
            <w:right w:val="none" w:sz="0" w:space="0" w:color="auto"/>
          </w:divBdr>
        </w:div>
        <w:div w:id="1804228378">
          <w:marLeft w:val="0"/>
          <w:marRight w:val="0"/>
          <w:marTop w:val="0"/>
          <w:marBottom w:val="0"/>
          <w:divBdr>
            <w:top w:val="none" w:sz="0" w:space="0" w:color="auto"/>
            <w:left w:val="none" w:sz="0" w:space="0" w:color="auto"/>
            <w:bottom w:val="none" w:sz="0" w:space="0" w:color="auto"/>
            <w:right w:val="none" w:sz="0" w:space="0" w:color="auto"/>
          </w:divBdr>
        </w:div>
        <w:div w:id="517742736">
          <w:marLeft w:val="0"/>
          <w:marRight w:val="0"/>
          <w:marTop w:val="0"/>
          <w:marBottom w:val="0"/>
          <w:divBdr>
            <w:top w:val="none" w:sz="0" w:space="0" w:color="auto"/>
            <w:left w:val="none" w:sz="0" w:space="0" w:color="auto"/>
            <w:bottom w:val="none" w:sz="0" w:space="0" w:color="auto"/>
            <w:right w:val="none" w:sz="0" w:space="0" w:color="auto"/>
          </w:divBdr>
        </w:div>
        <w:div w:id="1170407430">
          <w:marLeft w:val="0"/>
          <w:marRight w:val="0"/>
          <w:marTop w:val="0"/>
          <w:marBottom w:val="0"/>
          <w:divBdr>
            <w:top w:val="none" w:sz="0" w:space="0" w:color="auto"/>
            <w:left w:val="none" w:sz="0" w:space="0" w:color="auto"/>
            <w:bottom w:val="none" w:sz="0" w:space="0" w:color="auto"/>
            <w:right w:val="none" w:sz="0" w:space="0" w:color="auto"/>
          </w:divBdr>
        </w:div>
        <w:div w:id="1935481020">
          <w:marLeft w:val="0"/>
          <w:marRight w:val="0"/>
          <w:marTop w:val="0"/>
          <w:marBottom w:val="0"/>
          <w:divBdr>
            <w:top w:val="none" w:sz="0" w:space="0" w:color="auto"/>
            <w:left w:val="none" w:sz="0" w:space="0" w:color="auto"/>
            <w:bottom w:val="none" w:sz="0" w:space="0" w:color="auto"/>
            <w:right w:val="none" w:sz="0" w:space="0" w:color="auto"/>
          </w:divBdr>
        </w:div>
        <w:div w:id="1625846527">
          <w:marLeft w:val="0"/>
          <w:marRight w:val="0"/>
          <w:marTop w:val="0"/>
          <w:marBottom w:val="0"/>
          <w:divBdr>
            <w:top w:val="none" w:sz="0" w:space="0" w:color="auto"/>
            <w:left w:val="none" w:sz="0" w:space="0" w:color="auto"/>
            <w:bottom w:val="none" w:sz="0" w:space="0" w:color="auto"/>
            <w:right w:val="none" w:sz="0" w:space="0" w:color="auto"/>
          </w:divBdr>
        </w:div>
        <w:div w:id="982007653">
          <w:marLeft w:val="0"/>
          <w:marRight w:val="0"/>
          <w:marTop w:val="0"/>
          <w:marBottom w:val="0"/>
          <w:divBdr>
            <w:top w:val="none" w:sz="0" w:space="0" w:color="auto"/>
            <w:left w:val="none" w:sz="0" w:space="0" w:color="auto"/>
            <w:bottom w:val="none" w:sz="0" w:space="0" w:color="auto"/>
            <w:right w:val="none" w:sz="0" w:space="0" w:color="auto"/>
          </w:divBdr>
        </w:div>
        <w:div w:id="585380592">
          <w:marLeft w:val="0"/>
          <w:marRight w:val="0"/>
          <w:marTop w:val="0"/>
          <w:marBottom w:val="0"/>
          <w:divBdr>
            <w:top w:val="none" w:sz="0" w:space="0" w:color="auto"/>
            <w:left w:val="none" w:sz="0" w:space="0" w:color="auto"/>
            <w:bottom w:val="none" w:sz="0" w:space="0" w:color="auto"/>
            <w:right w:val="none" w:sz="0" w:space="0" w:color="auto"/>
          </w:divBdr>
        </w:div>
        <w:div w:id="1224871828">
          <w:marLeft w:val="0"/>
          <w:marRight w:val="0"/>
          <w:marTop w:val="0"/>
          <w:marBottom w:val="0"/>
          <w:divBdr>
            <w:top w:val="none" w:sz="0" w:space="0" w:color="auto"/>
            <w:left w:val="none" w:sz="0" w:space="0" w:color="auto"/>
            <w:bottom w:val="none" w:sz="0" w:space="0" w:color="auto"/>
            <w:right w:val="none" w:sz="0" w:space="0" w:color="auto"/>
          </w:divBdr>
        </w:div>
        <w:div w:id="613245982">
          <w:marLeft w:val="0"/>
          <w:marRight w:val="0"/>
          <w:marTop w:val="0"/>
          <w:marBottom w:val="0"/>
          <w:divBdr>
            <w:top w:val="none" w:sz="0" w:space="0" w:color="auto"/>
            <w:left w:val="none" w:sz="0" w:space="0" w:color="auto"/>
            <w:bottom w:val="none" w:sz="0" w:space="0" w:color="auto"/>
            <w:right w:val="none" w:sz="0" w:space="0" w:color="auto"/>
          </w:divBdr>
        </w:div>
        <w:div w:id="1923836906">
          <w:marLeft w:val="0"/>
          <w:marRight w:val="0"/>
          <w:marTop w:val="0"/>
          <w:marBottom w:val="0"/>
          <w:divBdr>
            <w:top w:val="none" w:sz="0" w:space="0" w:color="auto"/>
            <w:left w:val="none" w:sz="0" w:space="0" w:color="auto"/>
            <w:bottom w:val="none" w:sz="0" w:space="0" w:color="auto"/>
            <w:right w:val="none" w:sz="0" w:space="0" w:color="auto"/>
          </w:divBdr>
        </w:div>
        <w:div w:id="541215368">
          <w:marLeft w:val="0"/>
          <w:marRight w:val="0"/>
          <w:marTop w:val="0"/>
          <w:marBottom w:val="0"/>
          <w:divBdr>
            <w:top w:val="none" w:sz="0" w:space="0" w:color="auto"/>
            <w:left w:val="none" w:sz="0" w:space="0" w:color="auto"/>
            <w:bottom w:val="none" w:sz="0" w:space="0" w:color="auto"/>
            <w:right w:val="none" w:sz="0" w:space="0" w:color="auto"/>
          </w:divBdr>
        </w:div>
        <w:div w:id="1860897308">
          <w:marLeft w:val="0"/>
          <w:marRight w:val="0"/>
          <w:marTop w:val="0"/>
          <w:marBottom w:val="0"/>
          <w:divBdr>
            <w:top w:val="none" w:sz="0" w:space="0" w:color="auto"/>
            <w:left w:val="none" w:sz="0" w:space="0" w:color="auto"/>
            <w:bottom w:val="none" w:sz="0" w:space="0" w:color="auto"/>
            <w:right w:val="none" w:sz="0" w:space="0" w:color="auto"/>
          </w:divBdr>
        </w:div>
        <w:div w:id="1343623425">
          <w:marLeft w:val="0"/>
          <w:marRight w:val="0"/>
          <w:marTop w:val="0"/>
          <w:marBottom w:val="0"/>
          <w:divBdr>
            <w:top w:val="none" w:sz="0" w:space="0" w:color="auto"/>
            <w:left w:val="none" w:sz="0" w:space="0" w:color="auto"/>
            <w:bottom w:val="none" w:sz="0" w:space="0" w:color="auto"/>
            <w:right w:val="none" w:sz="0" w:space="0" w:color="auto"/>
          </w:divBdr>
        </w:div>
        <w:div w:id="1758164517">
          <w:marLeft w:val="0"/>
          <w:marRight w:val="0"/>
          <w:marTop w:val="0"/>
          <w:marBottom w:val="0"/>
          <w:divBdr>
            <w:top w:val="none" w:sz="0" w:space="0" w:color="auto"/>
            <w:left w:val="none" w:sz="0" w:space="0" w:color="auto"/>
            <w:bottom w:val="none" w:sz="0" w:space="0" w:color="auto"/>
            <w:right w:val="none" w:sz="0" w:space="0" w:color="auto"/>
          </w:divBdr>
        </w:div>
        <w:div w:id="590049292">
          <w:marLeft w:val="0"/>
          <w:marRight w:val="0"/>
          <w:marTop w:val="0"/>
          <w:marBottom w:val="0"/>
          <w:divBdr>
            <w:top w:val="none" w:sz="0" w:space="0" w:color="auto"/>
            <w:left w:val="none" w:sz="0" w:space="0" w:color="auto"/>
            <w:bottom w:val="none" w:sz="0" w:space="0" w:color="auto"/>
            <w:right w:val="none" w:sz="0" w:space="0" w:color="auto"/>
          </w:divBdr>
        </w:div>
        <w:div w:id="634338734">
          <w:marLeft w:val="0"/>
          <w:marRight w:val="0"/>
          <w:marTop w:val="0"/>
          <w:marBottom w:val="0"/>
          <w:divBdr>
            <w:top w:val="none" w:sz="0" w:space="0" w:color="auto"/>
            <w:left w:val="none" w:sz="0" w:space="0" w:color="auto"/>
            <w:bottom w:val="none" w:sz="0" w:space="0" w:color="auto"/>
            <w:right w:val="none" w:sz="0" w:space="0" w:color="auto"/>
          </w:divBdr>
        </w:div>
        <w:div w:id="1284337717">
          <w:marLeft w:val="0"/>
          <w:marRight w:val="0"/>
          <w:marTop w:val="0"/>
          <w:marBottom w:val="0"/>
          <w:divBdr>
            <w:top w:val="none" w:sz="0" w:space="0" w:color="auto"/>
            <w:left w:val="none" w:sz="0" w:space="0" w:color="auto"/>
            <w:bottom w:val="none" w:sz="0" w:space="0" w:color="auto"/>
            <w:right w:val="none" w:sz="0" w:space="0" w:color="auto"/>
          </w:divBdr>
        </w:div>
        <w:div w:id="1552418005">
          <w:marLeft w:val="0"/>
          <w:marRight w:val="0"/>
          <w:marTop w:val="0"/>
          <w:marBottom w:val="0"/>
          <w:divBdr>
            <w:top w:val="none" w:sz="0" w:space="0" w:color="auto"/>
            <w:left w:val="none" w:sz="0" w:space="0" w:color="auto"/>
            <w:bottom w:val="none" w:sz="0" w:space="0" w:color="auto"/>
            <w:right w:val="none" w:sz="0" w:space="0" w:color="auto"/>
          </w:divBdr>
        </w:div>
        <w:div w:id="1571303143">
          <w:marLeft w:val="0"/>
          <w:marRight w:val="0"/>
          <w:marTop w:val="0"/>
          <w:marBottom w:val="0"/>
          <w:divBdr>
            <w:top w:val="none" w:sz="0" w:space="0" w:color="auto"/>
            <w:left w:val="none" w:sz="0" w:space="0" w:color="auto"/>
            <w:bottom w:val="none" w:sz="0" w:space="0" w:color="auto"/>
            <w:right w:val="none" w:sz="0" w:space="0" w:color="auto"/>
          </w:divBdr>
        </w:div>
        <w:div w:id="1911694531">
          <w:marLeft w:val="0"/>
          <w:marRight w:val="0"/>
          <w:marTop w:val="0"/>
          <w:marBottom w:val="0"/>
          <w:divBdr>
            <w:top w:val="none" w:sz="0" w:space="0" w:color="auto"/>
            <w:left w:val="none" w:sz="0" w:space="0" w:color="auto"/>
            <w:bottom w:val="none" w:sz="0" w:space="0" w:color="auto"/>
            <w:right w:val="none" w:sz="0" w:space="0" w:color="auto"/>
          </w:divBdr>
        </w:div>
        <w:div w:id="1565409089">
          <w:marLeft w:val="0"/>
          <w:marRight w:val="0"/>
          <w:marTop w:val="0"/>
          <w:marBottom w:val="0"/>
          <w:divBdr>
            <w:top w:val="none" w:sz="0" w:space="0" w:color="auto"/>
            <w:left w:val="none" w:sz="0" w:space="0" w:color="auto"/>
            <w:bottom w:val="none" w:sz="0" w:space="0" w:color="auto"/>
            <w:right w:val="none" w:sz="0" w:space="0" w:color="auto"/>
          </w:divBdr>
        </w:div>
        <w:div w:id="763846914">
          <w:marLeft w:val="0"/>
          <w:marRight w:val="0"/>
          <w:marTop w:val="0"/>
          <w:marBottom w:val="0"/>
          <w:divBdr>
            <w:top w:val="none" w:sz="0" w:space="0" w:color="auto"/>
            <w:left w:val="none" w:sz="0" w:space="0" w:color="auto"/>
            <w:bottom w:val="none" w:sz="0" w:space="0" w:color="auto"/>
            <w:right w:val="none" w:sz="0" w:space="0" w:color="auto"/>
          </w:divBdr>
        </w:div>
        <w:div w:id="613290657">
          <w:marLeft w:val="0"/>
          <w:marRight w:val="0"/>
          <w:marTop w:val="0"/>
          <w:marBottom w:val="0"/>
          <w:divBdr>
            <w:top w:val="none" w:sz="0" w:space="0" w:color="auto"/>
            <w:left w:val="none" w:sz="0" w:space="0" w:color="auto"/>
            <w:bottom w:val="none" w:sz="0" w:space="0" w:color="auto"/>
            <w:right w:val="none" w:sz="0" w:space="0" w:color="auto"/>
          </w:divBdr>
        </w:div>
        <w:div w:id="996229581">
          <w:marLeft w:val="0"/>
          <w:marRight w:val="0"/>
          <w:marTop w:val="0"/>
          <w:marBottom w:val="0"/>
          <w:divBdr>
            <w:top w:val="none" w:sz="0" w:space="0" w:color="auto"/>
            <w:left w:val="none" w:sz="0" w:space="0" w:color="auto"/>
            <w:bottom w:val="none" w:sz="0" w:space="0" w:color="auto"/>
            <w:right w:val="none" w:sz="0" w:space="0" w:color="auto"/>
          </w:divBdr>
        </w:div>
        <w:div w:id="1620141774">
          <w:marLeft w:val="0"/>
          <w:marRight w:val="0"/>
          <w:marTop w:val="0"/>
          <w:marBottom w:val="0"/>
          <w:divBdr>
            <w:top w:val="none" w:sz="0" w:space="0" w:color="auto"/>
            <w:left w:val="none" w:sz="0" w:space="0" w:color="auto"/>
            <w:bottom w:val="none" w:sz="0" w:space="0" w:color="auto"/>
            <w:right w:val="none" w:sz="0" w:space="0" w:color="auto"/>
          </w:divBdr>
        </w:div>
        <w:div w:id="515651850">
          <w:marLeft w:val="0"/>
          <w:marRight w:val="0"/>
          <w:marTop w:val="0"/>
          <w:marBottom w:val="0"/>
          <w:divBdr>
            <w:top w:val="none" w:sz="0" w:space="0" w:color="auto"/>
            <w:left w:val="none" w:sz="0" w:space="0" w:color="auto"/>
            <w:bottom w:val="none" w:sz="0" w:space="0" w:color="auto"/>
            <w:right w:val="none" w:sz="0" w:space="0" w:color="auto"/>
          </w:divBdr>
        </w:div>
        <w:div w:id="1330527179">
          <w:marLeft w:val="0"/>
          <w:marRight w:val="0"/>
          <w:marTop w:val="0"/>
          <w:marBottom w:val="0"/>
          <w:divBdr>
            <w:top w:val="none" w:sz="0" w:space="0" w:color="auto"/>
            <w:left w:val="none" w:sz="0" w:space="0" w:color="auto"/>
            <w:bottom w:val="none" w:sz="0" w:space="0" w:color="auto"/>
            <w:right w:val="none" w:sz="0" w:space="0" w:color="auto"/>
          </w:divBdr>
        </w:div>
        <w:div w:id="3671066">
          <w:marLeft w:val="0"/>
          <w:marRight w:val="0"/>
          <w:marTop w:val="0"/>
          <w:marBottom w:val="0"/>
          <w:divBdr>
            <w:top w:val="none" w:sz="0" w:space="0" w:color="auto"/>
            <w:left w:val="none" w:sz="0" w:space="0" w:color="auto"/>
            <w:bottom w:val="none" w:sz="0" w:space="0" w:color="auto"/>
            <w:right w:val="none" w:sz="0" w:space="0" w:color="auto"/>
          </w:divBdr>
        </w:div>
        <w:div w:id="1436755147">
          <w:marLeft w:val="0"/>
          <w:marRight w:val="0"/>
          <w:marTop w:val="0"/>
          <w:marBottom w:val="0"/>
          <w:divBdr>
            <w:top w:val="none" w:sz="0" w:space="0" w:color="auto"/>
            <w:left w:val="none" w:sz="0" w:space="0" w:color="auto"/>
            <w:bottom w:val="none" w:sz="0" w:space="0" w:color="auto"/>
            <w:right w:val="none" w:sz="0" w:space="0" w:color="auto"/>
          </w:divBdr>
        </w:div>
        <w:div w:id="355472430">
          <w:marLeft w:val="0"/>
          <w:marRight w:val="0"/>
          <w:marTop w:val="0"/>
          <w:marBottom w:val="0"/>
          <w:divBdr>
            <w:top w:val="none" w:sz="0" w:space="0" w:color="auto"/>
            <w:left w:val="none" w:sz="0" w:space="0" w:color="auto"/>
            <w:bottom w:val="none" w:sz="0" w:space="0" w:color="auto"/>
            <w:right w:val="none" w:sz="0" w:space="0" w:color="auto"/>
          </w:divBdr>
        </w:div>
        <w:div w:id="992946403">
          <w:marLeft w:val="0"/>
          <w:marRight w:val="0"/>
          <w:marTop w:val="0"/>
          <w:marBottom w:val="0"/>
          <w:divBdr>
            <w:top w:val="none" w:sz="0" w:space="0" w:color="auto"/>
            <w:left w:val="none" w:sz="0" w:space="0" w:color="auto"/>
            <w:bottom w:val="none" w:sz="0" w:space="0" w:color="auto"/>
            <w:right w:val="none" w:sz="0" w:space="0" w:color="auto"/>
          </w:divBdr>
        </w:div>
        <w:div w:id="749501698">
          <w:marLeft w:val="0"/>
          <w:marRight w:val="0"/>
          <w:marTop w:val="0"/>
          <w:marBottom w:val="0"/>
          <w:divBdr>
            <w:top w:val="none" w:sz="0" w:space="0" w:color="auto"/>
            <w:left w:val="none" w:sz="0" w:space="0" w:color="auto"/>
            <w:bottom w:val="none" w:sz="0" w:space="0" w:color="auto"/>
            <w:right w:val="none" w:sz="0" w:space="0" w:color="auto"/>
          </w:divBdr>
        </w:div>
        <w:div w:id="1843004439">
          <w:marLeft w:val="0"/>
          <w:marRight w:val="0"/>
          <w:marTop w:val="0"/>
          <w:marBottom w:val="0"/>
          <w:divBdr>
            <w:top w:val="none" w:sz="0" w:space="0" w:color="auto"/>
            <w:left w:val="none" w:sz="0" w:space="0" w:color="auto"/>
            <w:bottom w:val="none" w:sz="0" w:space="0" w:color="auto"/>
            <w:right w:val="none" w:sz="0" w:space="0" w:color="auto"/>
          </w:divBdr>
        </w:div>
        <w:div w:id="22097865">
          <w:marLeft w:val="0"/>
          <w:marRight w:val="0"/>
          <w:marTop w:val="0"/>
          <w:marBottom w:val="0"/>
          <w:divBdr>
            <w:top w:val="none" w:sz="0" w:space="0" w:color="auto"/>
            <w:left w:val="none" w:sz="0" w:space="0" w:color="auto"/>
            <w:bottom w:val="none" w:sz="0" w:space="0" w:color="auto"/>
            <w:right w:val="none" w:sz="0" w:space="0" w:color="auto"/>
          </w:divBdr>
        </w:div>
        <w:div w:id="904993125">
          <w:marLeft w:val="0"/>
          <w:marRight w:val="0"/>
          <w:marTop w:val="0"/>
          <w:marBottom w:val="0"/>
          <w:divBdr>
            <w:top w:val="none" w:sz="0" w:space="0" w:color="auto"/>
            <w:left w:val="none" w:sz="0" w:space="0" w:color="auto"/>
            <w:bottom w:val="none" w:sz="0" w:space="0" w:color="auto"/>
            <w:right w:val="none" w:sz="0" w:space="0" w:color="auto"/>
          </w:divBdr>
        </w:div>
        <w:div w:id="1127969927">
          <w:marLeft w:val="0"/>
          <w:marRight w:val="0"/>
          <w:marTop w:val="0"/>
          <w:marBottom w:val="0"/>
          <w:divBdr>
            <w:top w:val="none" w:sz="0" w:space="0" w:color="auto"/>
            <w:left w:val="none" w:sz="0" w:space="0" w:color="auto"/>
            <w:bottom w:val="none" w:sz="0" w:space="0" w:color="auto"/>
            <w:right w:val="none" w:sz="0" w:space="0" w:color="auto"/>
          </w:divBdr>
        </w:div>
        <w:div w:id="369844262">
          <w:marLeft w:val="0"/>
          <w:marRight w:val="0"/>
          <w:marTop w:val="0"/>
          <w:marBottom w:val="0"/>
          <w:divBdr>
            <w:top w:val="none" w:sz="0" w:space="0" w:color="auto"/>
            <w:left w:val="none" w:sz="0" w:space="0" w:color="auto"/>
            <w:bottom w:val="none" w:sz="0" w:space="0" w:color="auto"/>
            <w:right w:val="none" w:sz="0" w:space="0" w:color="auto"/>
          </w:divBdr>
        </w:div>
        <w:div w:id="1075662076">
          <w:marLeft w:val="0"/>
          <w:marRight w:val="0"/>
          <w:marTop w:val="0"/>
          <w:marBottom w:val="0"/>
          <w:divBdr>
            <w:top w:val="none" w:sz="0" w:space="0" w:color="auto"/>
            <w:left w:val="none" w:sz="0" w:space="0" w:color="auto"/>
            <w:bottom w:val="none" w:sz="0" w:space="0" w:color="auto"/>
            <w:right w:val="none" w:sz="0" w:space="0" w:color="auto"/>
          </w:divBdr>
        </w:div>
        <w:div w:id="2017070162">
          <w:marLeft w:val="0"/>
          <w:marRight w:val="0"/>
          <w:marTop w:val="0"/>
          <w:marBottom w:val="0"/>
          <w:divBdr>
            <w:top w:val="none" w:sz="0" w:space="0" w:color="auto"/>
            <w:left w:val="none" w:sz="0" w:space="0" w:color="auto"/>
            <w:bottom w:val="none" w:sz="0" w:space="0" w:color="auto"/>
            <w:right w:val="none" w:sz="0" w:space="0" w:color="auto"/>
          </w:divBdr>
        </w:div>
        <w:div w:id="996690829">
          <w:marLeft w:val="0"/>
          <w:marRight w:val="0"/>
          <w:marTop w:val="0"/>
          <w:marBottom w:val="0"/>
          <w:divBdr>
            <w:top w:val="none" w:sz="0" w:space="0" w:color="auto"/>
            <w:left w:val="none" w:sz="0" w:space="0" w:color="auto"/>
            <w:bottom w:val="none" w:sz="0" w:space="0" w:color="auto"/>
            <w:right w:val="none" w:sz="0" w:space="0" w:color="auto"/>
          </w:divBdr>
        </w:div>
        <w:div w:id="245892467">
          <w:marLeft w:val="0"/>
          <w:marRight w:val="0"/>
          <w:marTop w:val="0"/>
          <w:marBottom w:val="0"/>
          <w:divBdr>
            <w:top w:val="none" w:sz="0" w:space="0" w:color="auto"/>
            <w:left w:val="none" w:sz="0" w:space="0" w:color="auto"/>
            <w:bottom w:val="none" w:sz="0" w:space="0" w:color="auto"/>
            <w:right w:val="none" w:sz="0" w:space="0" w:color="auto"/>
          </w:divBdr>
        </w:div>
        <w:div w:id="155270063">
          <w:marLeft w:val="0"/>
          <w:marRight w:val="0"/>
          <w:marTop w:val="0"/>
          <w:marBottom w:val="0"/>
          <w:divBdr>
            <w:top w:val="none" w:sz="0" w:space="0" w:color="auto"/>
            <w:left w:val="none" w:sz="0" w:space="0" w:color="auto"/>
            <w:bottom w:val="none" w:sz="0" w:space="0" w:color="auto"/>
            <w:right w:val="none" w:sz="0" w:space="0" w:color="auto"/>
          </w:divBdr>
        </w:div>
        <w:div w:id="1216625335">
          <w:marLeft w:val="0"/>
          <w:marRight w:val="0"/>
          <w:marTop w:val="0"/>
          <w:marBottom w:val="0"/>
          <w:divBdr>
            <w:top w:val="none" w:sz="0" w:space="0" w:color="auto"/>
            <w:left w:val="none" w:sz="0" w:space="0" w:color="auto"/>
            <w:bottom w:val="none" w:sz="0" w:space="0" w:color="auto"/>
            <w:right w:val="none" w:sz="0" w:space="0" w:color="auto"/>
          </w:divBdr>
        </w:div>
        <w:div w:id="280456625">
          <w:marLeft w:val="0"/>
          <w:marRight w:val="0"/>
          <w:marTop w:val="0"/>
          <w:marBottom w:val="0"/>
          <w:divBdr>
            <w:top w:val="none" w:sz="0" w:space="0" w:color="auto"/>
            <w:left w:val="none" w:sz="0" w:space="0" w:color="auto"/>
            <w:bottom w:val="none" w:sz="0" w:space="0" w:color="auto"/>
            <w:right w:val="none" w:sz="0" w:space="0" w:color="auto"/>
          </w:divBdr>
        </w:div>
        <w:div w:id="1099451645">
          <w:marLeft w:val="0"/>
          <w:marRight w:val="0"/>
          <w:marTop w:val="0"/>
          <w:marBottom w:val="0"/>
          <w:divBdr>
            <w:top w:val="none" w:sz="0" w:space="0" w:color="auto"/>
            <w:left w:val="none" w:sz="0" w:space="0" w:color="auto"/>
            <w:bottom w:val="none" w:sz="0" w:space="0" w:color="auto"/>
            <w:right w:val="none" w:sz="0" w:space="0" w:color="auto"/>
          </w:divBdr>
        </w:div>
        <w:div w:id="337587943">
          <w:marLeft w:val="0"/>
          <w:marRight w:val="0"/>
          <w:marTop w:val="0"/>
          <w:marBottom w:val="0"/>
          <w:divBdr>
            <w:top w:val="none" w:sz="0" w:space="0" w:color="auto"/>
            <w:left w:val="none" w:sz="0" w:space="0" w:color="auto"/>
            <w:bottom w:val="none" w:sz="0" w:space="0" w:color="auto"/>
            <w:right w:val="none" w:sz="0" w:space="0" w:color="auto"/>
          </w:divBdr>
        </w:div>
        <w:div w:id="1809126527">
          <w:marLeft w:val="0"/>
          <w:marRight w:val="0"/>
          <w:marTop w:val="0"/>
          <w:marBottom w:val="0"/>
          <w:divBdr>
            <w:top w:val="none" w:sz="0" w:space="0" w:color="auto"/>
            <w:left w:val="none" w:sz="0" w:space="0" w:color="auto"/>
            <w:bottom w:val="none" w:sz="0" w:space="0" w:color="auto"/>
            <w:right w:val="none" w:sz="0" w:space="0" w:color="auto"/>
          </w:divBdr>
        </w:div>
        <w:div w:id="1791976139">
          <w:marLeft w:val="0"/>
          <w:marRight w:val="0"/>
          <w:marTop w:val="0"/>
          <w:marBottom w:val="0"/>
          <w:divBdr>
            <w:top w:val="none" w:sz="0" w:space="0" w:color="auto"/>
            <w:left w:val="none" w:sz="0" w:space="0" w:color="auto"/>
            <w:bottom w:val="none" w:sz="0" w:space="0" w:color="auto"/>
            <w:right w:val="none" w:sz="0" w:space="0" w:color="auto"/>
          </w:divBdr>
        </w:div>
        <w:div w:id="525369072">
          <w:marLeft w:val="0"/>
          <w:marRight w:val="0"/>
          <w:marTop w:val="0"/>
          <w:marBottom w:val="0"/>
          <w:divBdr>
            <w:top w:val="none" w:sz="0" w:space="0" w:color="auto"/>
            <w:left w:val="none" w:sz="0" w:space="0" w:color="auto"/>
            <w:bottom w:val="none" w:sz="0" w:space="0" w:color="auto"/>
            <w:right w:val="none" w:sz="0" w:space="0" w:color="auto"/>
          </w:divBdr>
        </w:div>
        <w:div w:id="2046176119">
          <w:marLeft w:val="0"/>
          <w:marRight w:val="0"/>
          <w:marTop w:val="0"/>
          <w:marBottom w:val="0"/>
          <w:divBdr>
            <w:top w:val="none" w:sz="0" w:space="0" w:color="auto"/>
            <w:left w:val="none" w:sz="0" w:space="0" w:color="auto"/>
            <w:bottom w:val="none" w:sz="0" w:space="0" w:color="auto"/>
            <w:right w:val="none" w:sz="0" w:space="0" w:color="auto"/>
          </w:divBdr>
        </w:div>
        <w:div w:id="291138923">
          <w:marLeft w:val="0"/>
          <w:marRight w:val="0"/>
          <w:marTop w:val="0"/>
          <w:marBottom w:val="0"/>
          <w:divBdr>
            <w:top w:val="none" w:sz="0" w:space="0" w:color="auto"/>
            <w:left w:val="none" w:sz="0" w:space="0" w:color="auto"/>
            <w:bottom w:val="none" w:sz="0" w:space="0" w:color="auto"/>
            <w:right w:val="none" w:sz="0" w:space="0" w:color="auto"/>
          </w:divBdr>
        </w:div>
        <w:div w:id="1508212588">
          <w:marLeft w:val="0"/>
          <w:marRight w:val="0"/>
          <w:marTop w:val="0"/>
          <w:marBottom w:val="0"/>
          <w:divBdr>
            <w:top w:val="none" w:sz="0" w:space="0" w:color="auto"/>
            <w:left w:val="none" w:sz="0" w:space="0" w:color="auto"/>
            <w:bottom w:val="none" w:sz="0" w:space="0" w:color="auto"/>
            <w:right w:val="none" w:sz="0" w:space="0" w:color="auto"/>
          </w:divBdr>
        </w:div>
        <w:div w:id="77556049">
          <w:marLeft w:val="0"/>
          <w:marRight w:val="0"/>
          <w:marTop w:val="0"/>
          <w:marBottom w:val="0"/>
          <w:divBdr>
            <w:top w:val="none" w:sz="0" w:space="0" w:color="auto"/>
            <w:left w:val="none" w:sz="0" w:space="0" w:color="auto"/>
            <w:bottom w:val="none" w:sz="0" w:space="0" w:color="auto"/>
            <w:right w:val="none" w:sz="0" w:space="0" w:color="auto"/>
          </w:divBdr>
        </w:div>
        <w:div w:id="1572235048">
          <w:marLeft w:val="0"/>
          <w:marRight w:val="0"/>
          <w:marTop w:val="0"/>
          <w:marBottom w:val="0"/>
          <w:divBdr>
            <w:top w:val="none" w:sz="0" w:space="0" w:color="auto"/>
            <w:left w:val="none" w:sz="0" w:space="0" w:color="auto"/>
            <w:bottom w:val="none" w:sz="0" w:space="0" w:color="auto"/>
            <w:right w:val="none" w:sz="0" w:space="0" w:color="auto"/>
          </w:divBdr>
        </w:div>
        <w:div w:id="439185135">
          <w:marLeft w:val="0"/>
          <w:marRight w:val="0"/>
          <w:marTop w:val="0"/>
          <w:marBottom w:val="0"/>
          <w:divBdr>
            <w:top w:val="none" w:sz="0" w:space="0" w:color="auto"/>
            <w:left w:val="none" w:sz="0" w:space="0" w:color="auto"/>
            <w:bottom w:val="none" w:sz="0" w:space="0" w:color="auto"/>
            <w:right w:val="none" w:sz="0" w:space="0" w:color="auto"/>
          </w:divBdr>
        </w:div>
        <w:div w:id="2019768278">
          <w:marLeft w:val="0"/>
          <w:marRight w:val="0"/>
          <w:marTop w:val="0"/>
          <w:marBottom w:val="0"/>
          <w:divBdr>
            <w:top w:val="none" w:sz="0" w:space="0" w:color="auto"/>
            <w:left w:val="none" w:sz="0" w:space="0" w:color="auto"/>
            <w:bottom w:val="none" w:sz="0" w:space="0" w:color="auto"/>
            <w:right w:val="none" w:sz="0" w:space="0" w:color="auto"/>
          </w:divBdr>
        </w:div>
        <w:div w:id="809787462">
          <w:marLeft w:val="0"/>
          <w:marRight w:val="0"/>
          <w:marTop w:val="0"/>
          <w:marBottom w:val="0"/>
          <w:divBdr>
            <w:top w:val="none" w:sz="0" w:space="0" w:color="auto"/>
            <w:left w:val="none" w:sz="0" w:space="0" w:color="auto"/>
            <w:bottom w:val="none" w:sz="0" w:space="0" w:color="auto"/>
            <w:right w:val="none" w:sz="0" w:space="0" w:color="auto"/>
          </w:divBdr>
        </w:div>
        <w:div w:id="57900471">
          <w:marLeft w:val="0"/>
          <w:marRight w:val="0"/>
          <w:marTop w:val="0"/>
          <w:marBottom w:val="0"/>
          <w:divBdr>
            <w:top w:val="none" w:sz="0" w:space="0" w:color="auto"/>
            <w:left w:val="none" w:sz="0" w:space="0" w:color="auto"/>
            <w:bottom w:val="none" w:sz="0" w:space="0" w:color="auto"/>
            <w:right w:val="none" w:sz="0" w:space="0" w:color="auto"/>
          </w:divBdr>
        </w:div>
        <w:div w:id="1922176749">
          <w:marLeft w:val="0"/>
          <w:marRight w:val="0"/>
          <w:marTop w:val="0"/>
          <w:marBottom w:val="0"/>
          <w:divBdr>
            <w:top w:val="none" w:sz="0" w:space="0" w:color="auto"/>
            <w:left w:val="none" w:sz="0" w:space="0" w:color="auto"/>
            <w:bottom w:val="none" w:sz="0" w:space="0" w:color="auto"/>
            <w:right w:val="none" w:sz="0" w:space="0" w:color="auto"/>
          </w:divBdr>
        </w:div>
      </w:divsChild>
    </w:div>
    <w:div w:id="1024983703">
      <w:bodyDiv w:val="1"/>
      <w:marLeft w:val="0"/>
      <w:marRight w:val="0"/>
      <w:marTop w:val="0"/>
      <w:marBottom w:val="0"/>
      <w:divBdr>
        <w:top w:val="none" w:sz="0" w:space="0" w:color="auto"/>
        <w:left w:val="none" w:sz="0" w:space="0" w:color="auto"/>
        <w:bottom w:val="none" w:sz="0" w:space="0" w:color="auto"/>
        <w:right w:val="none" w:sz="0" w:space="0" w:color="auto"/>
      </w:divBdr>
    </w:div>
    <w:div w:id="1141462172">
      <w:bodyDiv w:val="1"/>
      <w:marLeft w:val="0"/>
      <w:marRight w:val="0"/>
      <w:marTop w:val="0"/>
      <w:marBottom w:val="0"/>
      <w:divBdr>
        <w:top w:val="none" w:sz="0" w:space="0" w:color="auto"/>
        <w:left w:val="none" w:sz="0" w:space="0" w:color="auto"/>
        <w:bottom w:val="none" w:sz="0" w:space="0" w:color="auto"/>
        <w:right w:val="none" w:sz="0" w:space="0" w:color="auto"/>
      </w:divBdr>
      <w:divsChild>
        <w:div w:id="520364694">
          <w:marLeft w:val="0"/>
          <w:marRight w:val="0"/>
          <w:marTop w:val="0"/>
          <w:marBottom w:val="0"/>
          <w:divBdr>
            <w:top w:val="none" w:sz="0" w:space="0" w:color="auto"/>
            <w:left w:val="none" w:sz="0" w:space="0" w:color="auto"/>
            <w:bottom w:val="none" w:sz="0" w:space="0" w:color="auto"/>
            <w:right w:val="none" w:sz="0" w:space="0" w:color="auto"/>
          </w:divBdr>
        </w:div>
        <w:div w:id="1639333651">
          <w:marLeft w:val="0"/>
          <w:marRight w:val="0"/>
          <w:marTop w:val="0"/>
          <w:marBottom w:val="0"/>
          <w:divBdr>
            <w:top w:val="none" w:sz="0" w:space="0" w:color="auto"/>
            <w:left w:val="none" w:sz="0" w:space="0" w:color="auto"/>
            <w:bottom w:val="none" w:sz="0" w:space="0" w:color="auto"/>
            <w:right w:val="none" w:sz="0" w:space="0" w:color="auto"/>
          </w:divBdr>
        </w:div>
        <w:div w:id="1221863486">
          <w:marLeft w:val="0"/>
          <w:marRight w:val="0"/>
          <w:marTop w:val="0"/>
          <w:marBottom w:val="0"/>
          <w:divBdr>
            <w:top w:val="none" w:sz="0" w:space="0" w:color="auto"/>
            <w:left w:val="none" w:sz="0" w:space="0" w:color="auto"/>
            <w:bottom w:val="none" w:sz="0" w:space="0" w:color="auto"/>
            <w:right w:val="none" w:sz="0" w:space="0" w:color="auto"/>
          </w:divBdr>
        </w:div>
      </w:divsChild>
    </w:div>
    <w:div w:id="1471170838">
      <w:bodyDiv w:val="1"/>
      <w:marLeft w:val="0"/>
      <w:marRight w:val="0"/>
      <w:marTop w:val="0"/>
      <w:marBottom w:val="0"/>
      <w:divBdr>
        <w:top w:val="none" w:sz="0" w:space="0" w:color="auto"/>
        <w:left w:val="none" w:sz="0" w:space="0" w:color="auto"/>
        <w:bottom w:val="none" w:sz="0" w:space="0" w:color="auto"/>
        <w:right w:val="none" w:sz="0" w:space="0" w:color="auto"/>
      </w:divBdr>
    </w:div>
    <w:div w:id="1864859583">
      <w:bodyDiv w:val="1"/>
      <w:marLeft w:val="0"/>
      <w:marRight w:val="0"/>
      <w:marTop w:val="0"/>
      <w:marBottom w:val="0"/>
      <w:divBdr>
        <w:top w:val="none" w:sz="0" w:space="0" w:color="auto"/>
        <w:left w:val="none" w:sz="0" w:space="0" w:color="auto"/>
        <w:bottom w:val="none" w:sz="0" w:space="0" w:color="auto"/>
        <w:right w:val="none" w:sz="0" w:space="0" w:color="auto"/>
      </w:divBdr>
    </w:div>
    <w:div w:id="1909072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utina.mg.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caomat@matutina.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69539-11F9-420E-90AC-2259309C7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25</Pages>
  <Words>7688</Words>
  <Characters>41516</Characters>
  <Application>Microsoft Office Word</Application>
  <DocSecurity>0</DocSecurity>
  <Lines>345</Lines>
  <Paragraphs>98</Paragraphs>
  <ScaleCrop>false</ScaleCrop>
  <HeadingPairs>
    <vt:vector size="2" baseType="variant">
      <vt:variant>
        <vt:lpstr>Título</vt:lpstr>
      </vt:variant>
      <vt:variant>
        <vt:i4>1</vt:i4>
      </vt:variant>
    </vt:vector>
  </HeadingPairs>
  <TitlesOfParts>
    <vt:vector size="1" baseType="lpstr">
      <vt:lpstr>PREFEITURA MUNICIPAL DE SÃO GOTARDO</vt:lpstr>
    </vt:vector>
  </TitlesOfParts>
  <Company>Comunicação</Company>
  <LinksUpToDate>false</LinksUpToDate>
  <CharactersWithSpaces>49106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GOTARDO</dc:title>
  <dc:subject/>
  <dc:creator>João Paulo</dc:creator>
  <dc:description/>
  <cp:lastModifiedBy>PARTICULAR</cp:lastModifiedBy>
  <cp:revision>11</cp:revision>
  <cp:lastPrinted>2021-10-26T20:31:00Z</cp:lastPrinted>
  <dcterms:created xsi:type="dcterms:W3CDTF">2023-06-14T15:48:00Z</dcterms:created>
  <dcterms:modified xsi:type="dcterms:W3CDTF">2023-06-16T12:21:00Z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Comunicação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